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FA52ED2" w14:textId="77777777" w:rsidR="005732E5" w:rsidRPr="00386AFF" w:rsidRDefault="005732E5"/>
    <w:tbl>
      <w:tblPr>
        <w:tblW w:w="0" w:type="auto"/>
        <w:tblInd w:w="108" w:type="dxa"/>
        <w:tblLayout w:type="fixed"/>
        <w:tblLook w:val="0000" w:firstRow="0" w:lastRow="0" w:firstColumn="0" w:lastColumn="0" w:noHBand="0" w:noVBand="0"/>
      </w:tblPr>
      <w:tblGrid>
        <w:gridCol w:w="9287"/>
      </w:tblGrid>
      <w:tr w:rsidR="005732E5" w:rsidRPr="00386AFF" w14:paraId="15C2C698" w14:textId="77777777">
        <w:trPr>
          <w:trHeight w:val="2733"/>
        </w:trPr>
        <w:tc>
          <w:tcPr>
            <w:tcW w:w="9287" w:type="dxa"/>
            <w:shd w:val="clear" w:color="auto" w:fill="auto"/>
          </w:tcPr>
          <w:p w14:paraId="0F0206C8" w14:textId="77777777" w:rsidR="005732E5" w:rsidRPr="00386AFF" w:rsidRDefault="005732E5" w:rsidP="00EE5A1F">
            <w:pPr>
              <w:snapToGrid w:val="0"/>
              <w:rPr>
                <w:b/>
                <w:sz w:val="32"/>
              </w:rPr>
            </w:pPr>
          </w:p>
          <w:p w14:paraId="5BCAEDFD" w14:textId="77777777" w:rsidR="00B7466E" w:rsidRPr="00386AFF" w:rsidRDefault="00B7466E" w:rsidP="00EE5A1F">
            <w:pPr>
              <w:snapToGrid w:val="0"/>
              <w:jc w:val="center"/>
              <w:rPr>
                <w:b/>
                <w:iCs/>
                <w:sz w:val="32"/>
              </w:rPr>
            </w:pPr>
          </w:p>
          <w:p w14:paraId="1318D9C1" w14:textId="77777777" w:rsidR="00B7466E" w:rsidRPr="00386AFF" w:rsidRDefault="00B7466E" w:rsidP="00EE5A1F">
            <w:pPr>
              <w:snapToGrid w:val="0"/>
              <w:jc w:val="center"/>
              <w:rPr>
                <w:b/>
                <w:iCs/>
                <w:sz w:val="32"/>
              </w:rPr>
            </w:pPr>
          </w:p>
          <w:p w14:paraId="3B668898" w14:textId="77777777" w:rsidR="00B7466E" w:rsidRPr="00386AFF" w:rsidRDefault="00B7466E" w:rsidP="00EE5A1F">
            <w:pPr>
              <w:snapToGrid w:val="0"/>
              <w:jc w:val="center"/>
              <w:rPr>
                <w:b/>
                <w:iCs/>
                <w:sz w:val="32"/>
              </w:rPr>
            </w:pPr>
          </w:p>
          <w:p w14:paraId="679313FF" w14:textId="77777777" w:rsidR="00B7466E" w:rsidRPr="00386AFF" w:rsidRDefault="00B7466E" w:rsidP="00EE5A1F">
            <w:pPr>
              <w:snapToGrid w:val="0"/>
              <w:jc w:val="center"/>
              <w:rPr>
                <w:b/>
                <w:iCs/>
                <w:sz w:val="32"/>
              </w:rPr>
            </w:pPr>
          </w:p>
          <w:p w14:paraId="1073033E" w14:textId="77777777" w:rsidR="00B7466E" w:rsidRPr="00386AFF" w:rsidRDefault="00B7466E" w:rsidP="00EE5A1F">
            <w:pPr>
              <w:snapToGrid w:val="0"/>
              <w:jc w:val="center"/>
              <w:rPr>
                <w:b/>
                <w:iCs/>
                <w:sz w:val="32"/>
              </w:rPr>
            </w:pPr>
          </w:p>
          <w:p w14:paraId="275020B1" w14:textId="77777777" w:rsidR="00B7466E" w:rsidRPr="00386AFF" w:rsidRDefault="00B7466E" w:rsidP="00EE5A1F">
            <w:pPr>
              <w:snapToGrid w:val="0"/>
              <w:jc w:val="center"/>
              <w:rPr>
                <w:b/>
                <w:iCs/>
                <w:sz w:val="32"/>
              </w:rPr>
            </w:pPr>
          </w:p>
          <w:p w14:paraId="4802DE7F" w14:textId="77777777" w:rsidR="00B7466E" w:rsidRPr="00386AFF" w:rsidRDefault="00B7466E" w:rsidP="00EE5A1F">
            <w:pPr>
              <w:snapToGrid w:val="0"/>
              <w:jc w:val="center"/>
              <w:rPr>
                <w:b/>
                <w:iCs/>
                <w:sz w:val="32"/>
              </w:rPr>
            </w:pPr>
          </w:p>
          <w:p w14:paraId="311E90D2" w14:textId="77777777" w:rsidR="00B7466E" w:rsidRPr="00386AFF" w:rsidRDefault="00B7466E" w:rsidP="00EE5A1F">
            <w:pPr>
              <w:snapToGrid w:val="0"/>
              <w:jc w:val="center"/>
              <w:rPr>
                <w:b/>
                <w:iCs/>
                <w:sz w:val="32"/>
              </w:rPr>
            </w:pPr>
          </w:p>
          <w:p w14:paraId="7CA6843A" w14:textId="77777777" w:rsidR="00B7466E" w:rsidRPr="00386AFF" w:rsidRDefault="00B7466E" w:rsidP="00EE5A1F">
            <w:pPr>
              <w:snapToGrid w:val="0"/>
              <w:jc w:val="center"/>
              <w:rPr>
                <w:b/>
                <w:iCs/>
                <w:sz w:val="32"/>
              </w:rPr>
            </w:pPr>
          </w:p>
          <w:p w14:paraId="1B2BB144" w14:textId="77777777" w:rsidR="00B7466E" w:rsidRPr="00386AFF" w:rsidRDefault="00B7466E" w:rsidP="00EE5A1F">
            <w:pPr>
              <w:snapToGrid w:val="0"/>
              <w:jc w:val="center"/>
              <w:rPr>
                <w:b/>
                <w:iCs/>
                <w:sz w:val="32"/>
              </w:rPr>
            </w:pPr>
          </w:p>
          <w:p w14:paraId="763C2B7B" w14:textId="77777777" w:rsidR="00EE5A1F" w:rsidRPr="00386AFF" w:rsidRDefault="00EE5A1F" w:rsidP="00EE5A1F">
            <w:pPr>
              <w:snapToGrid w:val="0"/>
              <w:jc w:val="center"/>
              <w:rPr>
                <w:b/>
                <w:iCs/>
                <w:sz w:val="32"/>
              </w:rPr>
            </w:pPr>
          </w:p>
          <w:p w14:paraId="7D5D0D35" w14:textId="641E37A3" w:rsidR="00EE5A1F" w:rsidRPr="00386AFF" w:rsidRDefault="00EE5A1F" w:rsidP="00EE5A1F">
            <w:pPr>
              <w:snapToGrid w:val="0"/>
              <w:jc w:val="center"/>
              <w:rPr>
                <w:b/>
                <w:bCs/>
                <w:sz w:val="32"/>
              </w:rPr>
            </w:pPr>
            <w:r w:rsidRPr="00386AFF">
              <w:rPr>
                <w:b/>
                <w:bCs/>
                <w:sz w:val="32"/>
              </w:rPr>
              <w:t xml:space="preserve">Teekatte </w:t>
            </w:r>
            <w:r w:rsidR="006332E0" w:rsidRPr="00386AFF">
              <w:rPr>
                <w:b/>
                <w:bCs/>
                <w:sz w:val="32"/>
              </w:rPr>
              <w:t>roopa sügavuse</w:t>
            </w:r>
            <w:r w:rsidR="003F1A09">
              <w:rPr>
                <w:b/>
                <w:bCs/>
                <w:sz w:val="32"/>
              </w:rPr>
              <w:t xml:space="preserve"> ja põikkalde ning</w:t>
            </w:r>
            <w:r w:rsidR="00462C7E">
              <w:rPr>
                <w:b/>
                <w:bCs/>
                <w:sz w:val="32"/>
              </w:rPr>
              <w:t xml:space="preserve"> tee kurvilisuse </w:t>
            </w:r>
            <w:r w:rsidRPr="00386AFF">
              <w:rPr>
                <w:b/>
                <w:bCs/>
                <w:sz w:val="32"/>
              </w:rPr>
              <w:t xml:space="preserve">mõõtmine </w:t>
            </w:r>
            <w:r w:rsidR="003D5110">
              <w:rPr>
                <w:b/>
                <w:bCs/>
                <w:sz w:val="32"/>
              </w:rPr>
              <w:t>ja</w:t>
            </w:r>
            <w:r w:rsidR="003D5110" w:rsidRPr="00386AFF">
              <w:rPr>
                <w:b/>
                <w:bCs/>
                <w:sz w:val="32"/>
              </w:rPr>
              <w:t xml:space="preserve"> </w:t>
            </w:r>
            <w:r w:rsidR="006332E0" w:rsidRPr="00386AFF">
              <w:rPr>
                <w:b/>
                <w:bCs/>
                <w:sz w:val="32"/>
              </w:rPr>
              <w:t>mõõ</w:t>
            </w:r>
            <w:r w:rsidR="005A78B6" w:rsidRPr="00386AFF">
              <w:rPr>
                <w:b/>
                <w:bCs/>
                <w:sz w:val="32"/>
              </w:rPr>
              <w:t>tmisandmete töötlemine 20</w:t>
            </w:r>
            <w:r w:rsidR="00714EDB" w:rsidRPr="00386AFF">
              <w:rPr>
                <w:b/>
                <w:bCs/>
                <w:sz w:val="32"/>
              </w:rPr>
              <w:t>2</w:t>
            </w:r>
            <w:r w:rsidR="00946EB7">
              <w:rPr>
                <w:b/>
                <w:bCs/>
                <w:sz w:val="32"/>
              </w:rPr>
              <w:t>6</w:t>
            </w:r>
            <w:r w:rsidR="005A78B6" w:rsidRPr="00386AFF">
              <w:rPr>
                <w:b/>
                <w:bCs/>
                <w:sz w:val="32"/>
              </w:rPr>
              <w:t>-20</w:t>
            </w:r>
            <w:r w:rsidR="00714EDB" w:rsidRPr="00386AFF">
              <w:rPr>
                <w:b/>
                <w:bCs/>
                <w:sz w:val="32"/>
              </w:rPr>
              <w:t>2</w:t>
            </w:r>
            <w:r w:rsidR="00946EB7">
              <w:rPr>
                <w:b/>
                <w:bCs/>
                <w:sz w:val="32"/>
              </w:rPr>
              <w:t>8</w:t>
            </w:r>
            <w:r w:rsidRPr="00386AFF">
              <w:rPr>
                <w:b/>
                <w:bCs/>
                <w:sz w:val="32"/>
              </w:rPr>
              <w:t xml:space="preserve"> aastal</w:t>
            </w:r>
          </w:p>
          <w:p w14:paraId="75D0B073" w14:textId="77777777" w:rsidR="00EE5A1F" w:rsidRPr="00386AFF" w:rsidRDefault="00EE5A1F" w:rsidP="00EE5A1F">
            <w:pPr>
              <w:snapToGrid w:val="0"/>
              <w:jc w:val="center"/>
              <w:rPr>
                <w:b/>
                <w:bCs/>
                <w:sz w:val="32"/>
              </w:rPr>
            </w:pPr>
          </w:p>
          <w:p w14:paraId="620E11E7" w14:textId="77777777" w:rsidR="00EE5A1F" w:rsidRPr="00386AFF" w:rsidRDefault="00EE5A1F" w:rsidP="00EE5A1F">
            <w:pPr>
              <w:snapToGrid w:val="0"/>
              <w:jc w:val="center"/>
              <w:rPr>
                <w:b/>
                <w:bCs/>
                <w:sz w:val="32"/>
              </w:rPr>
            </w:pPr>
          </w:p>
          <w:p w14:paraId="50D1BAEF" w14:textId="77777777" w:rsidR="00EE5A1F" w:rsidRPr="00386AFF" w:rsidRDefault="00EE5A1F" w:rsidP="00EE5A1F">
            <w:pPr>
              <w:snapToGrid w:val="0"/>
              <w:jc w:val="center"/>
              <w:rPr>
                <w:b/>
                <w:bCs/>
                <w:sz w:val="32"/>
              </w:rPr>
            </w:pPr>
          </w:p>
          <w:p w14:paraId="18FD51DF" w14:textId="77777777" w:rsidR="00EE5A1F" w:rsidRPr="00386AFF" w:rsidRDefault="00EE5A1F" w:rsidP="00EE5A1F">
            <w:pPr>
              <w:snapToGrid w:val="0"/>
              <w:jc w:val="center"/>
              <w:rPr>
                <w:b/>
                <w:sz w:val="32"/>
              </w:rPr>
            </w:pPr>
          </w:p>
          <w:p w14:paraId="493A92D5" w14:textId="77777777" w:rsidR="00EE5A1F" w:rsidRPr="00386AFF" w:rsidRDefault="00EE5A1F" w:rsidP="00EE5A1F">
            <w:pPr>
              <w:snapToGrid w:val="0"/>
              <w:jc w:val="center"/>
              <w:rPr>
                <w:b/>
                <w:sz w:val="32"/>
              </w:rPr>
            </w:pPr>
          </w:p>
          <w:p w14:paraId="671FBF68" w14:textId="77777777" w:rsidR="00EE5A1F" w:rsidRPr="00386AFF" w:rsidRDefault="00EE5A1F" w:rsidP="00EE5A1F">
            <w:pPr>
              <w:snapToGrid w:val="0"/>
              <w:jc w:val="center"/>
              <w:rPr>
                <w:b/>
                <w:sz w:val="32"/>
              </w:rPr>
            </w:pPr>
          </w:p>
          <w:p w14:paraId="47FEE44E" w14:textId="0C34DB89" w:rsidR="00EE5A1F" w:rsidRPr="00386AFF" w:rsidRDefault="00741ACB" w:rsidP="00EE5A1F">
            <w:pPr>
              <w:snapToGrid w:val="0"/>
              <w:jc w:val="center"/>
              <w:rPr>
                <w:b/>
                <w:sz w:val="32"/>
              </w:rPr>
            </w:pPr>
            <w:r>
              <w:rPr>
                <w:b/>
                <w:sz w:val="32"/>
              </w:rPr>
              <w:t>Lisa 1</w:t>
            </w:r>
          </w:p>
          <w:p w14:paraId="188950EA" w14:textId="77777777" w:rsidR="00B7466E" w:rsidRPr="00386AFF" w:rsidRDefault="00B7466E" w:rsidP="00EE5A1F">
            <w:pPr>
              <w:snapToGrid w:val="0"/>
              <w:jc w:val="center"/>
              <w:rPr>
                <w:b/>
                <w:sz w:val="32"/>
              </w:rPr>
            </w:pPr>
            <w:r w:rsidRPr="00386AFF">
              <w:rPr>
                <w:b/>
                <w:sz w:val="32"/>
              </w:rPr>
              <w:t>Tehniline kirjeldus</w:t>
            </w:r>
          </w:p>
          <w:p w14:paraId="66F1ECE8" w14:textId="77777777" w:rsidR="00EE5A1F" w:rsidRPr="00386AFF" w:rsidRDefault="00EE5A1F" w:rsidP="00EE5A1F">
            <w:pPr>
              <w:snapToGrid w:val="0"/>
              <w:jc w:val="center"/>
              <w:rPr>
                <w:b/>
                <w:sz w:val="32"/>
              </w:rPr>
            </w:pPr>
          </w:p>
          <w:p w14:paraId="6A1A808E" w14:textId="77777777" w:rsidR="00EE5A1F" w:rsidRPr="00386AFF" w:rsidRDefault="00EE5A1F" w:rsidP="00EE5A1F">
            <w:pPr>
              <w:snapToGrid w:val="0"/>
              <w:jc w:val="center"/>
              <w:rPr>
                <w:b/>
                <w:sz w:val="32"/>
              </w:rPr>
            </w:pPr>
          </w:p>
        </w:tc>
      </w:tr>
      <w:tr w:rsidR="005732E5" w:rsidRPr="00386AFF" w14:paraId="012ADBCA" w14:textId="77777777">
        <w:trPr>
          <w:trHeight w:val="284"/>
        </w:trPr>
        <w:tc>
          <w:tcPr>
            <w:tcW w:w="9287" w:type="dxa"/>
            <w:shd w:val="clear" w:color="auto" w:fill="auto"/>
          </w:tcPr>
          <w:p w14:paraId="6C49641F" w14:textId="77777777" w:rsidR="005732E5" w:rsidRPr="00386AFF" w:rsidRDefault="005732E5" w:rsidP="00EE5A1F">
            <w:pPr>
              <w:snapToGrid w:val="0"/>
              <w:rPr>
                <w:b/>
                <w:bCs/>
                <w:caps/>
                <w:sz w:val="32"/>
              </w:rPr>
            </w:pPr>
          </w:p>
          <w:p w14:paraId="5692EE39" w14:textId="77777777" w:rsidR="00B7466E" w:rsidRPr="00386AFF" w:rsidRDefault="00B7466E" w:rsidP="00EE5A1F">
            <w:pPr>
              <w:snapToGrid w:val="0"/>
              <w:rPr>
                <w:b/>
                <w:bCs/>
                <w:caps/>
                <w:sz w:val="32"/>
              </w:rPr>
            </w:pPr>
          </w:p>
          <w:p w14:paraId="5DC9EF60" w14:textId="77777777" w:rsidR="00B7466E" w:rsidRPr="00386AFF" w:rsidRDefault="00B7466E" w:rsidP="00EE5A1F">
            <w:pPr>
              <w:snapToGrid w:val="0"/>
              <w:rPr>
                <w:b/>
                <w:bCs/>
                <w:caps/>
                <w:sz w:val="32"/>
              </w:rPr>
            </w:pPr>
          </w:p>
          <w:p w14:paraId="26F11A95" w14:textId="77777777" w:rsidR="00B7466E" w:rsidRPr="00386AFF" w:rsidRDefault="00B7466E" w:rsidP="00EE5A1F">
            <w:pPr>
              <w:snapToGrid w:val="0"/>
              <w:rPr>
                <w:b/>
                <w:bCs/>
                <w:caps/>
                <w:sz w:val="32"/>
              </w:rPr>
            </w:pPr>
          </w:p>
          <w:p w14:paraId="0A957E67" w14:textId="77777777" w:rsidR="00B7466E" w:rsidRPr="00386AFF" w:rsidRDefault="00B7466E" w:rsidP="00EE5A1F">
            <w:pPr>
              <w:snapToGrid w:val="0"/>
              <w:rPr>
                <w:b/>
                <w:bCs/>
                <w:caps/>
                <w:sz w:val="32"/>
              </w:rPr>
            </w:pPr>
          </w:p>
          <w:p w14:paraId="241EF8B5" w14:textId="77777777" w:rsidR="00B7466E" w:rsidRPr="00386AFF" w:rsidRDefault="00B7466E" w:rsidP="00EE5A1F">
            <w:pPr>
              <w:snapToGrid w:val="0"/>
              <w:rPr>
                <w:b/>
                <w:bCs/>
                <w:caps/>
                <w:sz w:val="32"/>
              </w:rPr>
            </w:pPr>
          </w:p>
          <w:p w14:paraId="5337EF93" w14:textId="77777777" w:rsidR="00B7466E" w:rsidRPr="00386AFF" w:rsidRDefault="00B7466E" w:rsidP="00EE5A1F">
            <w:pPr>
              <w:snapToGrid w:val="0"/>
              <w:rPr>
                <w:b/>
                <w:bCs/>
                <w:caps/>
                <w:sz w:val="32"/>
              </w:rPr>
            </w:pPr>
          </w:p>
          <w:p w14:paraId="23EEC09B" w14:textId="77777777" w:rsidR="00B7466E" w:rsidRPr="00386AFF" w:rsidRDefault="00B7466E" w:rsidP="00EE5A1F">
            <w:pPr>
              <w:snapToGrid w:val="0"/>
              <w:rPr>
                <w:b/>
                <w:bCs/>
                <w:caps/>
                <w:sz w:val="32"/>
              </w:rPr>
            </w:pPr>
          </w:p>
          <w:p w14:paraId="195FCADC" w14:textId="77777777" w:rsidR="00B7466E" w:rsidRPr="00386AFF" w:rsidRDefault="00B7466E" w:rsidP="00EE5A1F">
            <w:pPr>
              <w:snapToGrid w:val="0"/>
              <w:rPr>
                <w:b/>
                <w:bCs/>
                <w:caps/>
                <w:sz w:val="32"/>
              </w:rPr>
            </w:pPr>
          </w:p>
          <w:p w14:paraId="0AF61784" w14:textId="77777777" w:rsidR="00B7466E" w:rsidRPr="00386AFF" w:rsidRDefault="00B7466E" w:rsidP="00EE5A1F">
            <w:pPr>
              <w:snapToGrid w:val="0"/>
              <w:rPr>
                <w:b/>
                <w:bCs/>
                <w:caps/>
                <w:sz w:val="32"/>
              </w:rPr>
            </w:pPr>
          </w:p>
          <w:p w14:paraId="1DF0E245" w14:textId="77777777" w:rsidR="00B7466E" w:rsidRPr="00386AFF" w:rsidRDefault="00B7466E" w:rsidP="00EE5A1F">
            <w:pPr>
              <w:snapToGrid w:val="0"/>
              <w:rPr>
                <w:b/>
                <w:bCs/>
                <w:caps/>
                <w:sz w:val="32"/>
              </w:rPr>
            </w:pPr>
          </w:p>
          <w:p w14:paraId="3D253733" w14:textId="77777777" w:rsidR="00B7466E" w:rsidRPr="00386AFF" w:rsidRDefault="00B7466E" w:rsidP="00EE5A1F">
            <w:pPr>
              <w:snapToGrid w:val="0"/>
              <w:rPr>
                <w:b/>
                <w:bCs/>
                <w:caps/>
                <w:sz w:val="32"/>
              </w:rPr>
            </w:pPr>
          </w:p>
          <w:p w14:paraId="57C379F7" w14:textId="77777777" w:rsidR="00EE5A1F" w:rsidRPr="00386AFF" w:rsidRDefault="00EE5A1F" w:rsidP="00EE5A1F">
            <w:pPr>
              <w:snapToGrid w:val="0"/>
              <w:rPr>
                <w:b/>
                <w:bCs/>
                <w:caps/>
                <w:sz w:val="32"/>
              </w:rPr>
            </w:pPr>
          </w:p>
        </w:tc>
      </w:tr>
    </w:tbl>
    <w:p w14:paraId="6D867A86" w14:textId="77777777" w:rsidR="0026798F" w:rsidRPr="00386AFF" w:rsidRDefault="0026798F" w:rsidP="00CE6D1E">
      <w:pPr>
        <w:pStyle w:val="Sisukorrapealkiri"/>
        <w:spacing w:before="120" w:after="120"/>
      </w:pPr>
      <w:r w:rsidRPr="00386AFF">
        <w:lastRenderedPageBreak/>
        <w:t>Sisukord</w:t>
      </w:r>
    </w:p>
    <w:p w14:paraId="0AF8AF54" w14:textId="72341F2C" w:rsidR="009E7CB5" w:rsidRDefault="0026798F" w:rsidP="009E7CB5">
      <w:pPr>
        <w:pStyle w:val="SK1"/>
        <w:rPr>
          <w:rFonts w:asciiTheme="minorHAnsi" w:eastAsiaTheme="minorEastAsia" w:hAnsiTheme="minorHAnsi" w:cstheme="minorBidi"/>
          <w:noProof/>
          <w:kern w:val="2"/>
          <w:lang w:eastAsia="et-EE"/>
          <w14:ligatures w14:val="standardContextual"/>
        </w:rPr>
      </w:pPr>
      <w:r w:rsidRPr="00386AFF">
        <w:fldChar w:fldCharType="begin"/>
      </w:r>
      <w:r w:rsidRPr="00386AFF">
        <w:instrText xml:space="preserve"> TOC \o "1-3" \h \z \u </w:instrText>
      </w:r>
      <w:r w:rsidRPr="00386AFF">
        <w:fldChar w:fldCharType="separate"/>
      </w:r>
      <w:hyperlink w:anchor="_Toc207624970" w:history="1">
        <w:r w:rsidR="009E7CB5" w:rsidRPr="00BA479A">
          <w:rPr>
            <w:rStyle w:val="Hperlink"/>
            <w:b/>
            <w:noProof/>
          </w:rPr>
          <w:t>1.</w:t>
        </w:r>
        <w:r w:rsidR="009E7CB5">
          <w:rPr>
            <w:rFonts w:asciiTheme="minorHAnsi" w:eastAsiaTheme="minorEastAsia" w:hAnsiTheme="minorHAnsi" w:cstheme="minorBidi"/>
            <w:noProof/>
            <w:kern w:val="2"/>
            <w:lang w:eastAsia="et-EE"/>
            <w14:ligatures w14:val="standardContextual"/>
          </w:rPr>
          <w:tab/>
        </w:r>
        <w:r w:rsidR="009E7CB5" w:rsidRPr="00BA479A">
          <w:rPr>
            <w:rStyle w:val="Hperlink"/>
            <w:b/>
            <w:noProof/>
          </w:rPr>
          <w:t>Töö eesmärk</w:t>
        </w:r>
        <w:r w:rsidR="009E7CB5">
          <w:rPr>
            <w:noProof/>
            <w:webHidden/>
          </w:rPr>
          <w:tab/>
        </w:r>
        <w:r w:rsidR="009E7CB5">
          <w:rPr>
            <w:noProof/>
            <w:webHidden/>
          </w:rPr>
          <w:fldChar w:fldCharType="begin"/>
        </w:r>
        <w:r w:rsidR="009E7CB5">
          <w:rPr>
            <w:noProof/>
            <w:webHidden/>
          </w:rPr>
          <w:instrText xml:space="preserve"> PAGEREF _Toc207624970 \h </w:instrText>
        </w:r>
        <w:r w:rsidR="009E7CB5">
          <w:rPr>
            <w:noProof/>
            <w:webHidden/>
          </w:rPr>
        </w:r>
        <w:r w:rsidR="009E7CB5">
          <w:rPr>
            <w:noProof/>
            <w:webHidden/>
          </w:rPr>
          <w:fldChar w:fldCharType="separate"/>
        </w:r>
        <w:r w:rsidR="009E7CB5">
          <w:rPr>
            <w:noProof/>
            <w:webHidden/>
          </w:rPr>
          <w:t>3</w:t>
        </w:r>
        <w:r w:rsidR="009E7CB5">
          <w:rPr>
            <w:noProof/>
            <w:webHidden/>
          </w:rPr>
          <w:fldChar w:fldCharType="end"/>
        </w:r>
      </w:hyperlink>
    </w:p>
    <w:p w14:paraId="016AEFE1" w14:textId="372D2656" w:rsidR="009E7CB5" w:rsidRDefault="00741ACB" w:rsidP="009E7CB5">
      <w:pPr>
        <w:pStyle w:val="SK1"/>
        <w:rPr>
          <w:rFonts w:asciiTheme="minorHAnsi" w:eastAsiaTheme="minorEastAsia" w:hAnsiTheme="minorHAnsi" w:cstheme="minorBidi"/>
          <w:noProof/>
          <w:kern w:val="2"/>
          <w:lang w:eastAsia="et-EE"/>
          <w14:ligatures w14:val="standardContextual"/>
        </w:rPr>
      </w:pPr>
      <w:hyperlink w:anchor="_Toc207624971" w:history="1">
        <w:r w:rsidR="009E7CB5" w:rsidRPr="00BA479A">
          <w:rPr>
            <w:rStyle w:val="Hperlink"/>
            <w:b/>
            <w:noProof/>
          </w:rPr>
          <w:t>2.</w:t>
        </w:r>
        <w:r w:rsidR="009E7CB5">
          <w:rPr>
            <w:rFonts w:asciiTheme="minorHAnsi" w:eastAsiaTheme="minorEastAsia" w:hAnsiTheme="minorHAnsi" w:cstheme="minorBidi"/>
            <w:noProof/>
            <w:kern w:val="2"/>
            <w:lang w:eastAsia="et-EE"/>
            <w14:ligatures w14:val="standardContextual"/>
          </w:rPr>
          <w:tab/>
        </w:r>
        <w:r w:rsidR="009E7CB5" w:rsidRPr="00BA479A">
          <w:rPr>
            <w:rStyle w:val="Hperlink"/>
            <w:b/>
            <w:noProof/>
          </w:rPr>
          <w:t>Töö läbiviimine, tulemuste esitamine ja tähtajad</w:t>
        </w:r>
        <w:r w:rsidR="009E7CB5">
          <w:rPr>
            <w:noProof/>
            <w:webHidden/>
          </w:rPr>
          <w:tab/>
        </w:r>
        <w:r w:rsidR="009E7CB5">
          <w:rPr>
            <w:noProof/>
            <w:webHidden/>
          </w:rPr>
          <w:fldChar w:fldCharType="begin"/>
        </w:r>
        <w:r w:rsidR="009E7CB5">
          <w:rPr>
            <w:noProof/>
            <w:webHidden/>
          </w:rPr>
          <w:instrText xml:space="preserve"> PAGEREF _Toc207624971 \h </w:instrText>
        </w:r>
        <w:r w:rsidR="009E7CB5">
          <w:rPr>
            <w:noProof/>
            <w:webHidden/>
          </w:rPr>
        </w:r>
        <w:r w:rsidR="009E7CB5">
          <w:rPr>
            <w:noProof/>
            <w:webHidden/>
          </w:rPr>
          <w:fldChar w:fldCharType="separate"/>
        </w:r>
        <w:r w:rsidR="009E7CB5">
          <w:rPr>
            <w:noProof/>
            <w:webHidden/>
          </w:rPr>
          <w:t>3</w:t>
        </w:r>
        <w:r w:rsidR="009E7CB5">
          <w:rPr>
            <w:noProof/>
            <w:webHidden/>
          </w:rPr>
          <w:fldChar w:fldCharType="end"/>
        </w:r>
      </w:hyperlink>
    </w:p>
    <w:p w14:paraId="7E812D5A" w14:textId="35A820DA" w:rsidR="009E7CB5" w:rsidRDefault="00741ACB" w:rsidP="009E7CB5">
      <w:pPr>
        <w:pStyle w:val="SK2"/>
        <w:ind w:left="709" w:hanging="709"/>
        <w:rPr>
          <w:rFonts w:asciiTheme="minorHAnsi" w:eastAsiaTheme="minorEastAsia" w:hAnsiTheme="minorHAnsi" w:cstheme="minorBidi"/>
          <w:noProof/>
          <w:kern w:val="2"/>
          <w:lang w:eastAsia="et-EE"/>
          <w14:ligatures w14:val="standardContextual"/>
        </w:rPr>
      </w:pPr>
      <w:hyperlink w:anchor="_Toc207624972" w:history="1">
        <w:r w:rsidR="009E7CB5" w:rsidRPr="00BA479A">
          <w:rPr>
            <w:rStyle w:val="Hperlink"/>
            <w:b/>
            <w:noProof/>
          </w:rPr>
          <w:t>2.1</w:t>
        </w:r>
        <w:r w:rsidR="009E7CB5">
          <w:rPr>
            <w:rFonts w:asciiTheme="minorHAnsi" w:eastAsiaTheme="minorEastAsia" w:hAnsiTheme="minorHAnsi" w:cstheme="minorBidi"/>
            <w:noProof/>
            <w:kern w:val="2"/>
            <w:lang w:eastAsia="et-EE"/>
            <w14:ligatures w14:val="standardContextual"/>
          </w:rPr>
          <w:tab/>
        </w:r>
        <w:r w:rsidR="009E7CB5" w:rsidRPr="00BA479A">
          <w:rPr>
            <w:rStyle w:val="Hperlink"/>
            <w:b/>
            <w:noProof/>
          </w:rPr>
          <w:t>Teekatte seisukorra andmete mõõtmised</w:t>
        </w:r>
        <w:r w:rsidR="009E7CB5">
          <w:rPr>
            <w:noProof/>
            <w:webHidden/>
          </w:rPr>
          <w:tab/>
        </w:r>
        <w:r w:rsidR="009E7CB5">
          <w:rPr>
            <w:noProof/>
            <w:webHidden/>
          </w:rPr>
          <w:fldChar w:fldCharType="begin"/>
        </w:r>
        <w:r w:rsidR="009E7CB5">
          <w:rPr>
            <w:noProof/>
            <w:webHidden/>
          </w:rPr>
          <w:instrText xml:space="preserve"> PAGEREF _Toc207624972 \h </w:instrText>
        </w:r>
        <w:r w:rsidR="009E7CB5">
          <w:rPr>
            <w:noProof/>
            <w:webHidden/>
          </w:rPr>
        </w:r>
        <w:r w:rsidR="009E7CB5">
          <w:rPr>
            <w:noProof/>
            <w:webHidden/>
          </w:rPr>
          <w:fldChar w:fldCharType="separate"/>
        </w:r>
        <w:r w:rsidR="009E7CB5">
          <w:rPr>
            <w:noProof/>
            <w:webHidden/>
          </w:rPr>
          <w:t>3</w:t>
        </w:r>
        <w:r w:rsidR="009E7CB5">
          <w:rPr>
            <w:noProof/>
            <w:webHidden/>
          </w:rPr>
          <w:fldChar w:fldCharType="end"/>
        </w:r>
      </w:hyperlink>
    </w:p>
    <w:p w14:paraId="3CB5D2C1" w14:textId="118EDE65" w:rsidR="009E7CB5" w:rsidRDefault="00741ACB" w:rsidP="009E7CB5">
      <w:pPr>
        <w:pStyle w:val="SK2"/>
        <w:ind w:left="709" w:hanging="709"/>
        <w:rPr>
          <w:rFonts w:asciiTheme="minorHAnsi" w:eastAsiaTheme="minorEastAsia" w:hAnsiTheme="minorHAnsi" w:cstheme="minorBidi"/>
          <w:noProof/>
          <w:kern w:val="2"/>
          <w:lang w:eastAsia="et-EE"/>
          <w14:ligatures w14:val="standardContextual"/>
        </w:rPr>
      </w:pPr>
      <w:hyperlink w:anchor="_Toc207624973" w:history="1">
        <w:r w:rsidR="009E7CB5" w:rsidRPr="00BA479A">
          <w:rPr>
            <w:rStyle w:val="Hperlink"/>
            <w:b/>
            <w:noProof/>
          </w:rPr>
          <w:t>2.2</w:t>
        </w:r>
        <w:r w:rsidR="009E7CB5">
          <w:rPr>
            <w:rFonts w:asciiTheme="minorHAnsi" w:eastAsiaTheme="minorEastAsia" w:hAnsiTheme="minorHAnsi" w:cstheme="minorBidi"/>
            <w:noProof/>
            <w:kern w:val="2"/>
            <w:lang w:eastAsia="et-EE"/>
            <w14:ligatures w14:val="standardContextual"/>
          </w:rPr>
          <w:tab/>
        </w:r>
        <w:r w:rsidR="009E7CB5" w:rsidRPr="00BA479A">
          <w:rPr>
            <w:rStyle w:val="Hperlink"/>
            <w:b/>
            <w:noProof/>
          </w:rPr>
          <w:t>Mõõtmistööde aruanded</w:t>
        </w:r>
        <w:r w:rsidR="009E7CB5">
          <w:rPr>
            <w:noProof/>
            <w:webHidden/>
          </w:rPr>
          <w:tab/>
        </w:r>
        <w:r w:rsidR="009E7CB5">
          <w:rPr>
            <w:noProof/>
            <w:webHidden/>
          </w:rPr>
          <w:fldChar w:fldCharType="begin"/>
        </w:r>
        <w:r w:rsidR="009E7CB5">
          <w:rPr>
            <w:noProof/>
            <w:webHidden/>
          </w:rPr>
          <w:instrText xml:space="preserve"> PAGEREF _Toc207624973 \h </w:instrText>
        </w:r>
        <w:r w:rsidR="009E7CB5">
          <w:rPr>
            <w:noProof/>
            <w:webHidden/>
          </w:rPr>
        </w:r>
        <w:r w:rsidR="009E7CB5">
          <w:rPr>
            <w:noProof/>
            <w:webHidden/>
          </w:rPr>
          <w:fldChar w:fldCharType="separate"/>
        </w:r>
        <w:r w:rsidR="009E7CB5">
          <w:rPr>
            <w:noProof/>
            <w:webHidden/>
          </w:rPr>
          <w:t>3</w:t>
        </w:r>
        <w:r w:rsidR="009E7CB5">
          <w:rPr>
            <w:noProof/>
            <w:webHidden/>
          </w:rPr>
          <w:fldChar w:fldCharType="end"/>
        </w:r>
      </w:hyperlink>
    </w:p>
    <w:p w14:paraId="2662FB46" w14:textId="712A6EDB" w:rsidR="009E7CB5" w:rsidRDefault="00741ACB" w:rsidP="009E7CB5">
      <w:pPr>
        <w:pStyle w:val="SK2"/>
        <w:ind w:left="709" w:hanging="709"/>
        <w:rPr>
          <w:rFonts w:asciiTheme="minorHAnsi" w:eastAsiaTheme="minorEastAsia" w:hAnsiTheme="minorHAnsi" w:cstheme="minorBidi"/>
          <w:noProof/>
          <w:kern w:val="2"/>
          <w:lang w:eastAsia="et-EE"/>
          <w14:ligatures w14:val="standardContextual"/>
        </w:rPr>
      </w:pPr>
      <w:hyperlink w:anchor="_Toc207624974" w:history="1">
        <w:r w:rsidR="009E7CB5" w:rsidRPr="00BA479A">
          <w:rPr>
            <w:rStyle w:val="Hperlink"/>
            <w:b/>
            <w:noProof/>
          </w:rPr>
          <w:t>2.3</w:t>
        </w:r>
        <w:r w:rsidR="009E7CB5">
          <w:rPr>
            <w:rFonts w:asciiTheme="minorHAnsi" w:eastAsiaTheme="minorEastAsia" w:hAnsiTheme="minorHAnsi" w:cstheme="minorBidi"/>
            <w:noProof/>
            <w:kern w:val="2"/>
            <w:lang w:eastAsia="et-EE"/>
            <w14:ligatures w14:val="standardContextual"/>
          </w:rPr>
          <w:tab/>
        </w:r>
        <w:r w:rsidR="009E7CB5" w:rsidRPr="00BA479A">
          <w:rPr>
            <w:rStyle w:val="Hperlink"/>
            <w:b/>
            <w:noProof/>
          </w:rPr>
          <w:t>Mõõtmisandmete tulemuste töötlemine ja esitamine</w:t>
        </w:r>
        <w:r w:rsidR="009E7CB5">
          <w:rPr>
            <w:noProof/>
            <w:webHidden/>
          </w:rPr>
          <w:tab/>
        </w:r>
        <w:r w:rsidR="009E7CB5">
          <w:rPr>
            <w:noProof/>
            <w:webHidden/>
          </w:rPr>
          <w:fldChar w:fldCharType="begin"/>
        </w:r>
        <w:r w:rsidR="009E7CB5">
          <w:rPr>
            <w:noProof/>
            <w:webHidden/>
          </w:rPr>
          <w:instrText xml:space="preserve"> PAGEREF _Toc207624974 \h </w:instrText>
        </w:r>
        <w:r w:rsidR="009E7CB5">
          <w:rPr>
            <w:noProof/>
            <w:webHidden/>
          </w:rPr>
        </w:r>
        <w:r w:rsidR="009E7CB5">
          <w:rPr>
            <w:noProof/>
            <w:webHidden/>
          </w:rPr>
          <w:fldChar w:fldCharType="separate"/>
        </w:r>
        <w:r w:rsidR="009E7CB5">
          <w:rPr>
            <w:noProof/>
            <w:webHidden/>
          </w:rPr>
          <w:t>4</w:t>
        </w:r>
        <w:r w:rsidR="009E7CB5">
          <w:rPr>
            <w:noProof/>
            <w:webHidden/>
          </w:rPr>
          <w:fldChar w:fldCharType="end"/>
        </w:r>
      </w:hyperlink>
    </w:p>
    <w:p w14:paraId="3E4E7902" w14:textId="7C03FAC5" w:rsidR="009E7CB5" w:rsidRDefault="00741ACB" w:rsidP="009E7CB5">
      <w:pPr>
        <w:pStyle w:val="SK1"/>
        <w:rPr>
          <w:rFonts w:asciiTheme="minorHAnsi" w:eastAsiaTheme="minorEastAsia" w:hAnsiTheme="minorHAnsi" w:cstheme="minorBidi"/>
          <w:noProof/>
          <w:kern w:val="2"/>
          <w:lang w:eastAsia="et-EE"/>
          <w14:ligatures w14:val="standardContextual"/>
        </w:rPr>
      </w:pPr>
      <w:hyperlink w:anchor="_Toc207624975" w:history="1">
        <w:r w:rsidR="009E7CB5" w:rsidRPr="00BA479A">
          <w:rPr>
            <w:rStyle w:val="Hperlink"/>
            <w:b/>
            <w:noProof/>
          </w:rPr>
          <w:t>3.</w:t>
        </w:r>
        <w:r w:rsidR="009E7CB5">
          <w:rPr>
            <w:rFonts w:asciiTheme="minorHAnsi" w:eastAsiaTheme="minorEastAsia" w:hAnsiTheme="minorHAnsi" w:cstheme="minorBidi"/>
            <w:noProof/>
            <w:kern w:val="2"/>
            <w:lang w:eastAsia="et-EE"/>
            <w14:ligatures w14:val="standardContextual"/>
          </w:rPr>
          <w:tab/>
        </w:r>
        <w:r w:rsidR="009E7CB5" w:rsidRPr="00BA479A">
          <w:rPr>
            <w:rStyle w:val="Hperlink"/>
            <w:b/>
            <w:noProof/>
          </w:rPr>
          <w:t>Mõõtmistööde planeerimine ja mahud</w:t>
        </w:r>
        <w:r w:rsidR="009E7CB5">
          <w:rPr>
            <w:noProof/>
            <w:webHidden/>
          </w:rPr>
          <w:tab/>
        </w:r>
        <w:r w:rsidR="009E7CB5">
          <w:rPr>
            <w:noProof/>
            <w:webHidden/>
          </w:rPr>
          <w:fldChar w:fldCharType="begin"/>
        </w:r>
        <w:r w:rsidR="009E7CB5">
          <w:rPr>
            <w:noProof/>
            <w:webHidden/>
          </w:rPr>
          <w:instrText xml:space="preserve"> PAGEREF _Toc207624975 \h </w:instrText>
        </w:r>
        <w:r w:rsidR="009E7CB5">
          <w:rPr>
            <w:noProof/>
            <w:webHidden/>
          </w:rPr>
        </w:r>
        <w:r w:rsidR="009E7CB5">
          <w:rPr>
            <w:noProof/>
            <w:webHidden/>
          </w:rPr>
          <w:fldChar w:fldCharType="separate"/>
        </w:r>
        <w:r w:rsidR="009E7CB5">
          <w:rPr>
            <w:noProof/>
            <w:webHidden/>
          </w:rPr>
          <w:t>4</w:t>
        </w:r>
        <w:r w:rsidR="009E7CB5">
          <w:rPr>
            <w:noProof/>
            <w:webHidden/>
          </w:rPr>
          <w:fldChar w:fldCharType="end"/>
        </w:r>
      </w:hyperlink>
    </w:p>
    <w:p w14:paraId="63850DA1" w14:textId="474FC514" w:rsidR="009E7CB5" w:rsidRDefault="00741ACB" w:rsidP="009E7CB5">
      <w:pPr>
        <w:pStyle w:val="SK1"/>
        <w:rPr>
          <w:rFonts w:asciiTheme="minorHAnsi" w:eastAsiaTheme="minorEastAsia" w:hAnsiTheme="minorHAnsi" w:cstheme="minorBidi"/>
          <w:noProof/>
          <w:kern w:val="2"/>
          <w:lang w:eastAsia="et-EE"/>
          <w14:ligatures w14:val="standardContextual"/>
        </w:rPr>
      </w:pPr>
      <w:hyperlink w:anchor="_Toc207624976" w:history="1">
        <w:r w:rsidR="009E7CB5" w:rsidRPr="00BA479A">
          <w:rPr>
            <w:rStyle w:val="Hperlink"/>
            <w:b/>
            <w:noProof/>
          </w:rPr>
          <w:t>4.</w:t>
        </w:r>
        <w:r w:rsidR="009E7CB5">
          <w:rPr>
            <w:rFonts w:asciiTheme="minorHAnsi" w:eastAsiaTheme="minorEastAsia" w:hAnsiTheme="minorHAnsi" w:cstheme="minorBidi"/>
            <w:noProof/>
            <w:kern w:val="2"/>
            <w:lang w:eastAsia="et-EE"/>
            <w14:ligatures w14:val="standardContextual"/>
          </w:rPr>
          <w:tab/>
        </w:r>
        <w:r w:rsidR="009E7CB5" w:rsidRPr="00BA479A">
          <w:rPr>
            <w:rStyle w:val="Hperlink"/>
            <w:b/>
            <w:noProof/>
          </w:rPr>
          <w:t>Teekatte roopa sügavuse ja põikkalde ning tee kurvilisuse mõõtmise juhend</w:t>
        </w:r>
        <w:r w:rsidR="009E7CB5">
          <w:rPr>
            <w:noProof/>
            <w:webHidden/>
          </w:rPr>
          <w:tab/>
        </w:r>
        <w:r w:rsidR="009E7CB5">
          <w:rPr>
            <w:noProof/>
            <w:webHidden/>
          </w:rPr>
          <w:fldChar w:fldCharType="begin"/>
        </w:r>
        <w:r w:rsidR="009E7CB5">
          <w:rPr>
            <w:noProof/>
            <w:webHidden/>
          </w:rPr>
          <w:instrText xml:space="preserve"> PAGEREF _Toc207624976 \h </w:instrText>
        </w:r>
        <w:r w:rsidR="009E7CB5">
          <w:rPr>
            <w:noProof/>
            <w:webHidden/>
          </w:rPr>
        </w:r>
        <w:r w:rsidR="009E7CB5">
          <w:rPr>
            <w:noProof/>
            <w:webHidden/>
          </w:rPr>
          <w:fldChar w:fldCharType="separate"/>
        </w:r>
        <w:r w:rsidR="009E7CB5">
          <w:rPr>
            <w:noProof/>
            <w:webHidden/>
          </w:rPr>
          <w:t>5</w:t>
        </w:r>
        <w:r w:rsidR="009E7CB5">
          <w:rPr>
            <w:noProof/>
            <w:webHidden/>
          </w:rPr>
          <w:fldChar w:fldCharType="end"/>
        </w:r>
      </w:hyperlink>
    </w:p>
    <w:p w14:paraId="0268B368" w14:textId="562BE253" w:rsidR="009E7CB5" w:rsidRDefault="00741ACB" w:rsidP="009E7CB5">
      <w:pPr>
        <w:pStyle w:val="SK2"/>
        <w:ind w:left="709" w:hanging="709"/>
        <w:rPr>
          <w:rFonts w:asciiTheme="minorHAnsi" w:eastAsiaTheme="minorEastAsia" w:hAnsiTheme="minorHAnsi" w:cstheme="minorBidi"/>
          <w:noProof/>
          <w:kern w:val="2"/>
          <w:lang w:eastAsia="et-EE"/>
          <w14:ligatures w14:val="standardContextual"/>
        </w:rPr>
      </w:pPr>
      <w:hyperlink w:anchor="_Toc207624977" w:history="1">
        <w:r w:rsidR="009E7CB5" w:rsidRPr="00BA479A">
          <w:rPr>
            <w:rStyle w:val="Hperlink"/>
            <w:b/>
            <w:noProof/>
          </w:rPr>
          <w:t>4.1</w:t>
        </w:r>
        <w:r w:rsidR="009E7CB5">
          <w:rPr>
            <w:rFonts w:asciiTheme="minorHAnsi" w:eastAsiaTheme="minorEastAsia" w:hAnsiTheme="minorHAnsi" w:cstheme="minorBidi"/>
            <w:noProof/>
            <w:kern w:val="2"/>
            <w:lang w:eastAsia="et-EE"/>
            <w14:ligatures w14:val="standardContextual"/>
          </w:rPr>
          <w:tab/>
        </w:r>
        <w:r w:rsidR="009E7CB5" w:rsidRPr="00BA479A">
          <w:rPr>
            <w:rStyle w:val="Hperlink"/>
            <w:b/>
            <w:noProof/>
          </w:rPr>
          <w:t>Sissejuhatus</w:t>
        </w:r>
        <w:r w:rsidR="009E7CB5">
          <w:rPr>
            <w:noProof/>
            <w:webHidden/>
          </w:rPr>
          <w:tab/>
        </w:r>
        <w:r w:rsidR="009E7CB5">
          <w:rPr>
            <w:noProof/>
            <w:webHidden/>
          </w:rPr>
          <w:fldChar w:fldCharType="begin"/>
        </w:r>
        <w:r w:rsidR="009E7CB5">
          <w:rPr>
            <w:noProof/>
            <w:webHidden/>
          </w:rPr>
          <w:instrText xml:space="preserve"> PAGEREF _Toc207624977 \h </w:instrText>
        </w:r>
        <w:r w:rsidR="009E7CB5">
          <w:rPr>
            <w:noProof/>
            <w:webHidden/>
          </w:rPr>
        </w:r>
        <w:r w:rsidR="009E7CB5">
          <w:rPr>
            <w:noProof/>
            <w:webHidden/>
          </w:rPr>
          <w:fldChar w:fldCharType="separate"/>
        </w:r>
        <w:r w:rsidR="009E7CB5">
          <w:rPr>
            <w:noProof/>
            <w:webHidden/>
          </w:rPr>
          <w:t>5</w:t>
        </w:r>
        <w:r w:rsidR="009E7CB5">
          <w:rPr>
            <w:noProof/>
            <w:webHidden/>
          </w:rPr>
          <w:fldChar w:fldCharType="end"/>
        </w:r>
      </w:hyperlink>
    </w:p>
    <w:p w14:paraId="05B74F10" w14:textId="39A0EC97" w:rsidR="009E7CB5" w:rsidRDefault="00741ACB" w:rsidP="009E7CB5">
      <w:pPr>
        <w:pStyle w:val="SK2"/>
        <w:ind w:left="709" w:hanging="709"/>
        <w:rPr>
          <w:rFonts w:asciiTheme="minorHAnsi" w:eastAsiaTheme="minorEastAsia" w:hAnsiTheme="minorHAnsi" w:cstheme="minorBidi"/>
          <w:noProof/>
          <w:kern w:val="2"/>
          <w:lang w:eastAsia="et-EE"/>
          <w14:ligatures w14:val="standardContextual"/>
        </w:rPr>
      </w:pPr>
      <w:hyperlink w:anchor="_Toc207624978" w:history="1">
        <w:r w:rsidR="009E7CB5" w:rsidRPr="00BA479A">
          <w:rPr>
            <w:rStyle w:val="Hperlink"/>
            <w:b/>
            <w:noProof/>
          </w:rPr>
          <w:t>4.2</w:t>
        </w:r>
        <w:r w:rsidR="009E7CB5">
          <w:rPr>
            <w:rFonts w:asciiTheme="minorHAnsi" w:eastAsiaTheme="minorEastAsia" w:hAnsiTheme="minorHAnsi" w:cstheme="minorBidi"/>
            <w:noProof/>
            <w:kern w:val="2"/>
            <w:lang w:eastAsia="et-EE"/>
            <w14:ligatures w14:val="standardContextual"/>
          </w:rPr>
          <w:tab/>
        </w:r>
        <w:r w:rsidR="009E7CB5" w:rsidRPr="00BA479A">
          <w:rPr>
            <w:rStyle w:val="Hperlink"/>
            <w:b/>
            <w:noProof/>
          </w:rPr>
          <w:t>Mõõtmise eesmärk</w:t>
        </w:r>
        <w:r w:rsidR="009E7CB5">
          <w:rPr>
            <w:noProof/>
            <w:webHidden/>
          </w:rPr>
          <w:tab/>
        </w:r>
        <w:r w:rsidR="009E7CB5">
          <w:rPr>
            <w:noProof/>
            <w:webHidden/>
          </w:rPr>
          <w:fldChar w:fldCharType="begin"/>
        </w:r>
        <w:r w:rsidR="009E7CB5">
          <w:rPr>
            <w:noProof/>
            <w:webHidden/>
          </w:rPr>
          <w:instrText xml:space="preserve"> PAGEREF _Toc207624978 \h </w:instrText>
        </w:r>
        <w:r w:rsidR="009E7CB5">
          <w:rPr>
            <w:noProof/>
            <w:webHidden/>
          </w:rPr>
        </w:r>
        <w:r w:rsidR="009E7CB5">
          <w:rPr>
            <w:noProof/>
            <w:webHidden/>
          </w:rPr>
          <w:fldChar w:fldCharType="separate"/>
        </w:r>
        <w:r w:rsidR="009E7CB5">
          <w:rPr>
            <w:noProof/>
            <w:webHidden/>
          </w:rPr>
          <w:t>5</w:t>
        </w:r>
        <w:r w:rsidR="009E7CB5">
          <w:rPr>
            <w:noProof/>
            <w:webHidden/>
          </w:rPr>
          <w:fldChar w:fldCharType="end"/>
        </w:r>
      </w:hyperlink>
    </w:p>
    <w:p w14:paraId="6460C7B8" w14:textId="17D36783" w:rsidR="009E7CB5" w:rsidRDefault="00741ACB" w:rsidP="009E7CB5">
      <w:pPr>
        <w:pStyle w:val="SK2"/>
        <w:ind w:left="709" w:hanging="709"/>
        <w:rPr>
          <w:rFonts w:asciiTheme="minorHAnsi" w:eastAsiaTheme="minorEastAsia" w:hAnsiTheme="minorHAnsi" w:cstheme="minorBidi"/>
          <w:noProof/>
          <w:kern w:val="2"/>
          <w:lang w:eastAsia="et-EE"/>
          <w14:ligatures w14:val="standardContextual"/>
        </w:rPr>
      </w:pPr>
      <w:hyperlink w:anchor="_Toc207624979" w:history="1">
        <w:r w:rsidR="009E7CB5" w:rsidRPr="00BA479A">
          <w:rPr>
            <w:rStyle w:val="Hperlink"/>
            <w:b/>
            <w:noProof/>
          </w:rPr>
          <w:t>4.3</w:t>
        </w:r>
        <w:r w:rsidR="009E7CB5">
          <w:rPr>
            <w:rFonts w:asciiTheme="minorHAnsi" w:eastAsiaTheme="minorEastAsia" w:hAnsiTheme="minorHAnsi" w:cstheme="minorBidi"/>
            <w:noProof/>
            <w:kern w:val="2"/>
            <w:lang w:eastAsia="et-EE"/>
            <w14:ligatures w14:val="standardContextual"/>
          </w:rPr>
          <w:tab/>
        </w:r>
        <w:r w:rsidR="009E7CB5" w:rsidRPr="00BA479A">
          <w:rPr>
            <w:rStyle w:val="Hperlink"/>
            <w:b/>
            <w:noProof/>
          </w:rPr>
          <w:t>Roopa sügavuse, teekatte põikkalde ning tee kurvilisuse mõõtmine</w:t>
        </w:r>
        <w:r w:rsidR="009E7CB5">
          <w:rPr>
            <w:noProof/>
            <w:webHidden/>
          </w:rPr>
          <w:tab/>
        </w:r>
        <w:r w:rsidR="009E7CB5">
          <w:rPr>
            <w:noProof/>
            <w:webHidden/>
          </w:rPr>
          <w:fldChar w:fldCharType="begin"/>
        </w:r>
        <w:r w:rsidR="009E7CB5">
          <w:rPr>
            <w:noProof/>
            <w:webHidden/>
          </w:rPr>
          <w:instrText xml:space="preserve"> PAGEREF _Toc207624979 \h </w:instrText>
        </w:r>
        <w:r w:rsidR="009E7CB5">
          <w:rPr>
            <w:noProof/>
            <w:webHidden/>
          </w:rPr>
        </w:r>
        <w:r w:rsidR="009E7CB5">
          <w:rPr>
            <w:noProof/>
            <w:webHidden/>
          </w:rPr>
          <w:fldChar w:fldCharType="separate"/>
        </w:r>
        <w:r w:rsidR="009E7CB5">
          <w:rPr>
            <w:noProof/>
            <w:webHidden/>
          </w:rPr>
          <w:t>5</w:t>
        </w:r>
        <w:r w:rsidR="009E7CB5">
          <w:rPr>
            <w:noProof/>
            <w:webHidden/>
          </w:rPr>
          <w:fldChar w:fldCharType="end"/>
        </w:r>
      </w:hyperlink>
    </w:p>
    <w:p w14:paraId="6FDAC36F" w14:textId="7194F3FD" w:rsidR="009E7CB5" w:rsidRDefault="00741ACB" w:rsidP="009E7CB5">
      <w:pPr>
        <w:pStyle w:val="SK3"/>
        <w:tabs>
          <w:tab w:val="left" w:pos="1440"/>
          <w:tab w:val="right" w:leader="dot" w:pos="9629"/>
        </w:tabs>
        <w:ind w:left="709" w:hanging="709"/>
        <w:rPr>
          <w:rFonts w:asciiTheme="minorHAnsi" w:eastAsiaTheme="minorEastAsia" w:hAnsiTheme="minorHAnsi" w:cstheme="minorBidi"/>
          <w:noProof/>
          <w:kern w:val="2"/>
          <w:lang w:eastAsia="et-EE"/>
          <w14:ligatures w14:val="standardContextual"/>
        </w:rPr>
      </w:pPr>
      <w:hyperlink w:anchor="_Toc207624980" w:history="1">
        <w:r w:rsidR="009E7CB5" w:rsidRPr="00BA479A">
          <w:rPr>
            <w:rStyle w:val="Hperlink"/>
            <w:noProof/>
          </w:rPr>
          <w:t>4.3.1</w:t>
        </w:r>
        <w:r w:rsidR="009E7CB5">
          <w:rPr>
            <w:rFonts w:asciiTheme="minorHAnsi" w:eastAsiaTheme="minorEastAsia" w:hAnsiTheme="minorHAnsi" w:cstheme="minorBidi"/>
            <w:noProof/>
            <w:kern w:val="2"/>
            <w:lang w:eastAsia="et-EE"/>
            <w14:ligatures w14:val="standardContextual"/>
          </w:rPr>
          <w:tab/>
        </w:r>
        <w:r w:rsidR="009E7CB5" w:rsidRPr="00BA479A">
          <w:rPr>
            <w:rStyle w:val="Hperlink"/>
            <w:noProof/>
          </w:rPr>
          <w:t>Üldiselt</w:t>
        </w:r>
        <w:r w:rsidR="009E7CB5">
          <w:rPr>
            <w:noProof/>
            <w:webHidden/>
          </w:rPr>
          <w:tab/>
        </w:r>
        <w:r w:rsidR="009E7CB5">
          <w:rPr>
            <w:noProof/>
            <w:webHidden/>
          </w:rPr>
          <w:fldChar w:fldCharType="begin"/>
        </w:r>
        <w:r w:rsidR="009E7CB5">
          <w:rPr>
            <w:noProof/>
            <w:webHidden/>
          </w:rPr>
          <w:instrText xml:space="preserve"> PAGEREF _Toc207624980 \h </w:instrText>
        </w:r>
        <w:r w:rsidR="009E7CB5">
          <w:rPr>
            <w:noProof/>
            <w:webHidden/>
          </w:rPr>
        </w:r>
        <w:r w:rsidR="009E7CB5">
          <w:rPr>
            <w:noProof/>
            <w:webHidden/>
          </w:rPr>
          <w:fldChar w:fldCharType="separate"/>
        </w:r>
        <w:r w:rsidR="009E7CB5">
          <w:rPr>
            <w:noProof/>
            <w:webHidden/>
          </w:rPr>
          <w:t>5</w:t>
        </w:r>
        <w:r w:rsidR="009E7CB5">
          <w:rPr>
            <w:noProof/>
            <w:webHidden/>
          </w:rPr>
          <w:fldChar w:fldCharType="end"/>
        </w:r>
      </w:hyperlink>
    </w:p>
    <w:p w14:paraId="368875EE" w14:textId="2DFEC05F" w:rsidR="009E7CB5" w:rsidRDefault="00741ACB" w:rsidP="009E7CB5">
      <w:pPr>
        <w:pStyle w:val="SK3"/>
        <w:tabs>
          <w:tab w:val="left" w:pos="1440"/>
          <w:tab w:val="right" w:leader="dot" w:pos="9629"/>
        </w:tabs>
        <w:ind w:left="709" w:hanging="709"/>
        <w:rPr>
          <w:rFonts w:asciiTheme="minorHAnsi" w:eastAsiaTheme="minorEastAsia" w:hAnsiTheme="minorHAnsi" w:cstheme="minorBidi"/>
          <w:noProof/>
          <w:kern w:val="2"/>
          <w:lang w:eastAsia="et-EE"/>
          <w14:ligatures w14:val="standardContextual"/>
        </w:rPr>
      </w:pPr>
      <w:hyperlink w:anchor="_Toc207624981" w:history="1">
        <w:r w:rsidR="009E7CB5" w:rsidRPr="00BA479A">
          <w:rPr>
            <w:rStyle w:val="Hperlink"/>
            <w:noProof/>
          </w:rPr>
          <w:t>4.3.2</w:t>
        </w:r>
        <w:r w:rsidR="009E7CB5">
          <w:rPr>
            <w:rFonts w:asciiTheme="minorHAnsi" w:eastAsiaTheme="minorEastAsia" w:hAnsiTheme="minorHAnsi" w:cstheme="minorBidi"/>
            <w:noProof/>
            <w:kern w:val="2"/>
            <w:lang w:eastAsia="et-EE"/>
            <w14:ligatures w14:val="standardContextual"/>
          </w:rPr>
          <w:tab/>
        </w:r>
        <w:r w:rsidR="009E7CB5" w:rsidRPr="00BA479A">
          <w:rPr>
            <w:rStyle w:val="Hperlink"/>
            <w:noProof/>
          </w:rPr>
          <w:t>Mõõtmise ala</w:t>
        </w:r>
        <w:r w:rsidR="009E7CB5">
          <w:rPr>
            <w:noProof/>
            <w:webHidden/>
          </w:rPr>
          <w:tab/>
        </w:r>
        <w:r w:rsidR="009E7CB5">
          <w:rPr>
            <w:noProof/>
            <w:webHidden/>
          </w:rPr>
          <w:fldChar w:fldCharType="begin"/>
        </w:r>
        <w:r w:rsidR="009E7CB5">
          <w:rPr>
            <w:noProof/>
            <w:webHidden/>
          </w:rPr>
          <w:instrText xml:space="preserve"> PAGEREF _Toc207624981 \h </w:instrText>
        </w:r>
        <w:r w:rsidR="009E7CB5">
          <w:rPr>
            <w:noProof/>
            <w:webHidden/>
          </w:rPr>
        </w:r>
        <w:r w:rsidR="009E7CB5">
          <w:rPr>
            <w:noProof/>
            <w:webHidden/>
          </w:rPr>
          <w:fldChar w:fldCharType="separate"/>
        </w:r>
        <w:r w:rsidR="009E7CB5">
          <w:rPr>
            <w:noProof/>
            <w:webHidden/>
          </w:rPr>
          <w:t>5</w:t>
        </w:r>
        <w:r w:rsidR="009E7CB5">
          <w:rPr>
            <w:noProof/>
            <w:webHidden/>
          </w:rPr>
          <w:fldChar w:fldCharType="end"/>
        </w:r>
      </w:hyperlink>
    </w:p>
    <w:p w14:paraId="2C210800" w14:textId="378D161E" w:rsidR="009E7CB5" w:rsidRDefault="00741ACB" w:rsidP="009E7CB5">
      <w:pPr>
        <w:pStyle w:val="SK3"/>
        <w:tabs>
          <w:tab w:val="left" w:pos="1440"/>
          <w:tab w:val="right" w:leader="dot" w:pos="9629"/>
        </w:tabs>
        <w:ind w:left="709" w:hanging="709"/>
        <w:rPr>
          <w:rFonts w:asciiTheme="minorHAnsi" w:eastAsiaTheme="minorEastAsia" w:hAnsiTheme="minorHAnsi" w:cstheme="minorBidi"/>
          <w:noProof/>
          <w:kern w:val="2"/>
          <w:lang w:eastAsia="et-EE"/>
          <w14:ligatures w14:val="standardContextual"/>
        </w:rPr>
      </w:pPr>
      <w:hyperlink w:anchor="_Toc207624982" w:history="1">
        <w:r w:rsidR="009E7CB5" w:rsidRPr="00BA479A">
          <w:rPr>
            <w:rStyle w:val="Hperlink"/>
            <w:noProof/>
          </w:rPr>
          <w:t>4.3.3</w:t>
        </w:r>
        <w:r w:rsidR="009E7CB5">
          <w:rPr>
            <w:rFonts w:asciiTheme="minorHAnsi" w:eastAsiaTheme="minorEastAsia" w:hAnsiTheme="minorHAnsi" w:cstheme="minorBidi"/>
            <w:noProof/>
            <w:kern w:val="2"/>
            <w:lang w:eastAsia="et-EE"/>
            <w14:ligatures w14:val="standardContextual"/>
          </w:rPr>
          <w:tab/>
        </w:r>
        <w:r w:rsidR="009E7CB5" w:rsidRPr="00BA479A">
          <w:rPr>
            <w:rStyle w:val="Hperlink"/>
            <w:noProof/>
          </w:rPr>
          <w:t>Mõõtmise aeg</w:t>
        </w:r>
        <w:r w:rsidR="009E7CB5">
          <w:rPr>
            <w:noProof/>
            <w:webHidden/>
          </w:rPr>
          <w:tab/>
        </w:r>
        <w:r w:rsidR="009E7CB5">
          <w:rPr>
            <w:noProof/>
            <w:webHidden/>
          </w:rPr>
          <w:fldChar w:fldCharType="begin"/>
        </w:r>
        <w:r w:rsidR="009E7CB5">
          <w:rPr>
            <w:noProof/>
            <w:webHidden/>
          </w:rPr>
          <w:instrText xml:space="preserve"> PAGEREF _Toc207624982 \h </w:instrText>
        </w:r>
        <w:r w:rsidR="009E7CB5">
          <w:rPr>
            <w:noProof/>
            <w:webHidden/>
          </w:rPr>
        </w:r>
        <w:r w:rsidR="009E7CB5">
          <w:rPr>
            <w:noProof/>
            <w:webHidden/>
          </w:rPr>
          <w:fldChar w:fldCharType="separate"/>
        </w:r>
        <w:r w:rsidR="009E7CB5">
          <w:rPr>
            <w:noProof/>
            <w:webHidden/>
          </w:rPr>
          <w:t>6</w:t>
        </w:r>
        <w:r w:rsidR="009E7CB5">
          <w:rPr>
            <w:noProof/>
            <w:webHidden/>
          </w:rPr>
          <w:fldChar w:fldCharType="end"/>
        </w:r>
      </w:hyperlink>
    </w:p>
    <w:p w14:paraId="0A3CA7FE" w14:textId="24BB282F" w:rsidR="009E7CB5" w:rsidRDefault="00741ACB" w:rsidP="009E7CB5">
      <w:pPr>
        <w:pStyle w:val="SK3"/>
        <w:tabs>
          <w:tab w:val="left" w:pos="1440"/>
          <w:tab w:val="right" w:leader="dot" w:pos="9629"/>
        </w:tabs>
        <w:ind w:left="709" w:hanging="709"/>
        <w:rPr>
          <w:rFonts w:asciiTheme="minorHAnsi" w:eastAsiaTheme="minorEastAsia" w:hAnsiTheme="minorHAnsi" w:cstheme="minorBidi"/>
          <w:noProof/>
          <w:kern w:val="2"/>
          <w:lang w:eastAsia="et-EE"/>
          <w14:ligatures w14:val="standardContextual"/>
        </w:rPr>
      </w:pPr>
      <w:hyperlink w:anchor="_Toc207624983" w:history="1">
        <w:r w:rsidR="009E7CB5" w:rsidRPr="00BA479A">
          <w:rPr>
            <w:rStyle w:val="Hperlink"/>
            <w:noProof/>
          </w:rPr>
          <w:t>4.3.4</w:t>
        </w:r>
        <w:r w:rsidR="009E7CB5">
          <w:rPr>
            <w:rFonts w:asciiTheme="minorHAnsi" w:eastAsiaTheme="minorEastAsia" w:hAnsiTheme="minorHAnsi" w:cstheme="minorBidi"/>
            <w:noProof/>
            <w:kern w:val="2"/>
            <w:lang w:eastAsia="et-EE"/>
            <w14:ligatures w14:val="standardContextual"/>
          </w:rPr>
          <w:tab/>
        </w:r>
        <w:r w:rsidR="009E7CB5" w:rsidRPr="00BA479A">
          <w:rPr>
            <w:rStyle w:val="Hperlink"/>
            <w:noProof/>
          </w:rPr>
          <w:t>Mõõtmise kiirus</w:t>
        </w:r>
        <w:r w:rsidR="009E7CB5">
          <w:rPr>
            <w:noProof/>
            <w:webHidden/>
          </w:rPr>
          <w:tab/>
        </w:r>
        <w:r w:rsidR="009E7CB5">
          <w:rPr>
            <w:noProof/>
            <w:webHidden/>
          </w:rPr>
          <w:fldChar w:fldCharType="begin"/>
        </w:r>
        <w:r w:rsidR="009E7CB5">
          <w:rPr>
            <w:noProof/>
            <w:webHidden/>
          </w:rPr>
          <w:instrText xml:space="preserve"> PAGEREF _Toc207624983 \h </w:instrText>
        </w:r>
        <w:r w:rsidR="009E7CB5">
          <w:rPr>
            <w:noProof/>
            <w:webHidden/>
          </w:rPr>
        </w:r>
        <w:r w:rsidR="009E7CB5">
          <w:rPr>
            <w:noProof/>
            <w:webHidden/>
          </w:rPr>
          <w:fldChar w:fldCharType="separate"/>
        </w:r>
        <w:r w:rsidR="009E7CB5">
          <w:rPr>
            <w:noProof/>
            <w:webHidden/>
          </w:rPr>
          <w:t>6</w:t>
        </w:r>
        <w:r w:rsidR="009E7CB5">
          <w:rPr>
            <w:noProof/>
            <w:webHidden/>
          </w:rPr>
          <w:fldChar w:fldCharType="end"/>
        </w:r>
      </w:hyperlink>
    </w:p>
    <w:p w14:paraId="54057365" w14:textId="6D071D26" w:rsidR="009E7CB5" w:rsidRDefault="00741ACB" w:rsidP="009E7CB5">
      <w:pPr>
        <w:pStyle w:val="SK3"/>
        <w:tabs>
          <w:tab w:val="left" w:pos="1440"/>
          <w:tab w:val="right" w:leader="dot" w:pos="9629"/>
        </w:tabs>
        <w:ind w:left="709" w:hanging="709"/>
        <w:rPr>
          <w:rFonts w:asciiTheme="minorHAnsi" w:eastAsiaTheme="minorEastAsia" w:hAnsiTheme="minorHAnsi" w:cstheme="minorBidi"/>
          <w:noProof/>
          <w:kern w:val="2"/>
          <w:lang w:eastAsia="et-EE"/>
          <w14:ligatures w14:val="standardContextual"/>
        </w:rPr>
      </w:pPr>
      <w:hyperlink w:anchor="_Toc207624984" w:history="1">
        <w:r w:rsidR="009E7CB5" w:rsidRPr="00BA479A">
          <w:rPr>
            <w:rStyle w:val="Hperlink"/>
            <w:noProof/>
          </w:rPr>
          <w:t>4.3.5</w:t>
        </w:r>
        <w:r w:rsidR="009E7CB5">
          <w:rPr>
            <w:rFonts w:asciiTheme="minorHAnsi" w:eastAsiaTheme="minorEastAsia" w:hAnsiTheme="minorHAnsi" w:cstheme="minorBidi"/>
            <w:noProof/>
            <w:kern w:val="2"/>
            <w:lang w:eastAsia="et-EE"/>
            <w14:ligatures w14:val="standardContextual"/>
          </w:rPr>
          <w:tab/>
        </w:r>
        <w:r w:rsidR="009E7CB5" w:rsidRPr="00BA479A">
          <w:rPr>
            <w:rStyle w:val="Hperlink"/>
            <w:noProof/>
          </w:rPr>
          <w:t>Nõuded mõõtmistööde seadmele</w:t>
        </w:r>
        <w:r w:rsidR="009E7CB5">
          <w:rPr>
            <w:noProof/>
            <w:webHidden/>
          </w:rPr>
          <w:tab/>
        </w:r>
        <w:r w:rsidR="009E7CB5">
          <w:rPr>
            <w:noProof/>
            <w:webHidden/>
          </w:rPr>
          <w:fldChar w:fldCharType="begin"/>
        </w:r>
        <w:r w:rsidR="009E7CB5">
          <w:rPr>
            <w:noProof/>
            <w:webHidden/>
          </w:rPr>
          <w:instrText xml:space="preserve"> PAGEREF _Toc207624984 \h </w:instrText>
        </w:r>
        <w:r w:rsidR="009E7CB5">
          <w:rPr>
            <w:noProof/>
            <w:webHidden/>
          </w:rPr>
        </w:r>
        <w:r w:rsidR="009E7CB5">
          <w:rPr>
            <w:noProof/>
            <w:webHidden/>
          </w:rPr>
          <w:fldChar w:fldCharType="separate"/>
        </w:r>
        <w:r w:rsidR="009E7CB5">
          <w:rPr>
            <w:noProof/>
            <w:webHidden/>
          </w:rPr>
          <w:t>6</w:t>
        </w:r>
        <w:r w:rsidR="009E7CB5">
          <w:rPr>
            <w:noProof/>
            <w:webHidden/>
          </w:rPr>
          <w:fldChar w:fldCharType="end"/>
        </w:r>
      </w:hyperlink>
    </w:p>
    <w:p w14:paraId="7028C567" w14:textId="1C7B0B34" w:rsidR="009E7CB5" w:rsidRDefault="00741ACB" w:rsidP="009E7CB5">
      <w:pPr>
        <w:pStyle w:val="SK3"/>
        <w:tabs>
          <w:tab w:val="left" w:pos="1440"/>
          <w:tab w:val="right" w:leader="dot" w:pos="9629"/>
        </w:tabs>
        <w:ind w:left="709" w:hanging="709"/>
        <w:rPr>
          <w:rFonts w:asciiTheme="minorHAnsi" w:eastAsiaTheme="minorEastAsia" w:hAnsiTheme="minorHAnsi" w:cstheme="minorBidi"/>
          <w:noProof/>
          <w:kern w:val="2"/>
          <w:lang w:eastAsia="et-EE"/>
          <w14:ligatures w14:val="standardContextual"/>
        </w:rPr>
      </w:pPr>
      <w:hyperlink w:anchor="_Toc207624985" w:history="1">
        <w:r w:rsidR="009E7CB5" w:rsidRPr="00BA479A">
          <w:rPr>
            <w:rStyle w:val="Hperlink"/>
            <w:noProof/>
          </w:rPr>
          <w:t>4.3.6</w:t>
        </w:r>
        <w:r w:rsidR="009E7CB5">
          <w:rPr>
            <w:rFonts w:asciiTheme="minorHAnsi" w:eastAsiaTheme="minorEastAsia" w:hAnsiTheme="minorHAnsi" w:cstheme="minorBidi"/>
            <w:noProof/>
            <w:kern w:val="2"/>
            <w:lang w:eastAsia="et-EE"/>
            <w14:ligatures w14:val="standardContextual"/>
          </w:rPr>
          <w:tab/>
        </w:r>
        <w:r w:rsidR="009E7CB5" w:rsidRPr="00BA479A">
          <w:rPr>
            <w:rStyle w:val="Hperlink"/>
            <w:noProof/>
          </w:rPr>
          <w:t>Nõuded mõõtmistööde seadme kontrollimisele</w:t>
        </w:r>
        <w:r w:rsidR="009E7CB5">
          <w:rPr>
            <w:noProof/>
            <w:webHidden/>
          </w:rPr>
          <w:tab/>
        </w:r>
        <w:r w:rsidR="009E7CB5">
          <w:rPr>
            <w:noProof/>
            <w:webHidden/>
          </w:rPr>
          <w:fldChar w:fldCharType="begin"/>
        </w:r>
        <w:r w:rsidR="009E7CB5">
          <w:rPr>
            <w:noProof/>
            <w:webHidden/>
          </w:rPr>
          <w:instrText xml:space="preserve"> PAGEREF _Toc207624985 \h </w:instrText>
        </w:r>
        <w:r w:rsidR="009E7CB5">
          <w:rPr>
            <w:noProof/>
            <w:webHidden/>
          </w:rPr>
        </w:r>
        <w:r w:rsidR="009E7CB5">
          <w:rPr>
            <w:noProof/>
            <w:webHidden/>
          </w:rPr>
          <w:fldChar w:fldCharType="separate"/>
        </w:r>
        <w:r w:rsidR="009E7CB5">
          <w:rPr>
            <w:noProof/>
            <w:webHidden/>
          </w:rPr>
          <w:t>6</w:t>
        </w:r>
        <w:r w:rsidR="009E7CB5">
          <w:rPr>
            <w:noProof/>
            <w:webHidden/>
          </w:rPr>
          <w:fldChar w:fldCharType="end"/>
        </w:r>
      </w:hyperlink>
    </w:p>
    <w:p w14:paraId="6729E6D8" w14:textId="5E840B79" w:rsidR="009E7CB5" w:rsidRDefault="00741ACB" w:rsidP="009E7CB5">
      <w:pPr>
        <w:pStyle w:val="SK3"/>
        <w:tabs>
          <w:tab w:val="left" w:pos="1440"/>
          <w:tab w:val="right" w:leader="dot" w:pos="9629"/>
        </w:tabs>
        <w:ind w:left="709" w:hanging="709"/>
        <w:rPr>
          <w:rFonts w:asciiTheme="minorHAnsi" w:eastAsiaTheme="minorEastAsia" w:hAnsiTheme="minorHAnsi" w:cstheme="minorBidi"/>
          <w:noProof/>
          <w:kern w:val="2"/>
          <w:lang w:eastAsia="et-EE"/>
          <w14:ligatures w14:val="standardContextual"/>
        </w:rPr>
      </w:pPr>
      <w:hyperlink w:anchor="_Toc207624986" w:history="1">
        <w:r w:rsidR="009E7CB5" w:rsidRPr="00BA479A">
          <w:rPr>
            <w:rStyle w:val="Hperlink"/>
            <w:noProof/>
          </w:rPr>
          <w:t>4.3.7</w:t>
        </w:r>
        <w:r w:rsidR="009E7CB5">
          <w:rPr>
            <w:rFonts w:asciiTheme="minorHAnsi" w:eastAsiaTheme="minorEastAsia" w:hAnsiTheme="minorHAnsi" w:cstheme="minorBidi"/>
            <w:noProof/>
            <w:kern w:val="2"/>
            <w:lang w:eastAsia="et-EE"/>
            <w14:ligatures w14:val="standardContextual"/>
          </w:rPr>
          <w:tab/>
        </w:r>
        <w:r w:rsidR="009E7CB5" w:rsidRPr="00BA479A">
          <w:rPr>
            <w:rStyle w:val="Hperlink"/>
            <w:noProof/>
          </w:rPr>
          <w:t>Mõõtmistööde portaal</w:t>
        </w:r>
        <w:r w:rsidR="009E7CB5">
          <w:rPr>
            <w:noProof/>
            <w:webHidden/>
          </w:rPr>
          <w:tab/>
        </w:r>
        <w:r w:rsidR="009E7CB5">
          <w:rPr>
            <w:noProof/>
            <w:webHidden/>
          </w:rPr>
          <w:fldChar w:fldCharType="begin"/>
        </w:r>
        <w:r w:rsidR="009E7CB5">
          <w:rPr>
            <w:noProof/>
            <w:webHidden/>
          </w:rPr>
          <w:instrText xml:space="preserve"> PAGEREF _Toc207624986 \h </w:instrText>
        </w:r>
        <w:r w:rsidR="009E7CB5">
          <w:rPr>
            <w:noProof/>
            <w:webHidden/>
          </w:rPr>
        </w:r>
        <w:r w:rsidR="009E7CB5">
          <w:rPr>
            <w:noProof/>
            <w:webHidden/>
          </w:rPr>
          <w:fldChar w:fldCharType="separate"/>
        </w:r>
        <w:r w:rsidR="009E7CB5">
          <w:rPr>
            <w:noProof/>
            <w:webHidden/>
          </w:rPr>
          <w:t>7</w:t>
        </w:r>
        <w:r w:rsidR="009E7CB5">
          <w:rPr>
            <w:noProof/>
            <w:webHidden/>
          </w:rPr>
          <w:fldChar w:fldCharType="end"/>
        </w:r>
      </w:hyperlink>
    </w:p>
    <w:p w14:paraId="4D89D1FF" w14:textId="602AEEEA" w:rsidR="009E7CB5" w:rsidRDefault="00741ACB" w:rsidP="009E7CB5">
      <w:pPr>
        <w:pStyle w:val="SK1"/>
        <w:rPr>
          <w:rFonts w:asciiTheme="minorHAnsi" w:eastAsiaTheme="minorEastAsia" w:hAnsiTheme="minorHAnsi" w:cstheme="minorBidi"/>
          <w:noProof/>
          <w:kern w:val="2"/>
          <w:lang w:eastAsia="et-EE"/>
          <w14:ligatures w14:val="standardContextual"/>
        </w:rPr>
      </w:pPr>
      <w:hyperlink w:anchor="_Toc207624987" w:history="1">
        <w:r w:rsidR="009E7CB5" w:rsidRPr="00BA479A">
          <w:rPr>
            <w:rStyle w:val="Hperlink"/>
            <w:b/>
            <w:noProof/>
          </w:rPr>
          <w:t>5.</w:t>
        </w:r>
        <w:r w:rsidR="009E7CB5">
          <w:rPr>
            <w:rFonts w:asciiTheme="minorHAnsi" w:eastAsiaTheme="minorEastAsia" w:hAnsiTheme="minorHAnsi" w:cstheme="minorBidi"/>
            <w:noProof/>
            <w:kern w:val="2"/>
            <w:lang w:eastAsia="et-EE"/>
            <w14:ligatures w14:val="standardContextual"/>
          </w:rPr>
          <w:tab/>
        </w:r>
        <w:r w:rsidR="009E7CB5" w:rsidRPr="00BA479A">
          <w:rPr>
            <w:rStyle w:val="Hperlink"/>
            <w:b/>
            <w:noProof/>
          </w:rPr>
          <w:t>Mõõtmisandmed, nende töötlemine ja esitamine</w:t>
        </w:r>
        <w:r w:rsidR="009E7CB5">
          <w:rPr>
            <w:noProof/>
            <w:webHidden/>
          </w:rPr>
          <w:tab/>
        </w:r>
        <w:r w:rsidR="009E7CB5">
          <w:rPr>
            <w:noProof/>
            <w:webHidden/>
          </w:rPr>
          <w:fldChar w:fldCharType="begin"/>
        </w:r>
        <w:r w:rsidR="009E7CB5">
          <w:rPr>
            <w:noProof/>
            <w:webHidden/>
          </w:rPr>
          <w:instrText xml:space="preserve"> PAGEREF _Toc207624987 \h </w:instrText>
        </w:r>
        <w:r w:rsidR="009E7CB5">
          <w:rPr>
            <w:noProof/>
            <w:webHidden/>
          </w:rPr>
        </w:r>
        <w:r w:rsidR="009E7CB5">
          <w:rPr>
            <w:noProof/>
            <w:webHidden/>
          </w:rPr>
          <w:fldChar w:fldCharType="separate"/>
        </w:r>
        <w:r w:rsidR="009E7CB5">
          <w:rPr>
            <w:noProof/>
            <w:webHidden/>
          </w:rPr>
          <w:t>8</w:t>
        </w:r>
        <w:r w:rsidR="009E7CB5">
          <w:rPr>
            <w:noProof/>
            <w:webHidden/>
          </w:rPr>
          <w:fldChar w:fldCharType="end"/>
        </w:r>
      </w:hyperlink>
    </w:p>
    <w:p w14:paraId="3B4A0232" w14:textId="7CEA6A80" w:rsidR="009E7CB5" w:rsidRDefault="00741ACB" w:rsidP="009E7CB5">
      <w:pPr>
        <w:pStyle w:val="SK2"/>
        <w:ind w:left="709" w:hanging="709"/>
        <w:rPr>
          <w:rFonts w:asciiTheme="minorHAnsi" w:eastAsiaTheme="minorEastAsia" w:hAnsiTheme="minorHAnsi" w:cstheme="minorBidi"/>
          <w:noProof/>
          <w:kern w:val="2"/>
          <w:lang w:eastAsia="et-EE"/>
          <w14:ligatures w14:val="standardContextual"/>
        </w:rPr>
      </w:pPr>
      <w:hyperlink w:anchor="_Toc207624988" w:history="1">
        <w:r w:rsidR="009E7CB5" w:rsidRPr="00BA479A">
          <w:rPr>
            <w:rStyle w:val="Hperlink"/>
            <w:b/>
            <w:noProof/>
          </w:rPr>
          <w:t>5.1</w:t>
        </w:r>
        <w:r w:rsidR="009E7CB5">
          <w:rPr>
            <w:rFonts w:asciiTheme="minorHAnsi" w:eastAsiaTheme="minorEastAsia" w:hAnsiTheme="minorHAnsi" w:cstheme="minorBidi"/>
            <w:noProof/>
            <w:kern w:val="2"/>
            <w:lang w:eastAsia="et-EE"/>
            <w14:ligatures w14:val="standardContextual"/>
          </w:rPr>
          <w:tab/>
        </w:r>
        <w:r w:rsidR="009E7CB5" w:rsidRPr="00BA479A">
          <w:rPr>
            <w:rStyle w:val="Hperlink"/>
            <w:b/>
            <w:noProof/>
          </w:rPr>
          <w:t>Mõõtmisandmete esitamine</w:t>
        </w:r>
        <w:r w:rsidR="009E7CB5">
          <w:rPr>
            <w:noProof/>
            <w:webHidden/>
          </w:rPr>
          <w:tab/>
        </w:r>
        <w:r w:rsidR="009E7CB5">
          <w:rPr>
            <w:noProof/>
            <w:webHidden/>
          </w:rPr>
          <w:fldChar w:fldCharType="begin"/>
        </w:r>
        <w:r w:rsidR="009E7CB5">
          <w:rPr>
            <w:noProof/>
            <w:webHidden/>
          </w:rPr>
          <w:instrText xml:space="preserve"> PAGEREF _Toc207624988 \h </w:instrText>
        </w:r>
        <w:r w:rsidR="009E7CB5">
          <w:rPr>
            <w:noProof/>
            <w:webHidden/>
          </w:rPr>
        </w:r>
        <w:r w:rsidR="009E7CB5">
          <w:rPr>
            <w:noProof/>
            <w:webHidden/>
          </w:rPr>
          <w:fldChar w:fldCharType="separate"/>
        </w:r>
        <w:r w:rsidR="009E7CB5">
          <w:rPr>
            <w:noProof/>
            <w:webHidden/>
          </w:rPr>
          <w:t>8</w:t>
        </w:r>
        <w:r w:rsidR="009E7CB5">
          <w:rPr>
            <w:noProof/>
            <w:webHidden/>
          </w:rPr>
          <w:fldChar w:fldCharType="end"/>
        </w:r>
      </w:hyperlink>
    </w:p>
    <w:p w14:paraId="21431AD9" w14:textId="63A32866" w:rsidR="009E7CB5" w:rsidRDefault="00741ACB" w:rsidP="009E7CB5">
      <w:pPr>
        <w:pStyle w:val="SK2"/>
        <w:ind w:left="709" w:hanging="709"/>
        <w:rPr>
          <w:rFonts w:asciiTheme="minorHAnsi" w:eastAsiaTheme="minorEastAsia" w:hAnsiTheme="minorHAnsi" w:cstheme="minorBidi"/>
          <w:noProof/>
          <w:kern w:val="2"/>
          <w:lang w:eastAsia="et-EE"/>
          <w14:ligatures w14:val="standardContextual"/>
        </w:rPr>
      </w:pPr>
      <w:hyperlink w:anchor="_Toc207624989" w:history="1">
        <w:r w:rsidR="009E7CB5" w:rsidRPr="00BA479A">
          <w:rPr>
            <w:rStyle w:val="Hperlink"/>
            <w:b/>
            <w:noProof/>
          </w:rPr>
          <w:t>5.2</w:t>
        </w:r>
        <w:r w:rsidR="009E7CB5">
          <w:rPr>
            <w:rFonts w:asciiTheme="minorHAnsi" w:eastAsiaTheme="minorEastAsia" w:hAnsiTheme="minorHAnsi" w:cstheme="minorBidi"/>
            <w:noProof/>
            <w:kern w:val="2"/>
            <w:lang w:eastAsia="et-EE"/>
            <w14:ligatures w14:val="standardContextual"/>
          </w:rPr>
          <w:tab/>
        </w:r>
        <w:r w:rsidR="009E7CB5" w:rsidRPr="00BA479A">
          <w:rPr>
            <w:rStyle w:val="Hperlink"/>
            <w:b/>
            <w:noProof/>
          </w:rPr>
          <w:t>Roopa sügavuse arvutamise põhimõtted</w:t>
        </w:r>
        <w:r w:rsidR="009E7CB5">
          <w:rPr>
            <w:noProof/>
            <w:webHidden/>
          </w:rPr>
          <w:tab/>
        </w:r>
        <w:r w:rsidR="009E7CB5">
          <w:rPr>
            <w:noProof/>
            <w:webHidden/>
          </w:rPr>
          <w:fldChar w:fldCharType="begin"/>
        </w:r>
        <w:r w:rsidR="009E7CB5">
          <w:rPr>
            <w:noProof/>
            <w:webHidden/>
          </w:rPr>
          <w:instrText xml:space="preserve"> PAGEREF _Toc207624989 \h </w:instrText>
        </w:r>
        <w:r w:rsidR="009E7CB5">
          <w:rPr>
            <w:noProof/>
            <w:webHidden/>
          </w:rPr>
        </w:r>
        <w:r w:rsidR="009E7CB5">
          <w:rPr>
            <w:noProof/>
            <w:webHidden/>
          </w:rPr>
          <w:fldChar w:fldCharType="separate"/>
        </w:r>
        <w:r w:rsidR="009E7CB5">
          <w:rPr>
            <w:noProof/>
            <w:webHidden/>
          </w:rPr>
          <w:t>8</w:t>
        </w:r>
        <w:r w:rsidR="009E7CB5">
          <w:rPr>
            <w:noProof/>
            <w:webHidden/>
          </w:rPr>
          <w:fldChar w:fldCharType="end"/>
        </w:r>
      </w:hyperlink>
    </w:p>
    <w:p w14:paraId="2669B2C7" w14:textId="7066F571" w:rsidR="009E7CB5" w:rsidRDefault="00741ACB" w:rsidP="009E7CB5">
      <w:pPr>
        <w:pStyle w:val="SK2"/>
        <w:ind w:left="709" w:hanging="709"/>
        <w:rPr>
          <w:rFonts w:asciiTheme="minorHAnsi" w:eastAsiaTheme="minorEastAsia" w:hAnsiTheme="minorHAnsi" w:cstheme="minorBidi"/>
          <w:noProof/>
          <w:kern w:val="2"/>
          <w:lang w:eastAsia="et-EE"/>
          <w14:ligatures w14:val="standardContextual"/>
        </w:rPr>
      </w:pPr>
      <w:hyperlink w:anchor="_Toc207624990" w:history="1">
        <w:r w:rsidR="009E7CB5" w:rsidRPr="00BA479A">
          <w:rPr>
            <w:rStyle w:val="Hperlink"/>
            <w:b/>
            <w:noProof/>
          </w:rPr>
          <w:t>5.3</w:t>
        </w:r>
        <w:r w:rsidR="009E7CB5">
          <w:rPr>
            <w:rFonts w:asciiTheme="minorHAnsi" w:eastAsiaTheme="minorEastAsia" w:hAnsiTheme="minorHAnsi" w:cstheme="minorBidi"/>
            <w:noProof/>
            <w:kern w:val="2"/>
            <w:lang w:eastAsia="et-EE"/>
            <w14:ligatures w14:val="standardContextual"/>
          </w:rPr>
          <w:tab/>
        </w:r>
        <w:r w:rsidR="009E7CB5" w:rsidRPr="00BA479A">
          <w:rPr>
            <w:rStyle w:val="Hperlink"/>
            <w:b/>
            <w:noProof/>
          </w:rPr>
          <w:t>Põikkalde arvutamise põhimõtted</w:t>
        </w:r>
        <w:r w:rsidR="009E7CB5">
          <w:rPr>
            <w:noProof/>
            <w:webHidden/>
          </w:rPr>
          <w:tab/>
        </w:r>
        <w:r w:rsidR="009E7CB5">
          <w:rPr>
            <w:noProof/>
            <w:webHidden/>
          </w:rPr>
          <w:fldChar w:fldCharType="begin"/>
        </w:r>
        <w:r w:rsidR="009E7CB5">
          <w:rPr>
            <w:noProof/>
            <w:webHidden/>
          </w:rPr>
          <w:instrText xml:space="preserve"> PAGEREF _Toc207624990 \h </w:instrText>
        </w:r>
        <w:r w:rsidR="009E7CB5">
          <w:rPr>
            <w:noProof/>
            <w:webHidden/>
          </w:rPr>
        </w:r>
        <w:r w:rsidR="009E7CB5">
          <w:rPr>
            <w:noProof/>
            <w:webHidden/>
          </w:rPr>
          <w:fldChar w:fldCharType="separate"/>
        </w:r>
        <w:r w:rsidR="009E7CB5">
          <w:rPr>
            <w:noProof/>
            <w:webHidden/>
          </w:rPr>
          <w:t>10</w:t>
        </w:r>
        <w:r w:rsidR="009E7CB5">
          <w:rPr>
            <w:noProof/>
            <w:webHidden/>
          </w:rPr>
          <w:fldChar w:fldCharType="end"/>
        </w:r>
      </w:hyperlink>
    </w:p>
    <w:p w14:paraId="3FFC3BC2" w14:textId="563EF89A" w:rsidR="009E7CB5" w:rsidRDefault="00741ACB" w:rsidP="009E7CB5">
      <w:pPr>
        <w:pStyle w:val="SK2"/>
        <w:ind w:left="709" w:hanging="709"/>
        <w:rPr>
          <w:rFonts w:asciiTheme="minorHAnsi" w:eastAsiaTheme="minorEastAsia" w:hAnsiTheme="minorHAnsi" w:cstheme="minorBidi"/>
          <w:noProof/>
          <w:kern w:val="2"/>
          <w:lang w:eastAsia="et-EE"/>
          <w14:ligatures w14:val="standardContextual"/>
        </w:rPr>
      </w:pPr>
      <w:hyperlink w:anchor="_Toc207624991" w:history="1">
        <w:r w:rsidR="009E7CB5" w:rsidRPr="00BA479A">
          <w:rPr>
            <w:rStyle w:val="Hperlink"/>
            <w:b/>
            <w:noProof/>
          </w:rPr>
          <w:t>5.4</w:t>
        </w:r>
        <w:r w:rsidR="009E7CB5">
          <w:rPr>
            <w:rFonts w:asciiTheme="minorHAnsi" w:eastAsiaTheme="minorEastAsia" w:hAnsiTheme="minorHAnsi" w:cstheme="minorBidi"/>
            <w:noProof/>
            <w:kern w:val="2"/>
            <w:lang w:eastAsia="et-EE"/>
            <w14:ligatures w14:val="standardContextual"/>
          </w:rPr>
          <w:tab/>
        </w:r>
        <w:r w:rsidR="009E7CB5" w:rsidRPr="00BA479A">
          <w:rPr>
            <w:rStyle w:val="Hperlink"/>
            <w:b/>
            <w:noProof/>
          </w:rPr>
          <w:t>Kurvilisuse arvutamise põhimõtted</w:t>
        </w:r>
        <w:r w:rsidR="009E7CB5">
          <w:rPr>
            <w:noProof/>
            <w:webHidden/>
          </w:rPr>
          <w:tab/>
        </w:r>
        <w:r w:rsidR="009E7CB5">
          <w:rPr>
            <w:noProof/>
            <w:webHidden/>
          </w:rPr>
          <w:fldChar w:fldCharType="begin"/>
        </w:r>
        <w:r w:rsidR="009E7CB5">
          <w:rPr>
            <w:noProof/>
            <w:webHidden/>
          </w:rPr>
          <w:instrText xml:space="preserve"> PAGEREF _Toc207624991 \h </w:instrText>
        </w:r>
        <w:r w:rsidR="009E7CB5">
          <w:rPr>
            <w:noProof/>
            <w:webHidden/>
          </w:rPr>
        </w:r>
        <w:r w:rsidR="009E7CB5">
          <w:rPr>
            <w:noProof/>
            <w:webHidden/>
          </w:rPr>
          <w:fldChar w:fldCharType="separate"/>
        </w:r>
        <w:r w:rsidR="009E7CB5">
          <w:rPr>
            <w:noProof/>
            <w:webHidden/>
          </w:rPr>
          <w:t>10</w:t>
        </w:r>
        <w:r w:rsidR="009E7CB5">
          <w:rPr>
            <w:noProof/>
            <w:webHidden/>
          </w:rPr>
          <w:fldChar w:fldCharType="end"/>
        </w:r>
      </w:hyperlink>
    </w:p>
    <w:p w14:paraId="4A8D558C" w14:textId="63BF85F2" w:rsidR="009E7CB5" w:rsidRDefault="00741ACB" w:rsidP="009E7CB5">
      <w:pPr>
        <w:pStyle w:val="SK2"/>
        <w:ind w:left="0" w:firstLine="0"/>
        <w:rPr>
          <w:rFonts w:asciiTheme="minorHAnsi" w:eastAsiaTheme="minorEastAsia" w:hAnsiTheme="minorHAnsi" w:cstheme="minorBidi"/>
          <w:noProof/>
          <w:kern w:val="2"/>
          <w:lang w:eastAsia="et-EE"/>
          <w14:ligatures w14:val="standardContextual"/>
        </w:rPr>
      </w:pPr>
      <w:hyperlink w:anchor="_Toc207624992" w:history="1">
        <w:r w:rsidR="009E7CB5" w:rsidRPr="00BA479A">
          <w:rPr>
            <w:rStyle w:val="Hperlink"/>
            <w:b/>
            <w:noProof/>
          </w:rPr>
          <w:t>Lisa 1 Teekatte roopa sügavuse ja põikkalde ning tee kurvilisuse tabel andmete esitamiseks ja impordiks teeregistrisse</w:t>
        </w:r>
        <w:r w:rsidR="009E7CB5">
          <w:rPr>
            <w:noProof/>
            <w:webHidden/>
          </w:rPr>
          <w:tab/>
        </w:r>
        <w:r w:rsidR="009E7CB5">
          <w:rPr>
            <w:noProof/>
            <w:webHidden/>
          </w:rPr>
          <w:fldChar w:fldCharType="begin"/>
        </w:r>
        <w:r w:rsidR="009E7CB5">
          <w:rPr>
            <w:noProof/>
            <w:webHidden/>
          </w:rPr>
          <w:instrText xml:space="preserve"> PAGEREF _Toc207624992 \h </w:instrText>
        </w:r>
        <w:r w:rsidR="009E7CB5">
          <w:rPr>
            <w:noProof/>
            <w:webHidden/>
          </w:rPr>
        </w:r>
        <w:r w:rsidR="009E7CB5">
          <w:rPr>
            <w:noProof/>
            <w:webHidden/>
          </w:rPr>
          <w:fldChar w:fldCharType="separate"/>
        </w:r>
        <w:r w:rsidR="009E7CB5">
          <w:rPr>
            <w:noProof/>
            <w:webHidden/>
          </w:rPr>
          <w:t>11</w:t>
        </w:r>
        <w:r w:rsidR="009E7CB5">
          <w:rPr>
            <w:noProof/>
            <w:webHidden/>
          </w:rPr>
          <w:fldChar w:fldCharType="end"/>
        </w:r>
      </w:hyperlink>
    </w:p>
    <w:p w14:paraId="2B17AE0F" w14:textId="489948A0" w:rsidR="009E7CB5" w:rsidRDefault="00741ACB" w:rsidP="009E7CB5">
      <w:pPr>
        <w:pStyle w:val="SK2"/>
        <w:ind w:left="0" w:firstLine="0"/>
        <w:rPr>
          <w:rFonts w:asciiTheme="minorHAnsi" w:eastAsiaTheme="minorEastAsia" w:hAnsiTheme="minorHAnsi" w:cstheme="minorBidi"/>
          <w:noProof/>
          <w:kern w:val="2"/>
          <w:lang w:eastAsia="et-EE"/>
          <w14:ligatures w14:val="standardContextual"/>
        </w:rPr>
      </w:pPr>
      <w:hyperlink w:anchor="_Toc207624993" w:history="1">
        <w:r w:rsidR="009E7CB5" w:rsidRPr="00BA479A">
          <w:rPr>
            <w:rStyle w:val="Hperlink"/>
            <w:b/>
            <w:noProof/>
          </w:rPr>
          <w:t>Lisa 2 Teekatte roopa sügavuse ja põikkalde ning tee kurvilisuse 5m lõikude keskmised andmed</w:t>
        </w:r>
        <w:r w:rsidR="009E7CB5">
          <w:rPr>
            <w:noProof/>
            <w:webHidden/>
          </w:rPr>
          <w:tab/>
        </w:r>
        <w:r w:rsidR="009E7CB5">
          <w:rPr>
            <w:noProof/>
            <w:webHidden/>
          </w:rPr>
          <w:fldChar w:fldCharType="begin"/>
        </w:r>
        <w:r w:rsidR="009E7CB5">
          <w:rPr>
            <w:noProof/>
            <w:webHidden/>
          </w:rPr>
          <w:instrText xml:space="preserve"> PAGEREF _Toc207624993 \h </w:instrText>
        </w:r>
        <w:r w:rsidR="009E7CB5">
          <w:rPr>
            <w:noProof/>
            <w:webHidden/>
          </w:rPr>
        </w:r>
        <w:r w:rsidR="009E7CB5">
          <w:rPr>
            <w:noProof/>
            <w:webHidden/>
          </w:rPr>
          <w:fldChar w:fldCharType="separate"/>
        </w:r>
        <w:r w:rsidR="009E7CB5">
          <w:rPr>
            <w:noProof/>
            <w:webHidden/>
          </w:rPr>
          <w:t>13</w:t>
        </w:r>
        <w:r w:rsidR="009E7CB5">
          <w:rPr>
            <w:noProof/>
            <w:webHidden/>
          </w:rPr>
          <w:fldChar w:fldCharType="end"/>
        </w:r>
      </w:hyperlink>
    </w:p>
    <w:p w14:paraId="6ACF1314" w14:textId="467D32E4" w:rsidR="0026798F" w:rsidRPr="00386AFF" w:rsidRDefault="0026798F" w:rsidP="00B87E3D">
      <w:pPr>
        <w:spacing w:before="120" w:after="120"/>
      </w:pPr>
      <w:r w:rsidRPr="00386AFF">
        <w:rPr>
          <w:b/>
          <w:bCs/>
        </w:rPr>
        <w:fldChar w:fldCharType="end"/>
      </w:r>
    </w:p>
    <w:p w14:paraId="251BD948" w14:textId="77777777" w:rsidR="0026798F" w:rsidRPr="00386AFF" w:rsidRDefault="0026798F" w:rsidP="0026798F"/>
    <w:p w14:paraId="386B721A" w14:textId="77777777" w:rsidR="0026798F" w:rsidRPr="00386AFF" w:rsidRDefault="0026798F" w:rsidP="0026798F"/>
    <w:p w14:paraId="0D052C36" w14:textId="77777777" w:rsidR="0026798F" w:rsidRPr="00386AFF" w:rsidRDefault="0026798F" w:rsidP="0026798F"/>
    <w:p w14:paraId="1A7DC226" w14:textId="77777777" w:rsidR="0026798F" w:rsidRPr="00386AFF" w:rsidRDefault="0026798F" w:rsidP="0026798F"/>
    <w:p w14:paraId="658DFDED" w14:textId="77777777" w:rsidR="0026798F" w:rsidRPr="00386AFF" w:rsidRDefault="0026798F" w:rsidP="0026798F"/>
    <w:p w14:paraId="135349F0" w14:textId="77777777" w:rsidR="0026798F" w:rsidRPr="00386AFF" w:rsidRDefault="0026798F" w:rsidP="0026798F"/>
    <w:p w14:paraId="7D4831AF" w14:textId="77777777" w:rsidR="00BD513E" w:rsidRPr="00386AFF" w:rsidRDefault="00BD513E" w:rsidP="0026798F"/>
    <w:p w14:paraId="55A6FAF0" w14:textId="77777777" w:rsidR="00BD513E" w:rsidRPr="00386AFF" w:rsidRDefault="00BD513E" w:rsidP="0026798F"/>
    <w:p w14:paraId="01F5A67A" w14:textId="77777777" w:rsidR="00BD513E" w:rsidRPr="00386AFF" w:rsidRDefault="00BD513E" w:rsidP="0026798F"/>
    <w:p w14:paraId="48004F44" w14:textId="77777777" w:rsidR="0026798F" w:rsidRPr="00386AFF" w:rsidRDefault="0026798F" w:rsidP="0026798F"/>
    <w:p w14:paraId="4EEDBF58" w14:textId="77777777" w:rsidR="0026798F" w:rsidRPr="00386AFF" w:rsidRDefault="0026798F" w:rsidP="0026798F"/>
    <w:p w14:paraId="4F2F63AF" w14:textId="77777777" w:rsidR="0026798F" w:rsidRPr="00386AFF" w:rsidRDefault="0026798F" w:rsidP="0026798F"/>
    <w:p w14:paraId="6810089D" w14:textId="020F9854" w:rsidR="005732E5" w:rsidRPr="00386AFF" w:rsidRDefault="005732E5" w:rsidP="00096311">
      <w:pPr>
        <w:pStyle w:val="Pealkiri1"/>
        <w:numPr>
          <w:ilvl w:val="0"/>
          <w:numId w:val="16"/>
        </w:numPr>
        <w:ind w:left="709" w:hanging="709"/>
        <w:rPr>
          <w:b/>
          <w:sz w:val="28"/>
          <w:szCs w:val="28"/>
          <w:lang w:val="et-EE"/>
        </w:rPr>
      </w:pPr>
      <w:bookmarkStart w:id="0" w:name="_Toc207624970"/>
      <w:r w:rsidRPr="00386AFF">
        <w:rPr>
          <w:b/>
          <w:sz w:val="28"/>
          <w:szCs w:val="28"/>
          <w:lang w:val="et-EE"/>
        </w:rPr>
        <w:t>Töö eesmärk</w:t>
      </w:r>
      <w:bookmarkEnd w:id="0"/>
    </w:p>
    <w:p w14:paraId="4A275948" w14:textId="77777777" w:rsidR="005732E5" w:rsidRPr="00386AFF" w:rsidRDefault="005732E5">
      <w:pPr>
        <w:pStyle w:val="Kehatekst32"/>
        <w:rPr>
          <w:b/>
          <w:sz w:val="24"/>
          <w:szCs w:val="24"/>
        </w:rPr>
      </w:pPr>
    </w:p>
    <w:p w14:paraId="291E9005" w14:textId="49166A74" w:rsidR="00557091" w:rsidRDefault="00605B58">
      <w:pPr>
        <w:pStyle w:val="Kehatekst32"/>
        <w:jc w:val="both"/>
        <w:rPr>
          <w:sz w:val="24"/>
          <w:szCs w:val="24"/>
        </w:rPr>
      </w:pPr>
      <w:r>
        <w:rPr>
          <w:sz w:val="24"/>
          <w:szCs w:val="24"/>
        </w:rPr>
        <w:t>Transpordi</w:t>
      </w:r>
      <w:r w:rsidR="005732E5" w:rsidRPr="00386AFF">
        <w:rPr>
          <w:sz w:val="24"/>
          <w:szCs w:val="24"/>
        </w:rPr>
        <w:t xml:space="preserve">ameti </w:t>
      </w:r>
      <w:r>
        <w:rPr>
          <w:sz w:val="24"/>
          <w:szCs w:val="24"/>
        </w:rPr>
        <w:t xml:space="preserve">üheks </w:t>
      </w:r>
      <w:r w:rsidR="005732E5" w:rsidRPr="00386AFF">
        <w:rPr>
          <w:sz w:val="24"/>
          <w:szCs w:val="24"/>
        </w:rPr>
        <w:t>eesmär</w:t>
      </w:r>
      <w:r>
        <w:rPr>
          <w:sz w:val="24"/>
          <w:szCs w:val="24"/>
        </w:rPr>
        <w:t>giks</w:t>
      </w:r>
      <w:r w:rsidR="005732E5" w:rsidRPr="00386AFF">
        <w:rPr>
          <w:sz w:val="24"/>
          <w:szCs w:val="24"/>
        </w:rPr>
        <w:t xml:space="preserve"> on </w:t>
      </w:r>
      <w:r>
        <w:rPr>
          <w:sz w:val="24"/>
          <w:szCs w:val="24"/>
        </w:rPr>
        <w:t xml:space="preserve">korraldada olemasoleva teedevõrgu </w:t>
      </w:r>
      <w:r w:rsidR="005732E5" w:rsidRPr="00386AFF">
        <w:rPr>
          <w:sz w:val="24"/>
          <w:szCs w:val="24"/>
        </w:rPr>
        <w:t>hoolda</w:t>
      </w:r>
      <w:r>
        <w:rPr>
          <w:sz w:val="24"/>
          <w:szCs w:val="24"/>
        </w:rPr>
        <w:t>mine</w:t>
      </w:r>
      <w:r w:rsidR="005732E5" w:rsidRPr="00386AFF">
        <w:rPr>
          <w:sz w:val="24"/>
          <w:szCs w:val="24"/>
        </w:rPr>
        <w:t xml:space="preserve"> ja remonti</w:t>
      </w:r>
      <w:r>
        <w:rPr>
          <w:sz w:val="24"/>
          <w:szCs w:val="24"/>
        </w:rPr>
        <w:t>mine</w:t>
      </w:r>
      <w:r w:rsidR="005732E5" w:rsidRPr="00386AFF">
        <w:rPr>
          <w:sz w:val="24"/>
          <w:szCs w:val="24"/>
        </w:rPr>
        <w:t xml:space="preserve"> </w:t>
      </w:r>
      <w:r>
        <w:rPr>
          <w:sz w:val="24"/>
          <w:szCs w:val="24"/>
        </w:rPr>
        <w:t>viisil</w:t>
      </w:r>
      <w:r w:rsidR="005732E5" w:rsidRPr="00386AFF">
        <w:rPr>
          <w:sz w:val="24"/>
          <w:szCs w:val="24"/>
        </w:rPr>
        <w:t xml:space="preserve">, et oleks tagatud pidev, efektiivne ja ohutu liiklemine ning optimaalne maanteede seisukord. </w:t>
      </w:r>
    </w:p>
    <w:p w14:paraId="7EF4BFE8" w14:textId="780469C1" w:rsidR="00605B58" w:rsidRDefault="005732E5">
      <w:pPr>
        <w:pStyle w:val="Kehatekst32"/>
        <w:jc w:val="both"/>
        <w:rPr>
          <w:sz w:val="24"/>
          <w:szCs w:val="24"/>
        </w:rPr>
      </w:pPr>
      <w:r w:rsidRPr="00386AFF">
        <w:rPr>
          <w:sz w:val="24"/>
          <w:szCs w:val="24"/>
        </w:rPr>
        <w:t xml:space="preserve">Parima tulemuse eelpool mainitud eesmärkide täitmiseks annab PMS-i </w:t>
      </w:r>
      <w:r w:rsidR="00094E16">
        <w:rPr>
          <w:sz w:val="24"/>
          <w:szCs w:val="24"/>
        </w:rPr>
        <w:t xml:space="preserve">ehk </w:t>
      </w:r>
      <w:r w:rsidRPr="00386AFF">
        <w:rPr>
          <w:sz w:val="24"/>
          <w:szCs w:val="24"/>
        </w:rPr>
        <w:t>teekatete remondi- ja korrashoiu planeerimise ning optimeerimise süsteemi süstemaatiline kasutamine.</w:t>
      </w:r>
    </w:p>
    <w:p w14:paraId="3C696BB9" w14:textId="5F626299" w:rsidR="00557091" w:rsidRDefault="005732E5">
      <w:pPr>
        <w:pStyle w:val="Kehatekst32"/>
        <w:jc w:val="both"/>
        <w:rPr>
          <w:sz w:val="24"/>
          <w:szCs w:val="24"/>
        </w:rPr>
      </w:pPr>
      <w:r w:rsidRPr="00386AFF">
        <w:rPr>
          <w:sz w:val="24"/>
          <w:szCs w:val="24"/>
        </w:rPr>
        <w:t>PMS süsteemi kasutamiseks ning analüüside tegemiseks on vajalik erinevate lähteandmete olemasolu</w:t>
      </w:r>
      <w:r w:rsidR="00605B58">
        <w:rPr>
          <w:sz w:val="24"/>
          <w:szCs w:val="24"/>
        </w:rPr>
        <w:t>.</w:t>
      </w:r>
      <w:r w:rsidRPr="00386AFF">
        <w:rPr>
          <w:sz w:val="24"/>
          <w:szCs w:val="24"/>
        </w:rPr>
        <w:t xml:space="preserve"> </w:t>
      </w:r>
      <w:r w:rsidR="00605B58">
        <w:rPr>
          <w:sz w:val="24"/>
          <w:szCs w:val="24"/>
        </w:rPr>
        <w:t>T</w:t>
      </w:r>
      <w:r w:rsidRPr="00386AFF">
        <w:rPr>
          <w:sz w:val="24"/>
          <w:szCs w:val="24"/>
        </w:rPr>
        <w:t xml:space="preserve">eekatte seisukorda iseloomustavad andmed moodustavad aluse selle töö edukaks teostamiseks. </w:t>
      </w:r>
    </w:p>
    <w:p w14:paraId="145C9F50" w14:textId="56F6C37F" w:rsidR="00557091" w:rsidRDefault="00557091">
      <w:pPr>
        <w:pStyle w:val="Kehatekst32"/>
        <w:jc w:val="both"/>
        <w:rPr>
          <w:sz w:val="24"/>
          <w:szCs w:val="24"/>
        </w:rPr>
      </w:pPr>
      <w:r w:rsidRPr="00386AFF">
        <w:rPr>
          <w:sz w:val="24"/>
          <w:szCs w:val="24"/>
        </w:rPr>
        <w:t>Riigiteede katete seisukorra muutumise jälgimiseks ning selle analüüsimiseks on vaja teostada regulaarselt teekatte seisukorda iseloomustavate andmete mõõtmist.</w:t>
      </w:r>
    </w:p>
    <w:p w14:paraId="435A378E" w14:textId="35B4D6A0" w:rsidR="00557091" w:rsidRPr="00386AFF" w:rsidRDefault="00557091" w:rsidP="00557091">
      <w:pPr>
        <w:pStyle w:val="Kehatekst32"/>
        <w:jc w:val="both"/>
        <w:rPr>
          <w:sz w:val="24"/>
          <w:szCs w:val="24"/>
        </w:rPr>
      </w:pPr>
      <w:r>
        <w:rPr>
          <w:sz w:val="24"/>
          <w:szCs w:val="24"/>
        </w:rPr>
        <w:t>Kattega riigiteede seisukorra m</w:t>
      </w:r>
      <w:r w:rsidRPr="00386AFF">
        <w:rPr>
          <w:sz w:val="24"/>
          <w:szCs w:val="24"/>
        </w:rPr>
        <w:t>õõtmi</w:t>
      </w:r>
      <w:r>
        <w:rPr>
          <w:sz w:val="24"/>
          <w:szCs w:val="24"/>
        </w:rPr>
        <w:t>s</w:t>
      </w:r>
      <w:r w:rsidRPr="00386AFF">
        <w:rPr>
          <w:sz w:val="24"/>
          <w:szCs w:val="24"/>
        </w:rPr>
        <w:t>e</w:t>
      </w:r>
      <w:r>
        <w:rPr>
          <w:sz w:val="24"/>
          <w:szCs w:val="24"/>
        </w:rPr>
        <w:t>d</w:t>
      </w:r>
      <w:r w:rsidRPr="00386AFF">
        <w:rPr>
          <w:sz w:val="24"/>
          <w:szCs w:val="24"/>
        </w:rPr>
        <w:t xml:space="preserve"> hõlma</w:t>
      </w:r>
      <w:r>
        <w:rPr>
          <w:sz w:val="24"/>
          <w:szCs w:val="24"/>
        </w:rPr>
        <w:t>vad</w:t>
      </w:r>
      <w:r w:rsidRPr="00386AFF">
        <w:rPr>
          <w:sz w:val="24"/>
          <w:szCs w:val="24"/>
        </w:rPr>
        <w:t xml:space="preserve"> teekonstruktsiooni kandevõime, teekatte tasasuse ja tekstuuri ning roopa sügavuse</w:t>
      </w:r>
      <w:r w:rsidR="00094E16">
        <w:rPr>
          <w:sz w:val="24"/>
          <w:szCs w:val="24"/>
        </w:rPr>
        <w:t>, tee kurvilisuse ja teekatte põikkalde</w:t>
      </w:r>
      <w:r w:rsidRPr="00386AFF">
        <w:rPr>
          <w:sz w:val="24"/>
          <w:szCs w:val="24"/>
        </w:rPr>
        <w:t xml:space="preserve"> mõõtmiste teostamist ja teekatte defektide inventeerimist kogu kattega riigimaanteede võrgul (~1</w:t>
      </w:r>
      <w:r w:rsidR="001810AF">
        <w:rPr>
          <w:sz w:val="24"/>
          <w:szCs w:val="24"/>
        </w:rPr>
        <w:t>2</w:t>
      </w:r>
      <w:r w:rsidRPr="00386AFF">
        <w:rPr>
          <w:sz w:val="24"/>
          <w:szCs w:val="24"/>
        </w:rPr>
        <w:t xml:space="preserve"> </w:t>
      </w:r>
      <w:r w:rsidR="001810AF">
        <w:rPr>
          <w:sz w:val="24"/>
          <w:szCs w:val="24"/>
        </w:rPr>
        <w:t>9</w:t>
      </w:r>
      <w:r w:rsidRPr="00386AFF">
        <w:rPr>
          <w:sz w:val="24"/>
          <w:szCs w:val="24"/>
        </w:rPr>
        <w:t>00 km).</w:t>
      </w:r>
    </w:p>
    <w:p w14:paraId="62990EB9" w14:textId="31F794AE" w:rsidR="005732E5" w:rsidRPr="00386AFF" w:rsidRDefault="00094E16">
      <w:pPr>
        <w:pStyle w:val="Kehatekst32"/>
        <w:jc w:val="both"/>
        <w:rPr>
          <w:sz w:val="24"/>
          <w:szCs w:val="24"/>
        </w:rPr>
      </w:pPr>
      <w:r>
        <w:rPr>
          <w:sz w:val="24"/>
          <w:szCs w:val="24"/>
        </w:rPr>
        <w:t>Käesolev</w:t>
      </w:r>
      <w:r w:rsidR="005732E5" w:rsidRPr="00386AFF">
        <w:rPr>
          <w:sz w:val="24"/>
          <w:szCs w:val="24"/>
        </w:rPr>
        <w:t xml:space="preserve"> töö on ette nähtud PMS süsteemi kasutamiseks ning ka teiste analüüside tegemiseks vajalike teekatte seisukorda iseloomustavate </w:t>
      </w:r>
      <w:r w:rsidR="00597EEA" w:rsidRPr="00386AFF">
        <w:rPr>
          <w:sz w:val="24"/>
          <w:szCs w:val="24"/>
        </w:rPr>
        <w:t>roopa sügavuse</w:t>
      </w:r>
      <w:r w:rsidR="003F1A09">
        <w:rPr>
          <w:sz w:val="24"/>
          <w:szCs w:val="24"/>
        </w:rPr>
        <w:t xml:space="preserve"> ja põikkalde</w:t>
      </w:r>
      <w:r w:rsidR="00320B06">
        <w:rPr>
          <w:sz w:val="24"/>
          <w:szCs w:val="24"/>
        </w:rPr>
        <w:t xml:space="preserve"> </w:t>
      </w:r>
      <w:r w:rsidR="003F1A09">
        <w:rPr>
          <w:sz w:val="24"/>
          <w:szCs w:val="24"/>
        </w:rPr>
        <w:t>ning</w:t>
      </w:r>
      <w:r w:rsidR="00557091">
        <w:rPr>
          <w:sz w:val="24"/>
          <w:szCs w:val="24"/>
        </w:rPr>
        <w:t xml:space="preserve"> tee kurvilisuse </w:t>
      </w:r>
      <w:r w:rsidR="005732E5" w:rsidRPr="00386AFF">
        <w:rPr>
          <w:sz w:val="24"/>
          <w:szCs w:val="24"/>
        </w:rPr>
        <w:t>andmete mõõtmiseks, tulemuste töötlemiseks ja väljastamiseks Teeregistri andmemudeli kujul.</w:t>
      </w:r>
    </w:p>
    <w:p w14:paraId="24D6BACE" w14:textId="77777777" w:rsidR="005732E5" w:rsidRPr="00386AFF" w:rsidRDefault="005732E5">
      <w:pPr>
        <w:pStyle w:val="Kehatekst32"/>
        <w:rPr>
          <w:sz w:val="24"/>
          <w:szCs w:val="24"/>
        </w:rPr>
      </w:pPr>
    </w:p>
    <w:p w14:paraId="5CC94461" w14:textId="77777777" w:rsidR="005732E5" w:rsidRPr="00386AFF" w:rsidRDefault="005732E5" w:rsidP="00096311">
      <w:pPr>
        <w:pStyle w:val="Pealkiri1"/>
        <w:numPr>
          <w:ilvl w:val="0"/>
          <w:numId w:val="16"/>
        </w:numPr>
        <w:ind w:left="709" w:hanging="709"/>
        <w:rPr>
          <w:b/>
          <w:sz w:val="28"/>
          <w:szCs w:val="28"/>
          <w:lang w:val="et-EE"/>
        </w:rPr>
      </w:pPr>
      <w:bookmarkStart w:id="1" w:name="_Toc207624971"/>
      <w:r w:rsidRPr="00386AFF">
        <w:rPr>
          <w:b/>
          <w:sz w:val="28"/>
          <w:szCs w:val="28"/>
          <w:lang w:val="et-EE"/>
        </w:rPr>
        <w:t>Töö läbiviimine, tulemuste esitamine ja tähtajad</w:t>
      </w:r>
      <w:bookmarkEnd w:id="1"/>
    </w:p>
    <w:p w14:paraId="30512B62" w14:textId="77777777" w:rsidR="005732E5" w:rsidRPr="00386AFF" w:rsidRDefault="005732E5">
      <w:pPr>
        <w:pStyle w:val="Kehatekst32"/>
        <w:rPr>
          <w:b/>
          <w:sz w:val="24"/>
          <w:szCs w:val="24"/>
        </w:rPr>
      </w:pPr>
    </w:p>
    <w:p w14:paraId="34FA28E4" w14:textId="77777777" w:rsidR="005732E5" w:rsidRPr="00386AFF" w:rsidRDefault="005732E5" w:rsidP="00096311">
      <w:pPr>
        <w:pStyle w:val="Pealkiri2"/>
        <w:numPr>
          <w:ilvl w:val="0"/>
          <w:numId w:val="21"/>
        </w:numPr>
        <w:ind w:left="697" w:hanging="697"/>
        <w:jc w:val="left"/>
        <w:rPr>
          <w:b/>
          <w:lang w:val="et-EE"/>
        </w:rPr>
      </w:pPr>
      <w:bookmarkStart w:id="2" w:name="_Toc207624972"/>
      <w:r w:rsidRPr="00386AFF">
        <w:rPr>
          <w:b/>
          <w:lang w:val="et-EE"/>
        </w:rPr>
        <w:t>Teekatte seisukorra andmete mõõtmised</w:t>
      </w:r>
      <w:bookmarkEnd w:id="2"/>
    </w:p>
    <w:p w14:paraId="7BFF87F1" w14:textId="77777777" w:rsidR="00141D46" w:rsidRPr="00386AFF" w:rsidRDefault="00141D46" w:rsidP="00141D46"/>
    <w:p w14:paraId="03952F1A" w14:textId="2852A166" w:rsidR="009B169D" w:rsidRPr="00C85139" w:rsidRDefault="006332E0">
      <w:pPr>
        <w:pStyle w:val="Kehatekst32"/>
        <w:jc w:val="both"/>
        <w:rPr>
          <w:b/>
          <w:bCs/>
          <w:sz w:val="24"/>
          <w:szCs w:val="24"/>
        </w:rPr>
      </w:pPr>
      <w:r w:rsidRPr="00C85139">
        <w:rPr>
          <w:b/>
          <w:bCs/>
          <w:sz w:val="24"/>
          <w:szCs w:val="24"/>
        </w:rPr>
        <w:t xml:space="preserve">Käesolev leping hõlmab </w:t>
      </w:r>
      <w:r w:rsidR="003F1A09">
        <w:rPr>
          <w:b/>
          <w:bCs/>
          <w:sz w:val="24"/>
          <w:szCs w:val="24"/>
        </w:rPr>
        <w:t xml:space="preserve">teekatte </w:t>
      </w:r>
      <w:r w:rsidRPr="00C85139">
        <w:rPr>
          <w:b/>
          <w:bCs/>
          <w:sz w:val="24"/>
          <w:szCs w:val="24"/>
        </w:rPr>
        <w:t>roopa sügavuse</w:t>
      </w:r>
      <w:r w:rsidR="003F1A09">
        <w:rPr>
          <w:b/>
          <w:bCs/>
          <w:sz w:val="24"/>
          <w:szCs w:val="24"/>
        </w:rPr>
        <w:t xml:space="preserve"> ja põikkalde ning</w:t>
      </w:r>
      <w:r w:rsidR="00C02468" w:rsidRPr="00C85139">
        <w:rPr>
          <w:b/>
          <w:bCs/>
          <w:sz w:val="24"/>
          <w:szCs w:val="24"/>
        </w:rPr>
        <w:t xml:space="preserve"> tee kurvilisuse </w:t>
      </w:r>
      <w:r w:rsidRPr="00C85139">
        <w:rPr>
          <w:b/>
          <w:bCs/>
          <w:sz w:val="24"/>
          <w:szCs w:val="24"/>
        </w:rPr>
        <w:t>mõõtmise kirjeldust.</w:t>
      </w:r>
    </w:p>
    <w:p w14:paraId="0D3CB60A" w14:textId="67E6803E" w:rsidR="00C37ED8" w:rsidRPr="00386AFF" w:rsidRDefault="00BA58E8">
      <w:pPr>
        <w:pStyle w:val="Kehatekst32"/>
        <w:jc w:val="both"/>
        <w:rPr>
          <w:sz w:val="24"/>
          <w:szCs w:val="24"/>
        </w:rPr>
      </w:pPr>
      <w:r w:rsidRPr="00386AFF">
        <w:rPr>
          <w:sz w:val="24"/>
          <w:szCs w:val="24"/>
        </w:rPr>
        <w:t>M</w:t>
      </w:r>
      <w:r w:rsidR="006332E0" w:rsidRPr="00386AFF">
        <w:rPr>
          <w:sz w:val="24"/>
          <w:szCs w:val="24"/>
        </w:rPr>
        <w:t xml:space="preserve">õõtmisandmete </w:t>
      </w:r>
      <w:r w:rsidR="003255B4">
        <w:rPr>
          <w:sz w:val="24"/>
          <w:szCs w:val="24"/>
        </w:rPr>
        <w:t>t</w:t>
      </w:r>
      <w:r w:rsidR="006332E0" w:rsidRPr="00386AFF">
        <w:rPr>
          <w:sz w:val="24"/>
          <w:szCs w:val="24"/>
        </w:rPr>
        <w:t>ellijale esitamise vorm on toodud lisas 1</w:t>
      </w:r>
      <w:r w:rsidR="005732E5" w:rsidRPr="00386AFF">
        <w:rPr>
          <w:szCs w:val="24"/>
        </w:rPr>
        <w:t xml:space="preserve"> </w:t>
      </w:r>
      <w:r w:rsidR="005732E5" w:rsidRPr="00386AFF">
        <w:rPr>
          <w:sz w:val="24"/>
          <w:szCs w:val="24"/>
        </w:rPr>
        <w:t>ning 20</w:t>
      </w:r>
      <w:r w:rsidR="00B03879" w:rsidRPr="00386AFF">
        <w:rPr>
          <w:sz w:val="24"/>
          <w:szCs w:val="24"/>
        </w:rPr>
        <w:t>2</w:t>
      </w:r>
      <w:r w:rsidR="00BE7418">
        <w:rPr>
          <w:sz w:val="24"/>
          <w:szCs w:val="24"/>
        </w:rPr>
        <w:t>6</w:t>
      </w:r>
      <w:r w:rsidR="005732E5" w:rsidRPr="00386AFF">
        <w:rPr>
          <w:sz w:val="24"/>
          <w:szCs w:val="24"/>
        </w:rPr>
        <w:t>. aasta mõõtm</w:t>
      </w:r>
      <w:r w:rsidR="006332E0" w:rsidRPr="00386AFF">
        <w:rPr>
          <w:sz w:val="24"/>
          <w:szCs w:val="24"/>
        </w:rPr>
        <w:t xml:space="preserve">iste esialgsed aadressid on toodud </w:t>
      </w:r>
      <w:r w:rsidR="00341ABF" w:rsidRPr="00386AFF">
        <w:rPr>
          <w:sz w:val="24"/>
          <w:szCs w:val="24"/>
        </w:rPr>
        <w:t xml:space="preserve">hankelepingu </w:t>
      </w:r>
      <w:r w:rsidR="006332E0" w:rsidRPr="00386AFF">
        <w:rPr>
          <w:sz w:val="24"/>
          <w:szCs w:val="24"/>
        </w:rPr>
        <w:t xml:space="preserve">lisas </w:t>
      </w:r>
      <w:r w:rsidR="00341ABF" w:rsidRPr="00386AFF">
        <w:rPr>
          <w:sz w:val="24"/>
          <w:szCs w:val="24"/>
        </w:rPr>
        <w:t>4</w:t>
      </w:r>
      <w:r w:rsidR="005732E5" w:rsidRPr="00386AFF">
        <w:rPr>
          <w:sz w:val="24"/>
          <w:szCs w:val="24"/>
        </w:rPr>
        <w:t xml:space="preserve">. </w:t>
      </w:r>
    </w:p>
    <w:p w14:paraId="32E6B343" w14:textId="6DC35A80" w:rsidR="00D476E2" w:rsidRPr="00386AFF" w:rsidRDefault="002F0A3E" w:rsidP="002F0A3E">
      <w:pPr>
        <w:pStyle w:val="Kehatekst32"/>
        <w:jc w:val="both"/>
        <w:rPr>
          <w:sz w:val="24"/>
          <w:szCs w:val="24"/>
        </w:rPr>
      </w:pPr>
      <w:bookmarkStart w:id="3" w:name="_Hlk16839522"/>
      <w:r w:rsidRPr="00386AFF">
        <w:rPr>
          <w:sz w:val="24"/>
          <w:szCs w:val="24"/>
        </w:rPr>
        <w:t>Lõplik 20</w:t>
      </w:r>
      <w:r w:rsidR="00714EDB" w:rsidRPr="00386AFF">
        <w:rPr>
          <w:sz w:val="24"/>
          <w:szCs w:val="24"/>
        </w:rPr>
        <w:t>2</w:t>
      </w:r>
      <w:r w:rsidR="00BE7418">
        <w:rPr>
          <w:sz w:val="24"/>
          <w:szCs w:val="24"/>
        </w:rPr>
        <w:t>6</w:t>
      </w:r>
      <w:r w:rsidR="00043F2D" w:rsidRPr="00386AFF">
        <w:rPr>
          <w:sz w:val="24"/>
          <w:szCs w:val="24"/>
        </w:rPr>
        <w:t xml:space="preserve">. </w:t>
      </w:r>
      <w:r w:rsidRPr="00386AFF">
        <w:rPr>
          <w:sz w:val="24"/>
          <w:szCs w:val="24"/>
        </w:rPr>
        <w:t>a mõõtmiste aadressi</w:t>
      </w:r>
      <w:r w:rsidR="00320B06">
        <w:rPr>
          <w:sz w:val="24"/>
          <w:szCs w:val="24"/>
        </w:rPr>
        <w:t>d</w:t>
      </w:r>
      <w:r w:rsidR="00D476E2">
        <w:rPr>
          <w:sz w:val="24"/>
          <w:szCs w:val="24"/>
        </w:rPr>
        <w:t>e</w:t>
      </w:r>
      <w:r w:rsidRPr="00386AFF">
        <w:rPr>
          <w:sz w:val="24"/>
          <w:szCs w:val="24"/>
        </w:rPr>
        <w:t xml:space="preserve"> nimekiri täps</w:t>
      </w:r>
      <w:r w:rsidR="006F214E" w:rsidRPr="00386AFF">
        <w:rPr>
          <w:sz w:val="24"/>
          <w:szCs w:val="24"/>
        </w:rPr>
        <w:t>ustatakse 20</w:t>
      </w:r>
      <w:r w:rsidR="00714EDB" w:rsidRPr="00386AFF">
        <w:rPr>
          <w:sz w:val="24"/>
          <w:szCs w:val="24"/>
        </w:rPr>
        <w:t>2</w:t>
      </w:r>
      <w:r w:rsidR="00BE7418">
        <w:rPr>
          <w:sz w:val="24"/>
          <w:szCs w:val="24"/>
        </w:rPr>
        <w:t>6</w:t>
      </w:r>
      <w:r w:rsidR="00043F2D" w:rsidRPr="00386AFF">
        <w:rPr>
          <w:sz w:val="24"/>
          <w:szCs w:val="24"/>
        </w:rPr>
        <w:t xml:space="preserve">. </w:t>
      </w:r>
      <w:r w:rsidRPr="00386AFF">
        <w:rPr>
          <w:sz w:val="24"/>
          <w:szCs w:val="24"/>
        </w:rPr>
        <w:t xml:space="preserve">a alguses hiljemalt </w:t>
      </w:r>
      <w:r w:rsidR="00D476E2" w:rsidRPr="00D87611">
        <w:rPr>
          <w:b/>
          <w:bCs/>
          <w:sz w:val="24"/>
          <w:szCs w:val="24"/>
        </w:rPr>
        <w:t>15</w:t>
      </w:r>
      <w:r w:rsidRPr="00D87611">
        <w:rPr>
          <w:b/>
          <w:bCs/>
          <w:sz w:val="24"/>
          <w:szCs w:val="24"/>
        </w:rPr>
        <w:t>.</w:t>
      </w:r>
      <w:r w:rsidR="00043F2D" w:rsidRPr="00D87611">
        <w:rPr>
          <w:b/>
          <w:bCs/>
          <w:sz w:val="24"/>
          <w:szCs w:val="24"/>
        </w:rPr>
        <w:t xml:space="preserve"> </w:t>
      </w:r>
      <w:r w:rsidR="00D476E2" w:rsidRPr="00D87611">
        <w:rPr>
          <w:b/>
          <w:bCs/>
          <w:sz w:val="24"/>
          <w:szCs w:val="24"/>
        </w:rPr>
        <w:t>märtsiks</w:t>
      </w:r>
      <w:r w:rsidR="00D476E2">
        <w:rPr>
          <w:sz w:val="24"/>
          <w:szCs w:val="24"/>
        </w:rPr>
        <w:t xml:space="preserve"> </w:t>
      </w:r>
      <w:r w:rsidRPr="00386AFF">
        <w:rPr>
          <w:sz w:val="24"/>
          <w:szCs w:val="24"/>
        </w:rPr>
        <w:t>peale 20</w:t>
      </w:r>
      <w:r w:rsidR="00714EDB" w:rsidRPr="00386AFF">
        <w:rPr>
          <w:sz w:val="24"/>
          <w:szCs w:val="24"/>
        </w:rPr>
        <w:t>2</w:t>
      </w:r>
      <w:r w:rsidR="00BE7418">
        <w:rPr>
          <w:sz w:val="24"/>
          <w:szCs w:val="24"/>
        </w:rPr>
        <w:t>6</w:t>
      </w:r>
      <w:r w:rsidR="00043F2D" w:rsidRPr="00386AFF">
        <w:rPr>
          <w:sz w:val="24"/>
          <w:szCs w:val="24"/>
        </w:rPr>
        <w:t xml:space="preserve">. </w:t>
      </w:r>
      <w:r w:rsidRPr="00386AFF">
        <w:rPr>
          <w:sz w:val="24"/>
          <w:szCs w:val="24"/>
        </w:rPr>
        <w:t>a eelarve objektide nimekirja kinnitamist</w:t>
      </w:r>
      <w:r w:rsidR="00714EDB" w:rsidRPr="00386AFF">
        <w:rPr>
          <w:sz w:val="24"/>
          <w:szCs w:val="24"/>
        </w:rPr>
        <w:t xml:space="preserve"> ning 20</w:t>
      </w:r>
      <w:r w:rsidR="00152FD3">
        <w:rPr>
          <w:sz w:val="24"/>
          <w:szCs w:val="24"/>
        </w:rPr>
        <w:t>2</w:t>
      </w:r>
      <w:r w:rsidR="00BE7418">
        <w:rPr>
          <w:sz w:val="24"/>
          <w:szCs w:val="24"/>
        </w:rPr>
        <w:t>5</w:t>
      </w:r>
      <w:r w:rsidR="00043F2D" w:rsidRPr="00386AFF">
        <w:rPr>
          <w:sz w:val="24"/>
          <w:szCs w:val="24"/>
        </w:rPr>
        <w:t xml:space="preserve">. </w:t>
      </w:r>
      <w:r w:rsidR="00714EDB" w:rsidRPr="00386AFF">
        <w:rPr>
          <w:sz w:val="24"/>
          <w:szCs w:val="24"/>
        </w:rPr>
        <w:t xml:space="preserve">a toimunud teede </w:t>
      </w:r>
      <w:r w:rsidR="00BC17AC" w:rsidRPr="00386AFF">
        <w:rPr>
          <w:sz w:val="24"/>
          <w:szCs w:val="24"/>
        </w:rPr>
        <w:t>an</w:t>
      </w:r>
      <w:r w:rsidR="00714EDB" w:rsidRPr="00386AFF">
        <w:rPr>
          <w:sz w:val="24"/>
          <w:szCs w:val="24"/>
        </w:rPr>
        <w:t>dmete muudatuste sisseviimist teeregistrisse</w:t>
      </w:r>
      <w:r w:rsidRPr="00386AFF">
        <w:rPr>
          <w:sz w:val="24"/>
          <w:szCs w:val="24"/>
        </w:rPr>
        <w:t>.</w:t>
      </w:r>
      <w:r w:rsidR="00D476E2">
        <w:rPr>
          <w:sz w:val="24"/>
          <w:szCs w:val="24"/>
        </w:rPr>
        <w:t xml:space="preserve"> </w:t>
      </w:r>
    </w:p>
    <w:bookmarkEnd w:id="3"/>
    <w:p w14:paraId="7F6F4294" w14:textId="2F0FAAC3" w:rsidR="005732E5" w:rsidRDefault="00D476E2" w:rsidP="00D476E2">
      <w:pPr>
        <w:pStyle w:val="Kehatekst32"/>
        <w:jc w:val="both"/>
        <w:rPr>
          <w:sz w:val="24"/>
          <w:szCs w:val="24"/>
        </w:rPr>
      </w:pPr>
      <w:r w:rsidRPr="00D476E2">
        <w:rPr>
          <w:bCs/>
          <w:sz w:val="24"/>
          <w:szCs w:val="24"/>
        </w:rPr>
        <w:t>2027. a ja 2028 a. mõõtmiste aadressi</w:t>
      </w:r>
      <w:r w:rsidR="00320B06">
        <w:rPr>
          <w:bCs/>
          <w:sz w:val="24"/>
          <w:szCs w:val="24"/>
        </w:rPr>
        <w:t>d</w:t>
      </w:r>
      <w:r w:rsidRPr="00D476E2">
        <w:rPr>
          <w:bCs/>
          <w:sz w:val="24"/>
          <w:szCs w:val="24"/>
        </w:rPr>
        <w:t>e nimekirjad</w:t>
      </w:r>
      <w:r>
        <w:rPr>
          <w:bCs/>
          <w:sz w:val="24"/>
          <w:szCs w:val="24"/>
        </w:rPr>
        <w:t xml:space="preserve"> koostatakse vastavalt 2027. a ja 2028. a alguses hiljemalt </w:t>
      </w:r>
      <w:r w:rsidRPr="00D87611">
        <w:rPr>
          <w:b/>
          <w:sz w:val="24"/>
          <w:szCs w:val="24"/>
        </w:rPr>
        <w:t>15.märtsi</w:t>
      </w:r>
      <w:r w:rsidR="00D87611" w:rsidRPr="00D87611">
        <w:rPr>
          <w:b/>
          <w:sz w:val="24"/>
          <w:szCs w:val="24"/>
        </w:rPr>
        <w:t>ks</w:t>
      </w:r>
      <w:r>
        <w:rPr>
          <w:bCs/>
          <w:sz w:val="24"/>
          <w:szCs w:val="24"/>
        </w:rPr>
        <w:t xml:space="preserve"> peale mõõtmiste aasta </w:t>
      </w:r>
      <w:r w:rsidRPr="00386AFF">
        <w:rPr>
          <w:sz w:val="24"/>
          <w:szCs w:val="24"/>
        </w:rPr>
        <w:t xml:space="preserve">eelarve objektide nimekirja kinnitamist ning </w:t>
      </w:r>
      <w:r>
        <w:rPr>
          <w:sz w:val="24"/>
          <w:szCs w:val="24"/>
        </w:rPr>
        <w:t xml:space="preserve">mõõtmistele eelneva aasta </w:t>
      </w:r>
      <w:r w:rsidRPr="00386AFF">
        <w:rPr>
          <w:sz w:val="24"/>
          <w:szCs w:val="24"/>
        </w:rPr>
        <w:t>teede andmete muudatuste sisseviimist teeregistrisse.</w:t>
      </w:r>
    </w:p>
    <w:p w14:paraId="12F4B21F" w14:textId="5C980079" w:rsidR="00B517EC" w:rsidRPr="00DD0417" w:rsidRDefault="00D476E2" w:rsidP="00D476E2">
      <w:pPr>
        <w:pStyle w:val="Kehatekst32"/>
        <w:jc w:val="both"/>
        <w:rPr>
          <w:sz w:val="24"/>
          <w:szCs w:val="24"/>
        </w:rPr>
      </w:pPr>
      <w:r>
        <w:rPr>
          <w:sz w:val="24"/>
          <w:szCs w:val="24"/>
        </w:rPr>
        <w:t>Mõõtmiste aasta</w:t>
      </w:r>
      <w:r w:rsidR="00D87611">
        <w:rPr>
          <w:sz w:val="24"/>
          <w:szCs w:val="24"/>
        </w:rPr>
        <w:t>ks planeeritud</w:t>
      </w:r>
      <w:r>
        <w:rPr>
          <w:sz w:val="24"/>
          <w:szCs w:val="24"/>
        </w:rPr>
        <w:t xml:space="preserve"> remondiobjektidel reeglina mõõtmistöid ei teostata.</w:t>
      </w:r>
      <w:r w:rsidR="00D87611">
        <w:rPr>
          <w:sz w:val="24"/>
          <w:szCs w:val="24"/>
        </w:rPr>
        <w:t xml:space="preserve"> </w:t>
      </w:r>
    </w:p>
    <w:p w14:paraId="11A8A66A" w14:textId="77777777" w:rsidR="00B517EC" w:rsidRPr="00D476E2" w:rsidRDefault="00B517EC" w:rsidP="00D476E2">
      <w:pPr>
        <w:pStyle w:val="Kehatekst32"/>
        <w:jc w:val="both"/>
        <w:rPr>
          <w:bCs/>
          <w:sz w:val="24"/>
          <w:szCs w:val="24"/>
        </w:rPr>
      </w:pPr>
    </w:p>
    <w:p w14:paraId="6A5A312F" w14:textId="77777777" w:rsidR="005732E5" w:rsidRPr="00386AFF" w:rsidRDefault="005732E5" w:rsidP="00A76B53">
      <w:pPr>
        <w:pStyle w:val="Pealkiri2"/>
        <w:numPr>
          <w:ilvl w:val="1"/>
          <w:numId w:val="1"/>
        </w:numPr>
        <w:ind w:left="709" w:hanging="709"/>
        <w:rPr>
          <w:b/>
          <w:lang w:val="et-EE"/>
        </w:rPr>
      </w:pPr>
      <w:bookmarkStart w:id="4" w:name="_Toc207624973"/>
      <w:r w:rsidRPr="00386AFF">
        <w:rPr>
          <w:b/>
          <w:lang w:val="et-EE"/>
        </w:rPr>
        <w:t>Mõõtmistööde aruanded</w:t>
      </w:r>
      <w:bookmarkEnd w:id="4"/>
    </w:p>
    <w:p w14:paraId="211DB703" w14:textId="77777777" w:rsidR="00141D46" w:rsidRPr="00386AFF" w:rsidRDefault="00141D46" w:rsidP="00141D46"/>
    <w:p w14:paraId="0C02A6E4" w14:textId="1CC258FE" w:rsidR="005732E5" w:rsidRPr="00386AFF" w:rsidRDefault="005732E5">
      <w:pPr>
        <w:pStyle w:val="Kehatekst32"/>
        <w:rPr>
          <w:sz w:val="24"/>
          <w:szCs w:val="24"/>
        </w:rPr>
      </w:pPr>
      <w:r w:rsidRPr="00621906">
        <w:rPr>
          <w:sz w:val="24"/>
          <w:szCs w:val="24"/>
        </w:rPr>
        <w:t>Lepinguperioodi iga</w:t>
      </w:r>
      <w:r w:rsidR="00CF2ECB" w:rsidRPr="00621906">
        <w:rPr>
          <w:sz w:val="24"/>
          <w:szCs w:val="24"/>
        </w:rPr>
        <w:t>l</w:t>
      </w:r>
      <w:r w:rsidRPr="00621906">
        <w:rPr>
          <w:sz w:val="24"/>
          <w:szCs w:val="24"/>
        </w:rPr>
        <w:t xml:space="preserve"> aasta</w:t>
      </w:r>
      <w:r w:rsidR="00CF2ECB" w:rsidRPr="00621906">
        <w:rPr>
          <w:sz w:val="24"/>
          <w:szCs w:val="24"/>
        </w:rPr>
        <w:t>l,</w:t>
      </w:r>
      <w:r w:rsidRPr="00621906">
        <w:rPr>
          <w:sz w:val="24"/>
          <w:szCs w:val="24"/>
        </w:rPr>
        <w:t xml:space="preserve"> </w:t>
      </w:r>
      <w:r w:rsidR="00CF2ECB" w:rsidRPr="00621906">
        <w:rPr>
          <w:sz w:val="24"/>
          <w:szCs w:val="24"/>
        </w:rPr>
        <w:t xml:space="preserve">hiljemalt 15. juuniks, </w:t>
      </w:r>
      <w:r w:rsidRPr="00621906">
        <w:rPr>
          <w:sz w:val="24"/>
          <w:szCs w:val="24"/>
        </w:rPr>
        <w:t xml:space="preserve">esitatakse </w:t>
      </w:r>
      <w:r w:rsidR="003255B4">
        <w:rPr>
          <w:sz w:val="24"/>
          <w:szCs w:val="24"/>
        </w:rPr>
        <w:t>t</w:t>
      </w:r>
      <w:r w:rsidRPr="00621906">
        <w:rPr>
          <w:sz w:val="24"/>
          <w:szCs w:val="24"/>
        </w:rPr>
        <w:t>ellijale aruanne, mis sisaldab järgmisi alapunkte:</w:t>
      </w:r>
    </w:p>
    <w:p w14:paraId="5CC9202A" w14:textId="77777777" w:rsidR="005732E5" w:rsidRPr="00386AFF" w:rsidRDefault="005732E5" w:rsidP="00A76B53">
      <w:pPr>
        <w:pStyle w:val="Kehatekst32"/>
        <w:numPr>
          <w:ilvl w:val="2"/>
          <w:numId w:val="13"/>
        </w:numPr>
        <w:spacing w:after="0"/>
        <w:ind w:left="709" w:hanging="709"/>
        <w:jc w:val="both"/>
        <w:rPr>
          <w:sz w:val="24"/>
          <w:szCs w:val="24"/>
        </w:rPr>
      </w:pPr>
      <w:r w:rsidRPr="00386AFF">
        <w:rPr>
          <w:sz w:val="24"/>
          <w:szCs w:val="24"/>
        </w:rPr>
        <w:t>andmed mõõdetud teedevõrgu kohta;</w:t>
      </w:r>
    </w:p>
    <w:p w14:paraId="2AE3D2F6" w14:textId="77777777" w:rsidR="005732E5" w:rsidRPr="00386AFF" w:rsidRDefault="005732E5" w:rsidP="00A76B53">
      <w:pPr>
        <w:pStyle w:val="Kehatekst32"/>
        <w:numPr>
          <w:ilvl w:val="2"/>
          <w:numId w:val="13"/>
        </w:numPr>
        <w:spacing w:after="0"/>
        <w:ind w:left="709" w:hanging="709"/>
        <w:jc w:val="both"/>
        <w:rPr>
          <w:sz w:val="24"/>
          <w:szCs w:val="24"/>
        </w:rPr>
      </w:pPr>
      <w:r w:rsidRPr="00386AFF">
        <w:rPr>
          <w:sz w:val="24"/>
          <w:szCs w:val="24"/>
        </w:rPr>
        <w:lastRenderedPageBreak/>
        <w:t>mõõtmistööde mahud;</w:t>
      </w:r>
    </w:p>
    <w:p w14:paraId="0120E9D5" w14:textId="77777777" w:rsidR="005732E5" w:rsidRPr="00386AFF" w:rsidRDefault="005732E5" w:rsidP="00A76B53">
      <w:pPr>
        <w:pStyle w:val="Kehatekst32"/>
        <w:numPr>
          <w:ilvl w:val="2"/>
          <w:numId w:val="13"/>
        </w:numPr>
        <w:spacing w:after="0"/>
        <w:ind w:left="709" w:hanging="709"/>
        <w:jc w:val="both"/>
        <w:rPr>
          <w:sz w:val="24"/>
          <w:szCs w:val="24"/>
        </w:rPr>
      </w:pPr>
      <w:r w:rsidRPr="00386AFF">
        <w:rPr>
          <w:sz w:val="24"/>
          <w:szCs w:val="24"/>
        </w:rPr>
        <w:t>mõõtmiste käigus esile kerkinud probleemid;</w:t>
      </w:r>
    </w:p>
    <w:p w14:paraId="66B74846" w14:textId="77777777" w:rsidR="005732E5" w:rsidRPr="00386AFF" w:rsidRDefault="005732E5" w:rsidP="00A76B53">
      <w:pPr>
        <w:pStyle w:val="Kehatekst32"/>
        <w:numPr>
          <w:ilvl w:val="2"/>
          <w:numId w:val="13"/>
        </w:numPr>
        <w:spacing w:after="0"/>
        <w:ind w:left="709" w:hanging="709"/>
        <w:jc w:val="both"/>
        <w:rPr>
          <w:sz w:val="24"/>
          <w:szCs w:val="24"/>
        </w:rPr>
      </w:pPr>
      <w:r w:rsidRPr="00386AFF">
        <w:rPr>
          <w:sz w:val="24"/>
          <w:szCs w:val="24"/>
        </w:rPr>
        <w:t>suurematest muutustest andmetes võrreldes vanade andmetega (üldiselt);</w:t>
      </w:r>
    </w:p>
    <w:p w14:paraId="205C929B" w14:textId="77777777" w:rsidR="005732E5" w:rsidRPr="00386AFF" w:rsidRDefault="005732E5" w:rsidP="00DD0417">
      <w:pPr>
        <w:pStyle w:val="Kehatekst32"/>
        <w:numPr>
          <w:ilvl w:val="2"/>
          <w:numId w:val="13"/>
        </w:numPr>
        <w:ind w:left="709" w:hanging="709"/>
        <w:jc w:val="both"/>
        <w:rPr>
          <w:sz w:val="24"/>
          <w:szCs w:val="24"/>
        </w:rPr>
      </w:pPr>
      <w:r w:rsidRPr="00386AFF">
        <w:rPr>
          <w:sz w:val="24"/>
          <w:szCs w:val="24"/>
        </w:rPr>
        <w:t>ettepanekud järgmiste etappide tööd</w:t>
      </w:r>
      <w:r w:rsidR="00AF7AA9" w:rsidRPr="00386AFF">
        <w:rPr>
          <w:sz w:val="24"/>
          <w:szCs w:val="24"/>
        </w:rPr>
        <w:t>e korralduse ja teostamise osas;</w:t>
      </w:r>
    </w:p>
    <w:p w14:paraId="7A93EF0D" w14:textId="077C650E" w:rsidR="005732E5" w:rsidRDefault="005732E5" w:rsidP="00DD0417">
      <w:pPr>
        <w:pStyle w:val="Kehatekst32"/>
        <w:rPr>
          <w:sz w:val="24"/>
          <w:szCs w:val="24"/>
        </w:rPr>
      </w:pPr>
      <w:r w:rsidRPr="00386AFF">
        <w:rPr>
          <w:sz w:val="24"/>
          <w:szCs w:val="24"/>
        </w:rPr>
        <w:t>Mõõtmiste aruan</w:t>
      </w:r>
      <w:r w:rsidR="0097421C" w:rsidRPr="00386AFF">
        <w:rPr>
          <w:sz w:val="24"/>
          <w:szCs w:val="24"/>
        </w:rPr>
        <w:t xml:space="preserve">ne esitatakse digitaalselt </w:t>
      </w:r>
      <w:r w:rsidRPr="00386AFF">
        <w:rPr>
          <w:sz w:val="24"/>
          <w:szCs w:val="24"/>
        </w:rPr>
        <w:t>PDF</w:t>
      </w:r>
      <w:r w:rsidR="00F646DB" w:rsidRPr="00386AFF">
        <w:rPr>
          <w:sz w:val="24"/>
          <w:szCs w:val="24"/>
        </w:rPr>
        <w:t xml:space="preserve"> formaadis</w:t>
      </w:r>
      <w:r w:rsidRPr="00386AFF">
        <w:rPr>
          <w:sz w:val="24"/>
          <w:szCs w:val="24"/>
        </w:rPr>
        <w:t>.</w:t>
      </w:r>
    </w:p>
    <w:p w14:paraId="5808E4D8" w14:textId="77777777" w:rsidR="00D87611" w:rsidRPr="00386AFF" w:rsidRDefault="00D87611">
      <w:pPr>
        <w:pStyle w:val="Kehatekst32"/>
        <w:rPr>
          <w:sz w:val="24"/>
          <w:szCs w:val="24"/>
        </w:rPr>
      </w:pPr>
    </w:p>
    <w:p w14:paraId="74D216CD" w14:textId="77777777" w:rsidR="005732E5" w:rsidRPr="00386AFF" w:rsidRDefault="005732E5" w:rsidP="00A76B53">
      <w:pPr>
        <w:pStyle w:val="Pealkiri2"/>
        <w:numPr>
          <w:ilvl w:val="0"/>
          <w:numId w:val="22"/>
        </w:numPr>
        <w:ind w:hanging="720"/>
        <w:rPr>
          <w:b/>
          <w:lang w:val="et-EE"/>
        </w:rPr>
      </w:pPr>
      <w:bookmarkStart w:id="5" w:name="_Toc207624974"/>
      <w:r w:rsidRPr="00386AFF">
        <w:rPr>
          <w:b/>
          <w:lang w:val="et-EE"/>
        </w:rPr>
        <w:t>Mõõtmisandmete tulemuste töötlemine ja esitamine</w:t>
      </w:r>
      <w:bookmarkEnd w:id="5"/>
    </w:p>
    <w:p w14:paraId="3AC1A30B" w14:textId="77777777" w:rsidR="00EF1A92" w:rsidRPr="00386AFF" w:rsidRDefault="00EF1A92" w:rsidP="00EF1A92"/>
    <w:p w14:paraId="3198BE7B" w14:textId="3E114B5D" w:rsidR="005732E5" w:rsidRPr="00386AFF" w:rsidRDefault="005732E5">
      <w:pPr>
        <w:pStyle w:val="Kehatekst32"/>
        <w:tabs>
          <w:tab w:val="left" w:pos="993"/>
        </w:tabs>
        <w:jc w:val="both"/>
        <w:rPr>
          <w:sz w:val="24"/>
          <w:szCs w:val="24"/>
        </w:rPr>
      </w:pPr>
      <w:r w:rsidRPr="00386AFF">
        <w:rPr>
          <w:sz w:val="24"/>
          <w:szCs w:val="24"/>
        </w:rPr>
        <w:t>Mõõtmisandmete tulemuste töötlemine tähendab mõõtmisandmete töötlemist vastavalt mõõtmi</w:t>
      </w:r>
      <w:r w:rsidR="00EF1A92" w:rsidRPr="00386AFF">
        <w:rPr>
          <w:sz w:val="24"/>
          <w:szCs w:val="24"/>
        </w:rPr>
        <w:t>ste juhenditele (punkt 4</w:t>
      </w:r>
      <w:r w:rsidRPr="00386AFF">
        <w:rPr>
          <w:sz w:val="24"/>
          <w:szCs w:val="24"/>
        </w:rPr>
        <w:t xml:space="preserve">) ning vormistamist </w:t>
      </w:r>
      <w:r w:rsidR="003255B4">
        <w:rPr>
          <w:sz w:val="24"/>
          <w:szCs w:val="24"/>
        </w:rPr>
        <w:t>t</w:t>
      </w:r>
      <w:r w:rsidRPr="00386AFF">
        <w:rPr>
          <w:sz w:val="24"/>
          <w:szCs w:val="24"/>
        </w:rPr>
        <w:t xml:space="preserve">eeregistri vastava tabeli kujul, et mõõtmisandmeid oleks võimalik </w:t>
      </w:r>
      <w:r w:rsidR="003255B4">
        <w:rPr>
          <w:sz w:val="24"/>
          <w:szCs w:val="24"/>
        </w:rPr>
        <w:t>t</w:t>
      </w:r>
      <w:r w:rsidRPr="00386AFF">
        <w:rPr>
          <w:sz w:val="24"/>
          <w:szCs w:val="24"/>
        </w:rPr>
        <w:t xml:space="preserve">eeregistrisse importida. </w:t>
      </w:r>
    </w:p>
    <w:p w14:paraId="2A5ABAE6" w14:textId="77777777" w:rsidR="00751FDD" w:rsidRDefault="005732E5" w:rsidP="00CF2ECB">
      <w:pPr>
        <w:pStyle w:val="Kehatekst32"/>
        <w:tabs>
          <w:tab w:val="left" w:pos="993"/>
        </w:tabs>
        <w:rPr>
          <w:sz w:val="24"/>
          <w:szCs w:val="24"/>
        </w:rPr>
      </w:pPr>
      <w:r w:rsidRPr="00621906">
        <w:rPr>
          <w:sz w:val="24"/>
          <w:szCs w:val="24"/>
        </w:rPr>
        <w:t xml:space="preserve">Mõõtmisandmed esitatakse elektroonsete tabelitena (Excel) järgmiselt: </w:t>
      </w:r>
    </w:p>
    <w:p w14:paraId="0D7049C0" w14:textId="040DE0FF" w:rsidR="005732E5" w:rsidRDefault="00751FDD" w:rsidP="00DD0417">
      <w:pPr>
        <w:pStyle w:val="Kehatekst32"/>
        <w:ind w:left="709" w:hanging="709"/>
        <w:rPr>
          <w:b/>
          <w:bCs/>
          <w:sz w:val="24"/>
          <w:szCs w:val="24"/>
        </w:rPr>
      </w:pPr>
      <w:r>
        <w:rPr>
          <w:sz w:val="24"/>
          <w:szCs w:val="24"/>
        </w:rPr>
        <w:t>2.3.1</w:t>
      </w:r>
      <w:r w:rsidR="00DD0417">
        <w:rPr>
          <w:sz w:val="24"/>
          <w:szCs w:val="24"/>
        </w:rPr>
        <w:tab/>
      </w:r>
      <w:r w:rsidR="005732E5" w:rsidRPr="00621906">
        <w:rPr>
          <w:sz w:val="24"/>
          <w:szCs w:val="24"/>
        </w:rPr>
        <w:t>Teekatte roopa sügavuse</w:t>
      </w:r>
      <w:r w:rsidR="003F1A09">
        <w:rPr>
          <w:sz w:val="24"/>
          <w:szCs w:val="24"/>
        </w:rPr>
        <w:t xml:space="preserve"> ja põikkalde ning</w:t>
      </w:r>
      <w:r w:rsidR="00DC49FD">
        <w:rPr>
          <w:sz w:val="24"/>
          <w:szCs w:val="24"/>
        </w:rPr>
        <w:t xml:space="preserve"> tee kurvilisuse </w:t>
      </w:r>
      <w:r w:rsidR="005732E5" w:rsidRPr="00621906">
        <w:rPr>
          <w:sz w:val="24"/>
          <w:szCs w:val="24"/>
        </w:rPr>
        <w:t xml:space="preserve">andmed vastavalt tabelile  – Lisa </w:t>
      </w:r>
      <w:r w:rsidR="00EF1A92" w:rsidRPr="00621906">
        <w:rPr>
          <w:sz w:val="24"/>
          <w:szCs w:val="24"/>
        </w:rPr>
        <w:t>1</w:t>
      </w:r>
      <w:r w:rsidR="00CF2ECB" w:rsidRPr="00621906">
        <w:rPr>
          <w:sz w:val="24"/>
          <w:szCs w:val="24"/>
        </w:rPr>
        <w:t xml:space="preserve">, </w:t>
      </w:r>
      <w:r w:rsidR="00CF2ECB" w:rsidRPr="00C85139">
        <w:rPr>
          <w:b/>
          <w:bCs/>
          <w:sz w:val="24"/>
          <w:szCs w:val="24"/>
        </w:rPr>
        <w:t xml:space="preserve">igal </w:t>
      </w:r>
      <w:r w:rsidR="003255B4">
        <w:rPr>
          <w:b/>
          <w:bCs/>
          <w:sz w:val="24"/>
          <w:szCs w:val="24"/>
        </w:rPr>
        <w:t>l</w:t>
      </w:r>
      <w:r w:rsidR="00CF2ECB" w:rsidRPr="00C85139">
        <w:rPr>
          <w:b/>
          <w:bCs/>
          <w:sz w:val="24"/>
          <w:szCs w:val="24"/>
        </w:rPr>
        <w:t>epinguperioodi aastal hiljemalt 15. juuniks</w:t>
      </w:r>
      <w:r w:rsidR="005732E5" w:rsidRPr="00C85139">
        <w:rPr>
          <w:b/>
          <w:bCs/>
          <w:sz w:val="24"/>
          <w:szCs w:val="24"/>
        </w:rPr>
        <w:t>.</w:t>
      </w:r>
    </w:p>
    <w:p w14:paraId="30EEE86F" w14:textId="1954836A" w:rsidR="00751FDD" w:rsidRDefault="00751FDD" w:rsidP="00DD0417">
      <w:pPr>
        <w:pStyle w:val="Kehatekst32"/>
        <w:ind w:left="709" w:hanging="709"/>
        <w:rPr>
          <w:b/>
          <w:bCs/>
          <w:sz w:val="24"/>
          <w:szCs w:val="24"/>
        </w:rPr>
      </w:pPr>
      <w:r w:rsidRPr="00486F89">
        <w:rPr>
          <w:sz w:val="24"/>
          <w:szCs w:val="24"/>
        </w:rPr>
        <w:t>2.3.2</w:t>
      </w:r>
      <w:r w:rsidR="00DD0417">
        <w:rPr>
          <w:sz w:val="24"/>
          <w:szCs w:val="24"/>
        </w:rPr>
        <w:tab/>
      </w:r>
      <w:r w:rsidRPr="00486F89">
        <w:rPr>
          <w:sz w:val="24"/>
          <w:szCs w:val="24"/>
        </w:rPr>
        <w:t xml:space="preserve">Teekatte roopa sügavuse ja põikkalde ning tee kurvilisuse 5m lõikude keskmised andmed – Lisa 2, </w:t>
      </w:r>
      <w:r w:rsidRPr="00486F89">
        <w:rPr>
          <w:b/>
          <w:bCs/>
          <w:sz w:val="24"/>
          <w:szCs w:val="24"/>
        </w:rPr>
        <w:t>igal lepinguperioodi aastal hiljemalt 15. juuniks.</w:t>
      </w:r>
    </w:p>
    <w:p w14:paraId="27C9F277" w14:textId="77777777" w:rsidR="005732E5" w:rsidRPr="00386AFF" w:rsidRDefault="005732E5">
      <w:pPr>
        <w:jc w:val="both"/>
        <w:rPr>
          <w:b/>
          <w:u w:val="single"/>
        </w:rPr>
      </w:pPr>
    </w:p>
    <w:p w14:paraId="09677D0D" w14:textId="189EE48B" w:rsidR="005732E5" w:rsidRPr="00386AFF" w:rsidRDefault="006046D8" w:rsidP="00DD0417">
      <w:pPr>
        <w:pStyle w:val="Pealkiri1"/>
        <w:numPr>
          <w:ilvl w:val="0"/>
          <w:numId w:val="23"/>
        </w:numPr>
        <w:ind w:left="709" w:hanging="709"/>
        <w:rPr>
          <w:b/>
          <w:sz w:val="28"/>
          <w:szCs w:val="28"/>
          <w:lang w:val="et-EE"/>
        </w:rPr>
      </w:pPr>
      <w:bookmarkStart w:id="6" w:name="_Toc207624975"/>
      <w:r>
        <w:rPr>
          <w:b/>
          <w:sz w:val="28"/>
          <w:szCs w:val="28"/>
          <w:lang w:val="et-EE"/>
        </w:rPr>
        <w:t>M</w:t>
      </w:r>
      <w:r w:rsidR="005732E5" w:rsidRPr="00386AFF">
        <w:rPr>
          <w:b/>
          <w:sz w:val="28"/>
          <w:szCs w:val="28"/>
          <w:lang w:val="et-EE"/>
        </w:rPr>
        <w:t>õõtmist</w:t>
      </w:r>
      <w:r>
        <w:rPr>
          <w:b/>
          <w:sz w:val="28"/>
          <w:szCs w:val="28"/>
          <w:lang w:val="et-EE"/>
        </w:rPr>
        <w:t xml:space="preserve">ööde </w:t>
      </w:r>
      <w:r w:rsidR="005732E5" w:rsidRPr="00386AFF">
        <w:rPr>
          <w:b/>
          <w:sz w:val="28"/>
          <w:szCs w:val="28"/>
          <w:lang w:val="et-EE"/>
        </w:rPr>
        <w:t>planeerimine ja mahud</w:t>
      </w:r>
      <w:bookmarkEnd w:id="6"/>
    </w:p>
    <w:p w14:paraId="62350994" w14:textId="77777777" w:rsidR="003B1946" w:rsidRPr="00386AFF" w:rsidRDefault="003B1946">
      <w:pPr>
        <w:tabs>
          <w:tab w:val="left" w:pos="993"/>
        </w:tabs>
        <w:jc w:val="both"/>
      </w:pPr>
    </w:p>
    <w:p w14:paraId="27BD52E7" w14:textId="4888F78D" w:rsidR="00806FAD" w:rsidRPr="00386AFF" w:rsidRDefault="005732E5" w:rsidP="00DD0417">
      <w:pPr>
        <w:pStyle w:val="Loendilik"/>
        <w:numPr>
          <w:ilvl w:val="1"/>
          <w:numId w:val="43"/>
        </w:numPr>
        <w:tabs>
          <w:tab w:val="left" w:pos="993"/>
        </w:tabs>
        <w:spacing w:after="120"/>
        <w:ind w:left="709" w:hanging="709"/>
        <w:jc w:val="both"/>
      </w:pPr>
      <w:r w:rsidRPr="00386AFF">
        <w:t>Teekatte roopa sügavus</w:t>
      </w:r>
      <w:r w:rsidR="000A02AE">
        <w:t>e</w:t>
      </w:r>
      <w:r w:rsidR="003F1A09">
        <w:t xml:space="preserve"> ja põikkalde</w:t>
      </w:r>
      <w:r w:rsidR="000A02AE">
        <w:t xml:space="preserve"> </w:t>
      </w:r>
      <w:r w:rsidR="003F1A09">
        <w:t xml:space="preserve">ning </w:t>
      </w:r>
      <w:r w:rsidR="000A02AE">
        <w:t xml:space="preserve">tee kurvilisuse </w:t>
      </w:r>
      <w:r w:rsidRPr="00386AFF">
        <w:t>mõõ</w:t>
      </w:r>
      <w:r w:rsidR="000A02AE">
        <w:t>tmistööd teostatakse iga-aastaselt</w:t>
      </w:r>
      <w:r w:rsidRPr="00386AFF">
        <w:t xml:space="preserve"> </w:t>
      </w:r>
      <w:r w:rsidRPr="00386AFF">
        <w:rPr>
          <w:b/>
        </w:rPr>
        <w:t xml:space="preserve">ajavahemikul </w:t>
      </w:r>
      <w:r w:rsidR="00714EDB" w:rsidRPr="00386AFF">
        <w:t>aprill-mai</w:t>
      </w:r>
      <w:r w:rsidR="00806FAD" w:rsidRPr="00386AFF">
        <w:t xml:space="preserve"> kattega riigiteedel kõigil sõiduradadel</w:t>
      </w:r>
      <w:r w:rsidR="00CF2ECB">
        <w:t>,</w:t>
      </w:r>
      <w:r w:rsidR="00806FAD" w:rsidRPr="00386AFF">
        <w:t xml:space="preserve"> järgmiste põhimõtete järgi:</w:t>
      </w:r>
    </w:p>
    <w:p w14:paraId="338E7ED2" w14:textId="4FA44EFC" w:rsidR="00B640CF" w:rsidRPr="00386AFF" w:rsidRDefault="00806FAD" w:rsidP="00DD0417">
      <w:pPr>
        <w:pStyle w:val="Loendilik"/>
        <w:numPr>
          <w:ilvl w:val="2"/>
          <w:numId w:val="43"/>
        </w:numPr>
        <w:tabs>
          <w:tab w:val="left" w:pos="993"/>
        </w:tabs>
        <w:spacing w:after="120"/>
        <w:ind w:left="709" w:hanging="709"/>
        <w:jc w:val="both"/>
      </w:pPr>
      <w:r w:rsidRPr="00386AFF">
        <w:t xml:space="preserve">Kõik </w:t>
      </w:r>
      <w:r w:rsidR="005732E5" w:rsidRPr="00386AFF">
        <w:t>põhimaanteed</w:t>
      </w:r>
      <w:r w:rsidR="00F52298" w:rsidRPr="00386AFF">
        <w:t xml:space="preserve"> igal </w:t>
      </w:r>
      <w:r w:rsidR="001E74B1">
        <w:t>l</w:t>
      </w:r>
      <w:r w:rsidR="008C0C12" w:rsidRPr="00386AFF">
        <w:t xml:space="preserve">epingu </w:t>
      </w:r>
      <w:r w:rsidR="00F52298" w:rsidRPr="00386AFF">
        <w:t>aastal</w:t>
      </w:r>
      <w:r w:rsidR="00AF7AA9" w:rsidRPr="00386AFF">
        <w:t>;</w:t>
      </w:r>
    </w:p>
    <w:p w14:paraId="28C3E064" w14:textId="498DC965" w:rsidR="00806FAD" w:rsidRPr="00386AFF" w:rsidRDefault="00806FAD" w:rsidP="00DD0417">
      <w:pPr>
        <w:pStyle w:val="Loendilik"/>
        <w:numPr>
          <w:ilvl w:val="2"/>
          <w:numId w:val="43"/>
        </w:numPr>
        <w:tabs>
          <w:tab w:val="left" w:pos="993"/>
        </w:tabs>
        <w:spacing w:after="120"/>
        <w:ind w:left="709" w:hanging="709"/>
        <w:jc w:val="both"/>
      </w:pPr>
      <w:r w:rsidRPr="00386AFF">
        <w:t xml:space="preserve">Tugi- ja kõrvalmaanteed </w:t>
      </w:r>
      <w:r w:rsidR="005732E5" w:rsidRPr="00386AFF">
        <w:t xml:space="preserve">liiklussagedusega </w:t>
      </w:r>
      <w:r w:rsidRPr="00386AFF">
        <w:t>alates</w:t>
      </w:r>
      <w:r w:rsidR="00044487" w:rsidRPr="00386AFF">
        <w:t xml:space="preserve"> </w:t>
      </w:r>
      <w:r w:rsidR="00F52298" w:rsidRPr="00386AFF">
        <w:t>3</w:t>
      </w:r>
      <w:r w:rsidR="005732E5" w:rsidRPr="00386AFF">
        <w:t xml:space="preserve">000 autot/ööpäevas </w:t>
      </w:r>
      <w:r w:rsidR="00F52298" w:rsidRPr="00386AFF">
        <w:t xml:space="preserve">igal </w:t>
      </w:r>
      <w:r w:rsidR="003255B4">
        <w:t>l</w:t>
      </w:r>
      <w:r w:rsidR="00B640CF" w:rsidRPr="00386AFF">
        <w:t xml:space="preserve">epingu </w:t>
      </w:r>
      <w:r w:rsidR="00F52298" w:rsidRPr="00386AFF">
        <w:t>aastal</w:t>
      </w:r>
      <w:r w:rsidR="00AF7AA9" w:rsidRPr="00386AFF">
        <w:t>;</w:t>
      </w:r>
    </w:p>
    <w:p w14:paraId="7D8423A8" w14:textId="77777777" w:rsidR="00F52298" w:rsidRPr="00386AFF" w:rsidRDefault="00F52298" w:rsidP="00DD0417">
      <w:pPr>
        <w:numPr>
          <w:ilvl w:val="2"/>
          <w:numId w:val="43"/>
        </w:numPr>
        <w:tabs>
          <w:tab w:val="left" w:pos="1276"/>
        </w:tabs>
        <w:spacing w:after="120"/>
        <w:ind w:left="709" w:hanging="709"/>
        <w:jc w:val="both"/>
      </w:pPr>
      <w:r w:rsidRPr="00386AFF">
        <w:t>Tugi- ja kõrvalmaanteed liiklussagedusega 1000 kuni 3000 auto</w:t>
      </w:r>
      <w:r w:rsidR="00AF7AA9" w:rsidRPr="00386AFF">
        <w:t>t/ööpäevas sagedusega üle aasta;</w:t>
      </w:r>
    </w:p>
    <w:p w14:paraId="5158E13C" w14:textId="77777777" w:rsidR="00806FAD" w:rsidRPr="00386AFF" w:rsidRDefault="00806FAD" w:rsidP="00DD0417">
      <w:pPr>
        <w:numPr>
          <w:ilvl w:val="2"/>
          <w:numId w:val="43"/>
        </w:numPr>
        <w:tabs>
          <w:tab w:val="left" w:pos="993"/>
        </w:tabs>
        <w:spacing w:after="120"/>
        <w:ind w:left="709" w:hanging="709"/>
        <w:jc w:val="both"/>
      </w:pPr>
      <w:r w:rsidRPr="00386AFF">
        <w:t>Kui</w:t>
      </w:r>
      <w:r w:rsidR="00C677D6" w:rsidRPr="00386AFF">
        <w:t xml:space="preserve"> eelneva</w:t>
      </w:r>
      <w:r w:rsidRPr="00386AFF">
        <w:t xml:space="preserve"> </w:t>
      </w:r>
      <w:r w:rsidR="00C677D6" w:rsidRPr="00386AFF">
        <w:t xml:space="preserve">punkti </w:t>
      </w:r>
      <w:r w:rsidR="006A5E82" w:rsidRPr="00386AFF">
        <w:t xml:space="preserve">järgi mõõdetavate teelõikude vahel kõigub </w:t>
      </w:r>
      <w:r w:rsidRPr="00386AFF">
        <w:t xml:space="preserve">tee liiklussagedus </w:t>
      </w:r>
      <w:r w:rsidR="006A5E82" w:rsidRPr="00386AFF">
        <w:t>lõiguti</w:t>
      </w:r>
      <w:r w:rsidRPr="00386AFF">
        <w:t xml:space="preserve"> alla 1000 auto/ööpäevas kuni 20%, siis teostatakse mõõtmised kõigil nendel lõikudel</w:t>
      </w:r>
      <w:r w:rsidR="00AF7AA9" w:rsidRPr="00386AFF">
        <w:t>;</w:t>
      </w:r>
    </w:p>
    <w:p w14:paraId="0EE6603B" w14:textId="64A91CE1" w:rsidR="00806FAD" w:rsidRPr="00386AFF" w:rsidRDefault="00DF7A40" w:rsidP="00DD0417">
      <w:pPr>
        <w:numPr>
          <w:ilvl w:val="2"/>
          <w:numId w:val="43"/>
        </w:numPr>
        <w:tabs>
          <w:tab w:val="left" w:pos="993"/>
        </w:tabs>
        <w:spacing w:after="120"/>
        <w:ind w:left="709" w:hanging="709"/>
        <w:jc w:val="both"/>
      </w:pPr>
      <w:r w:rsidRPr="00386AFF">
        <w:t>Erandina r</w:t>
      </w:r>
      <w:r w:rsidR="00806FAD" w:rsidRPr="00386AFF">
        <w:t>askeliikluse poolt põhjustatud roopaga teed</w:t>
      </w:r>
      <w:r w:rsidR="000860DA" w:rsidRPr="00386AFF">
        <w:t xml:space="preserve"> </w:t>
      </w:r>
      <w:r w:rsidR="00806FAD" w:rsidRPr="00386AFF">
        <w:t>(teel</w:t>
      </w:r>
      <w:r w:rsidR="00C677D6" w:rsidRPr="00386AFF">
        <w:t xml:space="preserve">õigud), mille liiklussagedus on </w:t>
      </w:r>
      <w:r w:rsidR="00806FAD" w:rsidRPr="00386AFF">
        <w:t>alla 1000 auto/ööpäevas.</w:t>
      </w:r>
    </w:p>
    <w:p w14:paraId="0D657121" w14:textId="00F24EF4" w:rsidR="005732E5" w:rsidRPr="00386AFF" w:rsidRDefault="00816600" w:rsidP="00DD0417">
      <w:pPr>
        <w:pStyle w:val="Loendilik"/>
        <w:numPr>
          <w:ilvl w:val="1"/>
          <w:numId w:val="43"/>
        </w:numPr>
        <w:tabs>
          <w:tab w:val="left" w:pos="993"/>
        </w:tabs>
        <w:spacing w:after="120"/>
        <w:ind w:left="709" w:hanging="709"/>
        <w:jc w:val="both"/>
      </w:pPr>
      <w:r w:rsidRPr="00386AFF">
        <w:t>Tööde teostamise</w:t>
      </w:r>
      <w:r w:rsidR="0061580B" w:rsidRPr="00386AFF">
        <w:t xml:space="preserve"> </w:t>
      </w:r>
      <w:r w:rsidRPr="00386AFF">
        <w:t>lõpptähtaeg on iga</w:t>
      </w:r>
      <w:r w:rsidR="0096422B" w:rsidRPr="00386AFF">
        <w:t>-</w:t>
      </w:r>
      <w:r w:rsidRPr="00386AFF">
        <w:t xml:space="preserve">aastaselt </w:t>
      </w:r>
      <w:r w:rsidR="003B1946" w:rsidRPr="00386AFF">
        <w:rPr>
          <w:b/>
        </w:rPr>
        <w:t>1</w:t>
      </w:r>
      <w:r w:rsidR="009D1BD1" w:rsidRPr="00386AFF">
        <w:rPr>
          <w:b/>
        </w:rPr>
        <w:t>5</w:t>
      </w:r>
      <w:r w:rsidRPr="00386AFF">
        <w:rPr>
          <w:b/>
        </w:rPr>
        <w:t>.</w:t>
      </w:r>
      <w:r w:rsidR="008C0C12" w:rsidRPr="00386AFF">
        <w:rPr>
          <w:b/>
        </w:rPr>
        <w:t xml:space="preserve"> </w:t>
      </w:r>
      <w:r w:rsidR="003B1946" w:rsidRPr="00386AFF">
        <w:rPr>
          <w:b/>
        </w:rPr>
        <w:t>juu</w:t>
      </w:r>
      <w:r w:rsidR="002652DF" w:rsidRPr="00386AFF">
        <w:rPr>
          <w:b/>
        </w:rPr>
        <w:t>n</w:t>
      </w:r>
      <w:r w:rsidR="003B1946" w:rsidRPr="00386AFF">
        <w:rPr>
          <w:b/>
        </w:rPr>
        <w:t>i.</w:t>
      </w:r>
    </w:p>
    <w:p w14:paraId="07B1B3AB" w14:textId="453B8D00" w:rsidR="005732E5" w:rsidRPr="00386AFF" w:rsidRDefault="008E7DD8" w:rsidP="00DD0417">
      <w:pPr>
        <w:pStyle w:val="Kehatekst32"/>
        <w:ind w:left="709" w:hanging="709"/>
        <w:jc w:val="both"/>
        <w:rPr>
          <w:b/>
          <w:bCs/>
          <w:sz w:val="24"/>
          <w:szCs w:val="24"/>
        </w:rPr>
      </w:pPr>
      <w:r>
        <w:rPr>
          <w:bCs/>
          <w:sz w:val="24"/>
          <w:szCs w:val="24"/>
        </w:rPr>
        <w:t>3.3</w:t>
      </w:r>
      <w:r w:rsidR="00320B06">
        <w:rPr>
          <w:bCs/>
          <w:sz w:val="24"/>
          <w:szCs w:val="24"/>
        </w:rPr>
        <w:t>.</w:t>
      </w:r>
      <w:r w:rsidR="00320B06">
        <w:rPr>
          <w:bCs/>
          <w:sz w:val="24"/>
          <w:szCs w:val="24"/>
        </w:rPr>
        <w:tab/>
      </w:r>
      <w:r w:rsidR="000A02AE">
        <w:rPr>
          <w:bCs/>
          <w:sz w:val="24"/>
          <w:szCs w:val="24"/>
        </w:rPr>
        <w:t>M</w:t>
      </w:r>
      <w:r w:rsidR="005732E5" w:rsidRPr="00C85139">
        <w:rPr>
          <w:bCs/>
          <w:sz w:val="24"/>
          <w:szCs w:val="24"/>
        </w:rPr>
        <w:t>õõtmist</w:t>
      </w:r>
      <w:r w:rsidR="000A02AE">
        <w:rPr>
          <w:bCs/>
          <w:sz w:val="24"/>
          <w:szCs w:val="24"/>
        </w:rPr>
        <w:t>ööde</w:t>
      </w:r>
      <w:r w:rsidR="005732E5" w:rsidRPr="00C85139">
        <w:rPr>
          <w:bCs/>
          <w:sz w:val="24"/>
          <w:szCs w:val="24"/>
        </w:rPr>
        <w:t xml:space="preserve"> </w:t>
      </w:r>
      <w:r w:rsidRPr="00C85139">
        <w:rPr>
          <w:bCs/>
          <w:sz w:val="24"/>
          <w:szCs w:val="24"/>
        </w:rPr>
        <w:t xml:space="preserve">iga-aastane eeldatav </w:t>
      </w:r>
      <w:r w:rsidR="005732E5" w:rsidRPr="00386AFF">
        <w:rPr>
          <w:b/>
          <w:sz w:val="24"/>
          <w:szCs w:val="24"/>
        </w:rPr>
        <w:t>maht aastas on</w:t>
      </w:r>
      <w:r w:rsidR="009C6504" w:rsidRPr="00386AFF">
        <w:rPr>
          <w:sz w:val="24"/>
          <w:szCs w:val="24"/>
        </w:rPr>
        <w:t xml:space="preserve"> </w:t>
      </w:r>
      <w:bookmarkStart w:id="7" w:name="_Hlk16840893"/>
      <w:r w:rsidR="00F309CE" w:rsidRPr="00386AFF">
        <w:rPr>
          <w:b/>
          <w:bCs/>
          <w:sz w:val="24"/>
          <w:szCs w:val="24"/>
        </w:rPr>
        <w:t>65</w:t>
      </w:r>
      <w:r w:rsidR="005732E5" w:rsidRPr="00386AFF">
        <w:rPr>
          <w:b/>
          <w:bCs/>
          <w:sz w:val="24"/>
          <w:szCs w:val="24"/>
        </w:rPr>
        <w:t>00 kilomeetrit ühte mõõtmisjälge</w:t>
      </w:r>
      <w:bookmarkEnd w:id="7"/>
      <w:r w:rsidR="00320B06">
        <w:rPr>
          <w:b/>
          <w:bCs/>
          <w:sz w:val="24"/>
          <w:szCs w:val="24"/>
        </w:rPr>
        <w:t xml:space="preserve"> </w:t>
      </w:r>
      <w:r w:rsidR="00CF2172">
        <w:rPr>
          <w:b/>
          <w:bCs/>
          <w:sz w:val="24"/>
          <w:szCs w:val="24"/>
        </w:rPr>
        <w:t>(sõidurada)</w:t>
      </w:r>
      <w:r w:rsidR="005732E5" w:rsidRPr="00386AFF">
        <w:rPr>
          <w:b/>
          <w:bCs/>
          <w:sz w:val="24"/>
          <w:szCs w:val="24"/>
        </w:rPr>
        <w:t>.</w:t>
      </w:r>
    </w:p>
    <w:p w14:paraId="47464ED5" w14:textId="7DFA0754" w:rsidR="002F0A3E" w:rsidRPr="00386AFF" w:rsidRDefault="008E7DD8" w:rsidP="00DD0417">
      <w:pPr>
        <w:pStyle w:val="Kehatekst32"/>
        <w:tabs>
          <w:tab w:val="left" w:pos="993"/>
        </w:tabs>
        <w:ind w:left="709" w:hanging="709"/>
        <w:rPr>
          <w:b/>
          <w:strike/>
          <w:sz w:val="24"/>
          <w:szCs w:val="24"/>
        </w:rPr>
      </w:pPr>
      <w:r>
        <w:rPr>
          <w:bCs/>
          <w:sz w:val="24"/>
          <w:szCs w:val="24"/>
        </w:rPr>
        <w:t>3.4</w:t>
      </w:r>
      <w:r w:rsidR="00DD0417">
        <w:rPr>
          <w:bCs/>
          <w:sz w:val="24"/>
          <w:szCs w:val="24"/>
        </w:rPr>
        <w:tab/>
      </w:r>
      <w:r w:rsidR="002F0A3E" w:rsidRPr="00C85139">
        <w:rPr>
          <w:bCs/>
          <w:sz w:val="24"/>
          <w:szCs w:val="24"/>
        </w:rPr>
        <w:t>Tellija</w:t>
      </w:r>
      <w:r>
        <w:rPr>
          <w:bCs/>
          <w:sz w:val="24"/>
          <w:szCs w:val="24"/>
        </w:rPr>
        <w:t>l</w:t>
      </w:r>
      <w:r w:rsidR="002F0A3E" w:rsidRPr="00C85139">
        <w:rPr>
          <w:bCs/>
          <w:sz w:val="24"/>
          <w:szCs w:val="24"/>
        </w:rPr>
        <w:t xml:space="preserve"> </w:t>
      </w:r>
      <w:r w:rsidRPr="00C85139">
        <w:rPr>
          <w:bCs/>
          <w:sz w:val="24"/>
          <w:szCs w:val="24"/>
        </w:rPr>
        <w:t>on õigus vastavalt jooksva aasta tegelikele vajadustele</w:t>
      </w:r>
      <w:r>
        <w:rPr>
          <w:b/>
          <w:sz w:val="24"/>
          <w:szCs w:val="24"/>
        </w:rPr>
        <w:t xml:space="preserve"> vähendada või suurendada iga-</w:t>
      </w:r>
      <w:r w:rsidR="002F0A3E" w:rsidRPr="00386AFF">
        <w:rPr>
          <w:b/>
          <w:sz w:val="24"/>
          <w:szCs w:val="24"/>
        </w:rPr>
        <w:t>aastast mõõtmist</w:t>
      </w:r>
      <w:r w:rsidR="000A02AE">
        <w:rPr>
          <w:b/>
          <w:sz w:val="24"/>
          <w:szCs w:val="24"/>
        </w:rPr>
        <w:t>ööde</w:t>
      </w:r>
      <w:r w:rsidR="002F0A3E" w:rsidRPr="00386AFF">
        <w:rPr>
          <w:b/>
          <w:sz w:val="24"/>
          <w:szCs w:val="24"/>
        </w:rPr>
        <w:t xml:space="preserve"> </w:t>
      </w:r>
      <w:r>
        <w:rPr>
          <w:b/>
          <w:sz w:val="24"/>
          <w:szCs w:val="24"/>
        </w:rPr>
        <w:t xml:space="preserve">eeldatavat </w:t>
      </w:r>
      <w:r w:rsidR="002F0A3E" w:rsidRPr="00386AFF">
        <w:rPr>
          <w:b/>
          <w:sz w:val="24"/>
          <w:szCs w:val="24"/>
        </w:rPr>
        <w:t>mahtu kuni 10%</w:t>
      </w:r>
      <w:r w:rsidR="00D67AA1" w:rsidRPr="00386AFF">
        <w:rPr>
          <w:b/>
          <w:sz w:val="24"/>
          <w:szCs w:val="24"/>
        </w:rPr>
        <w:t>.</w:t>
      </w:r>
    </w:p>
    <w:p w14:paraId="506FB5E8" w14:textId="2A71F865" w:rsidR="008E7DD8" w:rsidRDefault="00CE53C6" w:rsidP="00DD0417">
      <w:pPr>
        <w:pStyle w:val="Kehatekst32"/>
        <w:tabs>
          <w:tab w:val="left" w:pos="993"/>
        </w:tabs>
        <w:ind w:left="709" w:hanging="709"/>
        <w:jc w:val="both"/>
        <w:rPr>
          <w:sz w:val="24"/>
          <w:szCs w:val="24"/>
        </w:rPr>
      </w:pPr>
      <w:r>
        <w:rPr>
          <w:sz w:val="24"/>
          <w:szCs w:val="24"/>
        </w:rPr>
        <w:t>3.5</w:t>
      </w:r>
      <w:r w:rsidR="00DD0417">
        <w:rPr>
          <w:sz w:val="24"/>
          <w:szCs w:val="24"/>
        </w:rPr>
        <w:tab/>
      </w:r>
      <w:r w:rsidR="005732E5" w:rsidRPr="00386AFF">
        <w:rPr>
          <w:sz w:val="24"/>
          <w:szCs w:val="24"/>
        </w:rPr>
        <w:t xml:space="preserve">Enne tööde algust kooskõlastab </w:t>
      </w:r>
      <w:r w:rsidR="003255B4">
        <w:rPr>
          <w:sz w:val="24"/>
          <w:szCs w:val="24"/>
        </w:rPr>
        <w:t>t</w:t>
      </w:r>
      <w:r w:rsidR="005732E5" w:rsidRPr="00386AFF">
        <w:rPr>
          <w:sz w:val="24"/>
          <w:szCs w:val="24"/>
        </w:rPr>
        <w:t xml:space="preserve">öövõtja </w:t>
      </w:r>
      <w:r w:rsidR="003255B4">
        <w:rPr>
          <w:sz w:val="24"/>
          <w:szCs w:val="24"/>
        </w:rPr>
        <w:t>t</w:t>
      </w:r>
      <w:r w:rsidR="005732E5" w:rsidRPr="00386AFF">
        <w:rPr>
          <w:sz w:val="24"/>
          <w:szCs w:val="24"/>
        </w:rPr>
        <w:t>ellijaga mõõtmist</w:t>
      </w:r>
      <w:r w:rsidR="000A02AE">
        <w:rPr>
          <w:sz w:val="24"/>
          <w:szCs w:val="24"/>
        </w:rPr>
        <w:t>ööde teostamise</w:t>
      </w:r>
      <w:r w:rsidR="005732E5" w:rsidRPr="00386AFF">
        <w:rPr>
          <w:sz w:val="24"/>
          <w:szCs w:val="24"/>
        </w:rPr>
        <w:t xml:space="preserve"> ajagraafiku.</w:t>
      </w:r>
    </w:p>
    <w:p w14:paraId="6F4B258E" w14:textId="16ACEC1B" w:rsidR="005732E5" w:rsidRPr="00386AFF" w:rsidRDefault="00CE53C6" w:rsidP="00DD0417">
      <w:pPr>
        <w:pStyle w:val="Kehatekst32"/>
        <w:tabs>
          <w:tab w:val="left" w:pos="993"/>
        </w:tabs>
        <w:ind w:left="709" w:hanging="709"/>
        <w:jc w:val="both"/>
        <w:rPr>
          <w:sz w:val="24"/>
          <w:szCs w:val="24"/>
        </w:rPr>
      </w:pPr>
      <w:r>
        <w:rPr>
          <w:sz w:val="24"/>
          <w:szCs w:val="24"/>
        </w:rPr>
        <w:t>3.6</w:t>
      </w:r>
      <w:r w:rsidR="00DD0417">
        <w:rPr>
          <w:sz w:val="24"/>
          <w:szCs w:val="24"/>
        </w:rPr>
        <w:tab/>
      </w:r>
      <w:r w:rsidR="003B1946" w:rsidRPr="00386AFF">
        <w:rPr>
          <w:sz w:val="24"/>
          <w:szCs w:val="24"/>
        </w:rPr>
        <w:t>Tööde teostamise nimekirja, kus on määratud mõõtmis</w:t>
      </w:r>
      <w:r w:rsidR="000A02AE">
        <w:rPr>
          <w:sz w:val="24"/>
          <w:szCs w:val="24"/>
        </w:rPr>
        <w:t>tööde teostamise</w:t>
      </w:r>
      <w:r w:rsidR="003B1946" w:rsidRPr="00386AFF">
        <w:rPr>
          <w:sz w:val="24"/>
          <w:szCs w:val="24"/>
        </w:rPr>
        <w:t xml:space="preserve"> asukohad, koostab </w:t>
      </w:r>
      <w:r w:rsidR="003255B4">
        <w:rPr>
          <w:sz w:val="24"/>
          <w:szCs w:val="24"/>
        </w:rPr>
        <w:t>t</w:t>
      </w:r>
      <w:r w:rsidR="003B1946" w:rsidRPr="00386AFF">
        <w:rPr>
          <w:sz w:val="24"/>
          <w:szCs w:val="24"/>
        </w:rPr>
        <w:t>ellija</w:t>
      </w:r>
      <w:r w:rsidR="00605B58">
        <w:rPr>
          <w:sz w:val="24"/>
          <w:szCs w:val="24"/>
        </w:rPr>
        <w:t>.</w:t>
      </w:r>
    </w:p>
    <w:p w14:paraId="30ECB32B" w14:textId="77777777" w:rsidR="005732E5" w:rsidRPr="00386AFF" w:rsidRDefault="005732E5">
      <w:pPr>
        <w:pStyle w:val="Kehatekst32"/>
        <w:tabs>
          <w:tab w:val="left" w:pos="993"/>
        </w:tabs>
        <w:rPr>
          <w:sz w:val="24"/>
          <w:szCs w:val="24"/>
        </w:rPr>
      </w:pPr>
    </w:p>
    <w:p w14:paraId="03A258C2" w14:textId="77777777" w:rsidR="005732E5" w:rsidRPr="00386AFF" w:rsidRDefault="005732E5">
      <w:pPr>
        <w:pStyle w:val="Pealkiri6"/>
        <w:ind w:left="360"/>
        <w:rPr>
          <w:szCs w:val="24"/>
          <w:lang w:val="et-EE"/>
        </w:rPr>
      </w:pPr>
    </w:p>
    <w:p w14:paraId="0633BFAE" w14:textId="00D9720B" w:rsidR="005732E5" w:rsidRPr="00386AFF" w:rsidRDefault="005732E5" w:rsidP="00DD0417">
      <w:pPr>
        <w:pStyle w:val="Pealkiri1"/>
        <w:numPr>
          <w:ilvl w:val="0"/>
          <w:numId w:val="24"/>
        </w:numPr>
        <w:ind w:left="709" w:hanging="709"/>
        <w:rPr>
          <w:b/>
          <w:sz w:val="28"/>
          <w:szCs w:val="28"/>
          <w:lang w:val="et-EE"/>
        </w:rPr>
      </w:pPr>
      <w:bookmarkStart w:id="8" w:name="_Toc207624976"/>
      <w:r w:rsidRPr="00386AFF">
        <w:rPr>
          <w:b/>
          <w:sz w:val="28"/>
          <w:szCs w:val="28"/>
          <w:lang w:val="et-EE"/>
        </w:rPr>
        <w:t>Teekatte roopa sügavuse</w:t>
      </w:r>
      <w:r w:rsidR="003F1A09">
        <w:rPr>
          <w:b/>
          <w:sz w:val="28"/>
          <w:szCs w:val="28"/>
          <w:lang w:val="et-EE"/>
        </w:rPr>
        <w:t xml:space="preserve"> ja põikkalde ning</w:t>
      </w:r>
      <w:r w:rsidR="007D7C64">
        <w:rPr>
          <w:b/>
          <w:sz w:val="28"/>
          <w:szCs w:val="28"/>
          <w:lang w:val="et-EE"/>
        </w:rPr>
        <w:t xml:space="preserve"> tee kurvilisuse </w:t>
      </w:r>
      <w:r w:rsidRPr="00386AFF">
        <w:rPr>
          <w:b/>
          <w:sz w:val="28"/>
          <w:szCs w:val="28"/>
          <w:lang w:val="et-EE"/>
        </w:rPr>
        <w:t>mõõtmise juhend</w:t>
      </w:r>
      <w:bookmarkEnd w:id="8"/>
    </w:p>
    <w:p w14:paraId="0A4D2857" w14:textId="77777777" w:rsidR="005732E5" w:rsidRPr="00386AFF" w:rsidRDefault="005732E5" w:rsidP="00DD0417">
      <w:pPr>
        <w:pStyle w:val="Pealkiri1"/>
        <w:numPr>
          <w:ilvl w:val="0"/>
          <w:numId w:val="0"/>
        </w:numPr>
        <w:ind w:left="432" w:hanging="432"/>
        <w:jc w:val="both"/>
        <w:rPr>
          <w:bCs/>
          <w:szCs w:val="24"/>
          <w:lang w:val="et-EE"/>
        </w:rPr>
      </w:pPr>
    </w:p>
    <w:p w14:paraId="4D1158F0" w14:textId="30F8B2FD" w:rsidR="005732E5" w:rsidRPr="00386AFF" w:rsidRDefault="005732E5" w:rsidP="00DD0417">
      <w:pPr>
        <w:pStyle w:val="Pealkiri2"/>
        <w:numPr>
          <w:ilvl w:val="0"/>
          <w:numId w:val="25"/>
        </w:numPr>
        <w:ind w:hanging="720"/>
        <w:rPr>
          <w:b/>
          <w:lang w:val="et-EE"/>
        </w:rPr>
      </w:pPr>
      <w:bookmarkStart w:id="9" w:name="_Toc207624977"/>
      <w:r w:rsidRPr="00386AFF">
        <w:rPr>
          <w:b/>
          <w:lang w:val="et-EE"/>
        </w:rPr>
        <w:t>Sissejuhatus</w:t>
      </w:r>
      <w:bookmarkEnd w:id="9"/>
    </w:p>
    <w:p w14:paraId="2D8DC608" w14:textId="77777777" w:rsidR="00425782" w:rsidRPr="00386AFF" w:rsidRDefault="00425782" w:rsidP="00425782"/>
    <w:p w14:paraId="2BCA02BF" w14:textId="3EDC6143" w:rsidR="005732E5" w:rsidRPr="00386AFF" w:rsidRDefault="003C256E" w:rsidP="00DD0417">
      <w:pPr>
        <w:spacing w:after="120"/>
        <w:jc w:val="both"/>
        <w:rPr>
          <w:color w:val="000000"/>
        </w:rPr>
      </w:pPr>
      <w:r>
        <w:t>Käesolev</w:t>
      </w:r>
      <w:r w:rsidR="005732E5" w:rsidRPr="00386AFF">
        <w:t xml:space="preserve"> mõõtmise juhend on aluseks mõõtmis</w:t>
      </w:r>
      <w:r>
        <w:t>tööde teostamisele</w:t>
      </w:r>
      <w:r w:rsidR="00D67AA1" w:rsidRPr="00386AFF">
        <w:t xml:space="preserve"> püsi- ja kergkatetega riigi</w:t>
      </w:r>
      <w:r w:rsidR="005732E5" w:rsidRPr="00386AFF">
        <w:t xml:space="preserve">teedel. Juhend on praktiline </w:t>
      </w:r>
      <w:r w:rsidR="005732E5" w:rsidRPr="00386AFF">
        <w:rPr>
          <w:color w:val="000000"/>
        </w:rPr>
        <w:t>abivahend teekatte roopa sügavuse</w:t>
      </w:r>
      <w:r w:rsidR="003F1A09">
        <w:rPr>
          <w:color w:val="000000"/>
        </w:rPr>
        <w:t xml:space="preserve"> ja põikkalde ning</w:t>
      </w:r>
      <w:r>
        <w:rPr>
          <w:color w:val="000000"/>
        </w:rPr>
        <w:t xml:space="preserve"> tee kurvilisuse </w:t>
      </w:r>
      <w:r w:rsidR="005732E5" w:rsidRPr="00386AFF">
        <w:rPr>
          <w:color w:val="000000"/>
        </w:rPr>
        <w:t>mõõtmist teostavatele töötajatele ja kõigile teistele, kes kasutavad roopa sügavuse mõõtmise tulemusi.</w:t>
      </w:r>
    </w:p>
    <w:p w14:paraId="12FDC2DA" w14:textId="6C7C1413" w:rsidR="005057EE" w:rsidRDefault="005732E5" w:rsidP="00DD0417">
      <w:pPr>
        <w:pStyle w:val="Kehatekst32"/>
        <w:jc w:val="both"/>
        <w:rPr>
          <w:sz w:val="24"/>
          <w:szCs w:val="24"/>
        </w:rPr>
      </w:pPr>
      <w:r w:rsidRPr="00386AFF">
        <w:rPr>
          <w:sz w:val="24"/>
          <w:szCs w:val="24"/>
        </w:rPr>
        <w:t>Roopa sügavuse mõõtm</w:t>
      </w:r>
      <w:r w:rsidR="00D67AA1" w:rsidRPr="00386AFF">
        <w:rPr>
          <w:sz w:val="24"/>
          <w:szCs w:val="24"/>
        </w:rPr>
        <w:t xml:space="preserve">istulemustena fikseeritakse </w:t>
      </w:r>
      <w:r w:rsidRPr="00386AFF">
        <w:rPr>
          <w:sz w:val="24"/>
          <w:szCs w:val="24"/>
        </w:rPr>
        <w:t>tee kõigilt sõiduradadelt mõlema rattajälje kohta keskmise roopa sügavuse väärtused etteantud teelõigul.</w:t>
      </w:r>
    </w:p>
    <w:p w14:paraId="50C551E7" w14:textId="3A458E6E" w:rsidR="00FA0F8D" w:rsidRDefault="00FA0F8D" w:rsidP="00FA0F8D">
      <w:pPr>
        <w:pStyle w:val="Kehatekst32"/>
        <w:jc w:val="both"/>
        <w:rPr>
          <w:sz w:val="24"/>
          <w:szCs w:val="24"/>
        </w:rPr>
      </w:pPr>
      <w:r>
        <w:rPr>
          <w:sz w:val="24"/>
          <w:szCs w:val="24"/>
        </w:rPr>
        <w:t xml:space="preserve">Teekatte põikkalde mõõtmistulemustena fikseeritakse katte ristprofiili keskmised põikkalde väärtused etteantud </w:t>
      </w:r>
      <w:r w:rsidR="005C4A7F">
        <w:rPr>
          <w:sz w:val="24"/>
          <w:szCs w:val="24"/>
        </w:rPr>
        <w:t>teelõigul.</w:t>
      </w:r>
    </w:p>
    <w:p w14:paraId="48D6B546" w14:textId="730B6F96" w:rsidR="00FA0F8D" w:rsidRDefault="00FA0F8D" w:rsidP="00FA0F8D">
      <w:pPr>
        <w:pStyle w:val="Kehatekst32"/>
        <w:jc w:val="both"/>
        <w:rPr>
          <w:sz w:val="24"/>
          <w:szCs w:val="24"/>
        </w:rPr>
      </w:pPr>
      <w:r>
        <w:rPr>
          <w:sz w:val="24"/>
          <w:szCs w:val="24"/>
        </w:rPr>
        <w:t xml:space="preserve">Tee kurvilisuse mõõtmistulemustena fikseeritakse kurvi raadius, mille alusel arvutatakse keskmised kurvilisuse väärtused etteantud </w:t>
      </w:r>
      <w:r w:rsidRPr="00386AFF">
        <w:rPr>
          <w:sz w:val="24"/>
          <w:szCs w:val="24"/>
        </w:rPr>
        <w:t>teelõigul.</w:t>
      </w:r>
    </w:p>
    <w:p w14:paraId="7FD8189F" w14:textId="74898F97" w:rsidR="005732E5" w:rsidRPr="00386AFF" w:rsidRDefault="005057EE">
      <w:pPr>
        <w:pStyle w:val="Kehatekst32"/>
        <w:jc w:val="both"/>
        <w:rPr>
          <w:sz w:val="24"/>
          <w:szCs w:val="24"/>
        </w:rPr>
      </w:pPr>
      <w:r>
        <w:rPr>
          <w:sz w:val="24"/>
          <w:szCs w:val="24"/>
        </w:rPr>
        <w:t>M</w:t>
      </w:r>
      <w:r w:rsidR="005732E5" w:rsidRPr="00386AFF">
        <w:rPr>
          <w:sz w:val="24"/>
          <w:szCs w:val="24"/>
        </w:rPr>
        <w:t>õõtmis</w:t>
      </w:r>
      <w:r>
        <w:rPr>
          <w:sz w:val="24"/>
          <w:szCs w:val="24"/>
        </w:rPr>
        <w:t>tööd</w:t>
      </w:r>
      <w:r w:rsidR="005732E5" w:rsidRPr="00386AFF">
        <w:rPr>
          <w:sz w:val="24"/>
          <w:szCs w:val="24"/>
        </w:rPr>
        <w:t xml:space="preserve"> teostatakse</w:t>
      </w:r>
      <w:r>
        <w:rPr>
          <w:sz w:val="24"/>
          <w:szCs w:val="24"/>
        </w:rPr>
        <w:t xml:space="preserve"> reeglina</w:t>
      </w:r>
      <w:r w:rsidR="005732E5" w:rsidRPr="00386AFF">
        <w:rPr>
          <w:sz w:val="24"/>
          <w:szCs w:val="24"/>
        </w:rPr>
        <w:t xml:space="preserve"> üks kord aastas</w:t>
      </w:r>
      <w:r>
        <w:rPr>
          <w:sz w:val="24"/>
          <w:szCs w:val="24"/>
        </w:rPr>
        <w:t xml:space="preserve"> kevadperioodil.</w:t>
      </w:r>
    </w:p>
    <w:p w14:paraId="203597A8" w14:textId="278C2DEB" w:rsidR="005732E5" w:rsidRPr="00386AFF" w:rsidRDefault="005732E5">
      <w:pPr>
        <w:jc w:val="both"/>
        <w:rPr>
          <w:iCs/>
        </w:rPr>
      </w:pPr>
      <w:r w:rsidRPr="00386AFF">
        <w:t>Teekatte roopa sügavuse</w:t>
      </w:r>
      <w:r w:rsidR="003F1A09">
        <w:t xml:space="preserve"> ja põikk</w:t>
      </w:r>
      <w:r w:rsidR="00CF2172">
        <w:t>al</w:t>
      </w:r>
      <w:r w:rsidR="003F1A09">
        <w:t>de</w:t>
      </w:r>
      <w:r w:rsidR="005057EE">
        <w:t xml:space="preserve"> </w:t>
      </w:r>
      <w:r w:rsidR="003F1A09">
        <w:t>ning</w:t>
      </w:r>
      <w:r w:rsidR="00CF2172">
        <w:t xml:space="preserve"> </w:t>
      </w:r>
      <w:r w:rsidR="005057EE">
        <w:t xml:space="preserve">tee kurvilisuse </w:t>
      </w:r>
      <w:r w:rsidRPr="00386AFF">
        <w:t xml:space="preserve">mõõtmise tulemused sisestatakse </w:t>
      </w:r>
      <w:r w:rsidR="003F1A09">
        <w:t>t</w:t>
      </w:r>
      <w:r w:rsidRPr="00386AFF">
        <w:t xml:space="preserve">eeregistri </w:t>
      </w:r>
      <w:r w:rsidR="000C6593">
        <w:t xml:space="preserve">vastavasse </w:t>
      </w:r>
      <w:r w:rsidRPr="00386AFF">
        <w:rPr>
          <w:iCs/>
        </w:rPr>
        <w:t>tabelisse.</w:t>
      </w:r>
    </w:p>
    <w:p w14:paraId="4307C04D" w14:textId="77777777" w:rsidR="005732E5" w:rsidRPr="00386AFF" w:rsidRDefault="005732E5" w:rsidP="00DD0417">
      <w:pPr>
        <w:pStyle w:val="Pealkiri1"/>
        <w:numPr>
          <w:ilvl w:val="0"/>
          <w:numId w:val="0"/>
        </w:numPr>
        <w:ind w:left="432" w:hanging="432"/>
        <w:jc w:val="both"/>
        <w:rPr>
          <w:szCs w:val="24"/>
          <w:lang w:val="et-EE"/>
        </w:rPr>
      </w:pPr>
    </w:p>
    <w:p w14:paraId="1B6933A0" w14:textId="5DC8B055" w:rsidR="005732E5" w:rsidRPr="00386AFF" w:rsidRDefault="002B1BA2" w:rsidP="00DD0417">
      <w:pPr>
        <w:pStyle w:val="Pealkiri2"/>
        <w:numPr>
          <w:ilvl w:val="0"/>
          <w:numId w:val="25"/>
        </w:numPr>
        <w:ind w:hanging="720"/>
        <w:rPr>
          <w:b/>
          <w:lang w:val="et-EE"/>
        </w:rPr>
      </w:pPr>
      <w:bookmarkStart w:id="10" w:name="_Toc207624978"/>
      <w:r>
        <w:rPr>
          <w:b/>
          <w:lang w:val="et-EE"/>
        </w:rPr>
        <w:t>M</w:t>
      </w:r>
      <w:r w:rsidR="005732E5" w:rsidRPr="00386AFF">
        <w:rPr>
          <w:b/>
          <w:lang w:val="et-EE"/>
        </w:rPr>
        <w:t>õõtmise eesmärk</w:t>
      </w:r>
      <w:bookmarkEnd w:id="10"/>
    </w:p>
    <w:p w14:paraId="2DEE38F3" w14:textId="77777777" w:rsidR="00425782" w:rsidRPr="00386AFF" w:rsidRDefault="00425782" w:rsidP="00425782"/>
    <w:p w14:paraId="7F8B8971" w14:textId="5A0BF089" w:rsidR="005732E5" w:rsidRPr="00386AFF" w:rsidRDefault="005732E5" w:rsidP="00DD0417">
      <w:pPr>
        <w:spacing w:after="120"/>
        <w:jc w:val="both"/>
      </w:pPr>
      <w:r w:rsidRPr="00386AFF">
        <w:t>Regulaarne maanteede katete roopa sügavuse</w:t>
      </w:r>
      <w:r w:rsidR="00124750">
        <w:t>, põikk</w:t>
      </w:r>
      <w:r w:rsidR="003F1A09">
        <w:t>al</w:t>
      </w:r>
      <w:r w:rsidR="00124750">
        <w:t>de ja tee kurvilisuse</w:t>
      </w:r>
      <w:r w:rsidRPr="00386AFF">
        <w:t xml:space="preserve"> mõõtmine </w:t>
      </w:r>
      <w:r w:rsidR="00D67AA1" w:rsidRPr="00386AFF">
        <w:t xml:space="preserve">loob aluse süstemaatilisele </w:t>
      </w:r>
      <w:r w:rsidRPr="00386AFF">
        <w:t>tee</w:t>
      </w:r>
      <w:r w:rsidR="00D67AA1" w:rsidRPr="00386AFF">
        <w:t>de</w:t>
      </w:r>
      <w:r w:rsidRPr="00386AFF">
        <w:t xml:space="preserve">võrgu seisukorra hindamisele. Teeregistris olevad roopa sügavuse andmed </w:t>
      </w:r>
      <w:r w:rsidR="00124750">
        <w:t xml:space="preserve">koos teekatte põikkalde ja tee kurvilisuse andmetega </w:t>
      </w:r>
      <w:r w:rsidRPr="00386AFF">
        <w:t>näitavad, m</w:t>
      </w:r>
      <w:r w:rsidR="00D67AA1" w:rsidRPr="00386AFF">
        <w:t xml:space="preserve">illises seisukorras on </w:t>
      </w:r>
      <w:r w:rsidRPr="00386AFF">
        <w:t>tee teekate ning võimaldavad õigeaegselt likvideerida võimalike liiklusohtlike kohtade teket.</w:t>
      </w:r>
    </w:p>
    <w:p w14:paraId="2724BE5F" w14:textId="7165F37D" w:rsidR="005732E5" w:rsidRPr="00386AFF" w:rsidRDefault="005732E5" w:rsidP="00DD0417">
      <w:pPr>
        <w:spacing w:after="120"/>
        <w:jc w:val="both"/>
      </w:pPr>
      <w:r w:rsidRPr="00386AFF">
        <w:rPr>
          <w:iCs/>
        </w:rPr>
        <w:t>Kui info</w:t>
      </w:r>
      <w:r w:rsidRPr="00386AFF">
        <w:t xml:space="preserve"> roopa sügavusest </w:t>
      </w:r>
      <w:r w:rsidR="00124750">
        <w:t xml:space="preserve">koos teekatte põikkalde ja tee kurvilisuse andmetega </w:t>
      </w:r>
      <w:r w:rsidRPr="00386AFF">
        <w:t xml:space="preserve">ühendada teiste teekatte seisukorda iseloomustavate näitajatega (teekatte defektid, kandevõime, tasasus, jne…), siis on võimalik nende alusel planeerida </w:t>
      </w:r>
      <w:r w:rsidRPr="00386AFF">
        <w:rPr>
          <w:color w:val="000000"/>
        </w:rPr>
        <w:t>teele erinevaid remonditöid ning luua mudeleid maanteevõrgu seisukorra muutuste</w:t>
      </w:r>
      <w:r w:rsidRPr="00386AFF">
        <w:t xml:space="preserve"> prognoosimiseks.</w:t>
      </w:r>
    </w:p>
    <w:p w14:paraId="1360A7E5" w14:textId="77777777" w:rsidR="005732E5" w:rsidRPr="00386AFF" w:rsidRDefault="005732E5">
      <w:pPr>
        <w:jc w:val="both"/>
      </w:pPr>
    </w:p>
    <w:p w14:paraId="7E15A805" w14:textId="1658C6B5" w:rsidR="005732E5" w:rsidRPr="00386AFF" w:rsidRDefault="005732E5" w:rsidP="00DD0417">
      <w:pPr>
        <w:pStyle w:val="Pealkiri2"/>
        <w:numPr>
          <w:ilvl w:val="0"/>
          <w:numId w:val="25"/>
        </w:numPr>
        <w:ind w:hanging="720"/>
        <w:rPr>
          <w:b/>
          <w:lang w:val="et-EE"/>
        </w:rPr>
      </w:pPr>
      <w:bookmarkStart w:id="11" w:name="_Toc207624979"/>
      <w:r w:rsidRPr="00386AFF">
        <w:rPr>
          <w:b/>
          <w:lang w:val="et-EE"/>
        </w:rPr>
        <w:t>Roopa sügavuse</w:t>
      </w:r>
      <w:r w:rsidR="00063BAC" w:rsidRPr="00386AFF">
        <w:rPr>
          <w:b/>
          <w:lang w:val="et-EE"/>
        </w:rPr>
        <w:t>,</w:t>
      </w:r>
      <w:r w:rsidR="003F1A09">
        <w:rPr>
          <w:b/>
          <w:lang w:val="et-EE"/>
        </w:rPr>
        <w:t xml:space="preserve"> teekatte põikkalde ning</w:t>
      </w:r>
      <w:r w:rsidR="00063BAC" w:rsidRPr="00386AFF">
        <w:rPr>
          <w:b/>
          <w:lang w:val="et-EE"/>
        </w:rPr>
        <w:t xml:space="preserve"> tee kurvilisuse</w:t>
      </w:r>
      <w:r w:rsidRPr="00386AFF">
        <w:rPr>
          <w:b/>
          <w:lang w:val="et-EE"/>
        </w:rPr>
        <w:t xml:space="preserve"> mõõtmine</w:t>
      </w:r>
      <w:bookmarkEnd w:id="11"/>
    </w:p>
    <w:p w14:paraId="1FDBD1FD" w14:textId="77777777" w:rsidR="005732E5" w:rsidRPr="00386AFF" w:rsidRDefault="005732E5">
      <w:pPr>
        <w:pStyle w:val="Pealkiri2"/>
        <w:rPr>
          <w:szCs w:val="24"/>
          <w:lang w:val="et-EE"/>
        </w:rPr>
      </w:pPr>
    </w:p>
    <w:p w14:paraId="4F13884A" w14:textId="77777777" w:rsidR="005732E5" w:rsidRPr="00386AFF" w:rsidRDefault="005732E5" w:rsidP="009C6213">
      <w:pPr>
        <w:pStyle w:val="Pealkiri3"/>
        <w:numPr>
          <w:ilvl w:val="2"/>
          <w:numId w:val="27"/>
        </w:numPr>
        <w:jc w:val="left"/>
        <w:rPr>
          <w:lang w:val="et-EE"/>
        </w:rPr>
      </w:pPr>
      <w:bookmarkStart w:id="12" w:name="_Toc207624980"/>
      <w:r w:rsidRPr="00386AFF">
        <w:rPr>
          <w:lang w:val="et-EE"/>
        </w:rPr>
        <w:t>Üldiselt</w:t>
      </w:r>
      <w:bookmarkEnd w:id="12"/>
    </w:p>
    <w:p w14:paraId="6822E96C" w14:textId="77777777" w:rsidR="00DD0417" w:rsidRDefault="00DD0417">
      <w:pPr>
        <w:jc w:val="both"/>
      </w:pPr>
    </w:p>
    <w:p w14:paraId="3B604D42" w14:textId="6FB75ACA" w:rsidR="00D975D0" w:rsidRPr="00386AFF" w:rsidRDefault="005732E5" w:rsidP="00DD0417">
      <w:pPr>
        <w:spacing w:after="120"/>
        <w:jc w:val="both"/>
      </w:pPr>
      <w:r w:rsidRPr="00386AFF">
        <w:t>Roopa sügavuse mõõtmiseks kasutatava mõõteseadme tööpõhimõte peab vastama rahvusvaheliselt heaks kiidetud meetoditele ja põhimõtetele. Mõõtmistulemuste registreerimine ja nende salvestamine peab toimuma automaatselt arvuti vahendusel.</w:t>
      </w:r>
    </w:p>
    <w:p w14:paraId="7880B6AA" w14:textId="1E61BFC2" w:rsidR="005732E5" w:rsidRPr="00386AFF" w:rsidRDefault="005732E5" w:rsidP="00DD0417">
      <w:pPr>
        <w:spacing w:after="120"/>
        <w:jc w:val="both"/>
      </w:pPr>
      <w:r w:rsidRPr="00386AFF">
        <w:t>Roopa sügavuse arvutusmeetoditest peab olema võimalik rakendada profiili lõikavat ja profiili jälgivat meetodit.</w:t>
      </w:r>
    </w:p>
    <w:p w14:paraId="7CEC81DA" w14:textId="77777777" w:rsidR="005732E5" w:rsidRPr="00386AFF" w:rsidRDefault="005732E5">
      <w:pPr>
        <w:jc w:val="both"/>
      </w:pPr>
    </w:p>
    <w:p w14:paraId="183E9031" w14:textId="77777777" w:rsidR="005732E5" w:rsidRDefault="005732E5" w:rsidP="009C6213">
      <w:pPr>
        <w:pStyle w:val="Pealkiri3"/>
        <w:numPr>
          <w:ilvl w:val="2"/>
          <w:numId w:val="28"/>
        </w:numPr>
        <w:jc w:val="left"/>
        <w:rPr>
          <w:lang w:val="et-EE"/>
        </w:rPr>
      </w:pPr>
      <w:bookmarkStart w:id="13" w:name="_Toc207624981"/>
      <w:r w:rsidRPr="00386AFF">
        <w:rPr>
          <w:lang w:val="et-EE"/>
        </w:rPr>
        <w:t>Mõõtmise ala</w:t>
      </w:r>
      <w:bookmarkEnd w:id="13"/>
    </w:p>
    <w:p w14:paraId="4A53BCC7" w14:textId="77777777" w:rsidR="00DD0417" w:rsidRPr="00DD0417" w:rsidRDefault="00DD0417" w:rsidP="00DD0417"/>
    <w:p w14:paraId="372D8D64" w14:textId="6FDCDF34" w:rsidR="00714640" w:rsidRDefault="005732E5">
      <w:pPr>
        <w:pStyle w:val="Kehatekst32"/>
        <w:jc w:val="both"/>
        <w:rPr>
          <w:sz w:val="24"/>
          <w:szCs w:val="24"/>
        </w:rPr>
      </w:pPr>
      <w:r w:rsidRPr="00386AFF">
        <w:rPr>
          <w:sz w:val="24"/>
          <w:szCs w:val="24"/>
        </w:rPr>
        <w:t>Teekatt</w:t>
      </w:r>
      <w:r w:rsidR="00D67AA1" w:rsidRPr="00386AFF">
        <w:rPr>
          <w:sz w:val="24"/>
          <w:szCs w:val="24"/>
        </w:rPr>
        <w:t xml:space="preserve">e roopa sügavust mõõdetakse </w:t>
      </w:r>
      <w:r w:rsidRPr="00386AFF">
        <w:rPr>
          <w:sz w:val="24"/>
          <w:szCs w:val="24"/>
        </w:rPr>
        <w:t>tee mõlema sõidusuuna kõikide sõiduradade mõlemas sõidujäljes (täpsemalt pannakse mõõdetavad sõidurajad paika iga</w:t>
      </w:r>
      <w:r w:rsidR="0096422B" w:rsidRPr="00386AFF">
        <w:rPr>
          <w:sz w:val="24"/>
          <w:szCs w:val="24"/>
        </w:rPr>
        <w:t>-</w:t>
      </w:r>
      <w:r w:rsidRPr="00386AFF">
        <w:rPr>
          <w:sz w:val="24"/>
          <w:szCs w:val="24"/>
        </w:rPr>
        <w:t xml:space="preserve">aastases mõõtmiste plaanis). </w:t>
      </w:r>
    </w:p>
    <w:p w14:paraId="4DABC204" w14:textId="77777777" w:rsidR="00714640" w:rsidRPr="00386AFF" w:rsidRDefault="00714640" w:rsidP="00714640">
      <w:pPr>
        <w:pStyle w:val="Kehatekst32"/>
        <w:jc w:val="both"/>
        <w:rPr>
          <w:sz w:val="24"/>
          <w:szCs w:val="24"/>
        </w:rPr>
      </w:pPr>
      <w:r w:rsidRPr="00386AFF">
        <w:rPr>
          <w:sz w:val="24"/>
          <w:szCs w:val="24"/>
        </w:rPr>
        <w:lastRenderedPageBreak/>
        <w:t xml:space="preserve">Seade peab võimaldama mõõta roopa sügavust </w:t>
      </w:r>
      <w:r w:rsidRPr="00386AFF">
        <w:rPr>
          <w:b/>
          <w:sz w:val="24"/>
          <w:szCs w:val="24"/>
        </w:rPr>
        <w:t>vähemalt  3,7 m laiusel</w:t>
      </w:r>
      <w:r w:rsidRPr="00386AFF">
        <w:rPr>
          <w:sz w:val="24"/>
          <w:szCs w:val="24"/>
        </w:rPr>
        <w:t xml:space="preserve"> sõiduteel ja teostada ristlõikes mõõtmisi </w:t>
      </w:r>
      <w:r w:rsidRPr="00386AFF">
        <w:rPr>
          <w:b/>
          <w:sz w:val="24"/>
          <w:szCs w:val="24"/>
        </w:rPr>
        <w:t>vähemalt 50 mõõtepunktis</w:t>
      </w:r>
      <w:r w:rsidRPr="00386AFF">
        <w:rPr>
          <w:sz w:val="24"/>
          <w:szCs w:val="24"/>
        </w:rPr>
        <w:t xml:space="preserve">. </w:t>
      </w:r>
    </w:p>
    <w:p w14:paraId="332E755A" w14:textId="12BB5160" w:rsidR="00D975D0" w:rsidRPr="00386AFF" w:rsidRDefault="005732E5">
      <w:pPr>
        <w:pStyle w:val="Kehatekst32"/>
        <w:jc w:val="both"/>
        <w:rPr>
          <w:sz w:val="24"/>
          <w:szCs w:val="24"/>
        </w:rPr>
      </w:pPr>
      <w:r w:rsidRPr="00386AFF">
        <w:rPr>
          <w:sz w:val="24"/>
          <w:szCs w:val="24"/>
        </w:rPr>
        <w:t>Mõõtmeseadmega määratav roopa sügavuse mõõteala peab olema muudetav vastavalt sõidutee laiuse muutustele</w:t>
      </w:r>
      <w:r w:rsidR="007979BA" w:rsidRPr="00386AFF">
        <w:rPr>
          <w:sz w:val="24"/>
          <w:szCs w:val="24"/>
        </w:rPr>
        <w:t>.</w:t>
      </w:r>
    </w:p>
    <w:p w14:paraId="1858D776" w14:textId="513EFEE6" w:rsidR="00C51C7A" w:rsidRDefault="00C51C7A">
      <w:pPr>
        <w:pStyle w:val="Kehatekst32"/>
        <w:jc w:val="both"/>
        <w:rPr>
          <w:sz w:val="24"/>
          <w:szCs w:val="24"/>
        </w:rPr>
      </w:pPr>
      <w:r w:rsidRPr="00386AFF">
        <w:rPr>
          <w:sz w:val="24"/>
          <w:szCs w:val="24"/>
        </w:rPr>
        <w:t>Kui sõidutee on märgistatud joontega, siis roopa sügavust mõõdetakse teekatte märgistusjoonte vahelisel alal. Seade peab suutma eristada katte märgistusjooni.</w:t>
      </w:r>
    </w:p>
    <w:p w14:paraId="35A915B7" w14:textId="447B298E" w:rsidR="00714640" w:rsidRPr="006B12E5" w:rsidRDefault="00714640" w:rsidP="00C85139">
      <w:pPr>
        <w:jc w:val="both"/>
        <w:rPr>
          <w:rFonts w:cs="Times New Roman"/>
        </w:rPr>
      </w:pPr>
      <w:r w:rsidRPr="006B12E5">
        <w:rPr>
          <w:rFonts w:cs="Times New Roman"/>
        </w:rPr>
        <w:t xml:space="preserve">Kitsama sõidutee laiuse korral </w:t>
      </w:r>
      <w:r w:rsidR="00A3573B" w:rsidRPr="006B12E5">
        <w:rPr>
          <w:rFonts w:cs="Times New Roman"/>
        </w:rPr>
        <w:t>võivad</w:t>
      </w:r>
      <w:r w:rsidRPr="006B12E5">
        <w:rPr>
          <w:rFonts w:cs="Times New Roman"/>
        </w:rPr>
        <w:t xml:space="preserve"> katte märgistuse jooned </w:t>
      </w:r>
      <w:r w:rsidR="00A3573B" w:rsidRPr="006B12E5">
        <w:rPr>
          <w:rFonts w:cs="Times New Roman"/>
        </w:rPr>
        <w:t>puududa</w:t>
      </w:r>
      <w:r w:rsidRPr="006B12E5">
        <w:rPr>
          <w:rFonts w:cs="Times New Roman"/>
        </w:rPr>
        <w:t xml:space="preserve"> mõõdetava ala serva piirkonnas või puudub märgistus üldse või ei asu märgistuse telgjoon katte keskel. Sellistel juhtudel töövõtja</w:t>
      </w:r>
      <w:r w:rsidR="00A374E9" w:rsidRPr="006B12E5">
        <w:rPr>
          <w:rFonts w:cs="Times New Roman"/>
        </w:rPr>
        <w:t xml:space="preserve"> määrab</w:t>
      </w:r>
      <w:r w:rsidRPr="006B12E5">
        <w:rPr>
          <w:rFonts w:cs="Times New Roman"/>
        </w:rPr>
        <w:t xml:space="preserve"> roobaste analüüsiks sobiv seadistuse</w:t>
      </w:r>
      <w:r w:rsidR="00A374E9" w:rsidRPr="006B12E5">
        <w:rPr>
          <w:rFonts w:cs="Times New Roman"/>
        </w:rPr>
        <w:t xml:space="preserve"> ja mõõdetava laiuse (vasak-parem)</w:t>
      </w:r>
      <w:r w:rsidRPr="006B12E5">
        <w:rPr>
          <w:rFonts w:cs="Times New Roman"/>
        </w:rPr>
        <w:t xml:space="preserve"> katte laiuste andmete alusel.</w:t>
      </w:r>
    </w:p>
    <w:p w14:paraId="78C5A986" w14:textId="77777777" w:rsidR="00714640" w:rsidRPr="00386AFF" w:rsidRDefault="00714640">
      <w:pPr>
        <w:pStyle w:val="Kehatekst32"/>
        <w:jc w:val="both"/>
        <w:rPr>
          <w:sz w:val="24"/>
          <w:szCs w:val="24"/>
        </w:rPr>
      </w:pPr>
    </w:p>
    <w:p w14:paraId="18A6828D" w14:textId="666E59EF" w:rsidR="005732E5" w:rsidRDefault="005732E5">
      <w:pPr>
        <w:pStyle w:val="Kehatekst32"/>
        <w:jc w:val="both"/>
        <w:rPr>
          <w:sz w:val="24"/>
          <w:szCs w:val="24"/>
        </w:rPr>
      </w:pPr>
      <w:r w:rsidRPr="00386AFF">
        <w:rPr>
          <w:sz w:val="24"/>
          <w:szCs w:val="24"/>
        </w:rPr>
        <w:t>Roopa sügavust ei mõõdeta maantee kiirendus- ja aeglustusradadel ning rampidel ja ühendusteedel.</w:t>
      </w:r>
    </w:p>
    <w:p w14:paraId="3F6030A3" w14:textId="77777777" w:rsidR="00DD0417" w:rsidRPr="00386AFF" w:rsidRDefault="00DD0417">
      <w:pPr>
        <w:pStyle w:val="Kehatekst32"/>
        <w:jc w:val="both"/>
        <w:rPr>
          <w:sz w:val="24"/>
          <w:szCs w:val="24"/>
        </w:rPr>
      </w:pPr>
    </w:p>
    <w:p w14:paraId="46EB2913" w14:textId="77777777" w:rsidR="005732E5" w:rsidRDefault="005732E5" w:rsidP="002A1919">
      <w:pPr>
        <w:pStyle w:val="Pealkiri3"/>
        <w:numPr>
          <w:ilvl w:val="2"/>
          <w:numId w:val="29"/>
        </w:numPr>
        <w:jc w:val="left"/>
        <w:rPr>
          <w:lang w:val="et-EE"/>
        </w:rPr>
      </w:pPr>
      <w:bookmarkStart w:id="14" w:name="_Toc207624982"/>
      <w:r w:rsidRPr="00386AFF">
        <w:rPr>
          <w:lang w:val="et-EE"/>
        </w:rPr>
        <w:t>Mõõtmise aeg</w:t>
      </w:r>
      <w:bookmarkEnd w:id="14"/>
    </w:p>
    <w:p w14:paraId="16D43D5B" w14:textId="77777777" w:rsidR="00DD0417" w:rsidRPr="00DD0417" w:rsidRDefault="00DD0417" w:rsidP="00DD0417"/>
    <w:p w14:paraId="46938D2D" w14:textId="14FEBCB5" w:rsidR="005732E5" w:rsidRDefault="00432E78">
      <w:pPr>
        <w:pStyle w:val="Kehatekst32"/>
        <w:rPr>
          <w:sz w:val="24"/>
          <w:szCs w:val="24"/>
        </w:rPr>
      </w:pPr>
      <w:r>
        <w:rPr>
          <w:sz w:val="24"/>
          <w:szCs w:val="24"/>
        </w:rPr>
        <w:t>Parim aeg mõõtmistööde teostamiseks on</w:t>
      </w:r>
      <w:r w:rsidR="005732E5" w:rsidRPr="00386AFF">
        <w:rPr>
          <w:sz w:val="24"/>
          <w:szCs w:val="24"/>
        </w:rPr>
        <w:t xml:space="preserve"> </w:t>
      </w:r>
      <w:r w:rsidR="00903CAF" w:rsidRPr="00386AFF">
        <w:rPr>
          <w:sz w:val="24"/>
          <w:szCs w:val="24"/>
        </w:rPr>
        <w:t>aprilli-mai</w:t>
      </w:r>
      <w:r w:rsidR="002323D0" w:rsidRPr="00386AFF">
        <w:rPr>
          <w:sz w:val="24"/>
          <w:szCs w:val="24"/>
        </w:rPr>
        <w:t xml:space="preserve"> kuus</w:t>
      </w:r>
      <w:r>
        <w:rPr>
          <w:sz w:val="24"/>
          <w:szCs w:val="24"/>
        </w:rPr>
        <w:t xml:space="preserve"> enne suuremate katete remonditööde teostamist</w:t>
      </w:r>
      <w:r w:rsidR="001846AE" w:rsidRPr="00386AFF">
        <w:rPr>
          <w:sz w:val="24"/>
          <w:szCs w:val="24"/>
        </w:rPr>
        <w:t xml:space="preserve">. </w:t>
      </w:r>
      <w:r w:rsidR="002323D0" w:rsidRPr="00386AFF">
        <w:rPr>
          <w:sz w:val="24"/>
          <w:szCs w:val="24"/>
        </w:rPr>
        <w:t>Mõõtmiste alguseks peab olema kogu tee muldkeha sulanud.</w:t>
      </w:r>
    </w:p>
    <w:p w14:paraId="7D2C1C0D" w14:textId="77777777" w:rsidR="00DD0417" w:rsidRPr="00386AFF" w:rsidRDefault="00DD0417">
      <w:pPr>
        <w:pStyle w:val="Kehatekst32"/>
        <w:rPr>
          <w:sz w:val="24"/>
          <w:szCs w:val="24"/>
        </w:rPr>
      </w:pPr>
    </w:p>
    <w:p w14:paraId="259BD7EF" w14:textId="77777777" w:rsidR="005732E5" w:rsidRDefault="005732E5" w:rsidP="00A7216E">
      <w:pPr>
        <w:pStyle w:val="Pealkiri3"/>
        <w:numPr>
          <w:ilvl w:val="2"/>
          <w:numId w:val="32"/>
        </w:numPr>
        <w:jc w:val="left"/>
        <w:rPr>
          <w:lang w:val="et-EE"/>
        </w:rPr>
      </w:pPr>
      <w:bookmarkStart w:id="15" w:name="_Toc207624983"/>
      <w:r w:rsidRPr="00386AFF">
        <w:rPr>
          <w:lang w:val="et-EE"/>
        </w:rPr>
        <w:t>Mõõtmise kiirus</w:t>
      </w:r>
      <w:bookmarkEnd w:id="15"/>
    </w:p>
    <w:p w14:paraId="61ECB1E2" w14:textId="77777777" w:rsidR="00DD0417" w:rsidRPr="00DD0417" w:rsidRDefault="00DD0417" w:rsidP="00DD0417"/>
    <w:p w14:paraId="66B7A478" w14:textId="77777777" w:rsidR="005732E5" w:rsidRDefault="005732E5">
      <w:pPr>
        <w:pStyle w:val="Kehatekst32"/>
        <w:jc w:val="both"/>
        <w:rPr>
          <w:sz w:val="24"/>
          <w:szCs w:val="24"/>
        </w:rPr>
      </w:pPr>
      <w:r w:rsidRPr="00386AFF">
        <w:rPr>
          <w:sz w:val="24"/>
          <w:szCs w:val="24"/>
        </w:rPr>
        <w:t xml:space="preserve">Roopa sügavuse mõõtmisel kasutatav mõõtmiskiirus peab vastama üldisele sõidukiirusele. Eesmärgiks peab olema mõõtmiste teostamine võimalikult ühtlase kiirusega, samas tavaliiklejaid võimalikult vähe segades. Eeldatavaks roopa </w:t>
      </w:r>
      <w:r w:rsidR="00D67AA1" w:rsidRPr="00386AFF">
        <w:rPr>
          <w:sz w:val="24"/>
          <w:szCs w:val="24"/>
        </w:rPr>
        <w:t xml:space="preserve">sügavuse mõõtmise kiiruseks </w:t>
      </w:r>
      <w:r w:rsidRPr="00386AFF">
        <w:rPr>
          <w:sz w:val="24"/>
          <w:szCs w:val="24"/>
        </w:rPr>
        <w:t>teedel tuleb arvestada keskmiselt 70-80 km/h.</w:t>
      </w:r>
    </w:p>
    <w:p w14:paraId="1CE56B8F" w14:textId="77777777" w:rsidR="00DD0417" w:rsidRPr="00386AFF" w:rsidRDefault="00DD0417">
      <w:pPr>
        <w:pStyle w:val="Kehatekst32"/>
        <w:jc w:val="both"/>
        <w:rPr>
          <w:sz w:val="24"/>
          <w:szCs w:val="24"/>
        </w:rPr>
      </w:pPr>
    </w:p>
    <w:p w14:paraId="79861F82" w14:textId="2E3F25F9" w:rsidR="00B33C4F" w:rsidRDefault="005732E5" w:rsidP="005A0834">
      <w:pPr>
        <w:pStyle w:val="Pealkiri3"/>
        <w:numPr>
          <w:ilvl w:val="2"/>
          <w:numId w:val="35"/>
        </w:numPr>
        <w:ind w:left="720"/>
        <w:jc w:val="left"/>
        <w:rPr>
          <w:lang w:val="et-EE"/>
        </w:rPr>
      </w:pPr>
      <w:bookmarkStart w:id="16" w:name="_Toc207624984"/>
      <w:r w:rsidRPr="00386AFF">
        <w:rPr>
          <w:lang w:val="et-EE"/>
        </w:rPr>
        <w:t>Nõuded mõõtmis</w:t>
      </w:r>
      <w:r w:rsidR="00432E78">
        <w:rPr>
          <w:lang w:val="et-EE"/>
        </w:rPr>
        <w:t>tööde</w:t>
      </w:r>
      <w:r w:rsidRPr="00386AFF">
        <w:rPr>
          <w:lang w:val="et-EE"/>
        </w:rPr>
        <w:t xml:space="preserve"> seadmele</w:t>
      </w:r>
      <w:bookmarkEnd w:id="16"/>
    </w:p>
    <w:p w14:paraId="776FA468" w14:textId="77777777" w:rsidR="00A11AD6" w:rsidRPr="00A11AD6" w:rsidRDefault="00A11AD6" w:rsidP="00A11AD6"/>
    <w:p w14:paraId="368F1D68" w14:textId="4CAA4370" w:rsidR="00B33C4F" w:rsidRDefault="005732E5" w:rsidP="00DD0417">
      <w:pPr>
        <w:spacing w:after="120"/>
        <w:jc w:val="both"/>
      </w:pPr>
      <w:r w:rsidRPr="00386AFF">
        <w:rPr>
          <w:b/>
        </w:rPr>
        <w:t>Roopa sügavuse</w:t>
      </w:r>
      <w:r w:rsidR="001846AE" w:rsidRPr="00386AFF">
        <w:t xml:space="preserve"> mõõtmiseks kasutatakse </w:t>
      </w:r>
      <w:r w:rsidR="001846AE" w:rsidRPr="00386AFF">
        <w:rPr>
          <w:b/>
        </w:rPr>
        <w:t>lasertehnolo</w:t>
      </w:r>
      <w:r w:rsidR="008C43A4" w:rsidRPr="00386AFF">
        <w:rPr>
          <w:b/>
        </w:rPr>
        <w:t>o</w:t>
      </w:r>
      <w:r w:rsidR="001846AE" w:rsidRPr="00386AFF">
        <w:rPr>
          <w:b/>
        </w:rPr>
        <w:t>giat.</w:t>
      </w:r>
    </w:p>
    <w:p w14:paraId="18401E19" w14:textId="4452D7EA" w:rsidR="00BA5506" w:rsidRPr="00386AFF" w:rsidRDefault="005732E5" w:rsidP="00DD0417">
      <w:pPr>
        <w:spacing w:after="120"/>
        <w:jc w:val="both"/>
      </w:pPr>
      <w:r w:rsidRPr="00386AFF">
        <w:t>Lisaks roopa sügavuse mõõtmisele peab mõõtmise seade mõõtma</w:t>
      </w:r>
      <w:r w:rsidRPr="00386AFF">
        <w:rPr>
          <w:b/>
        </w:rPr>
        <w:t xml:space="preserve"> tee põikkallet ja tee kurvilisust</w:t>
      </w:r>
      <w:r w:rsidRPr="00386AFF">
        <w:t>.</w:t>
      </w:r>
    </w:p>
    <w:p w14:paraId="350476CB" w14:textId="77777777" w:rsidR="003F1A09" w:rsidRDefault="00BA5506" w:rsidP="00DD0417">
      <w:pPr>
        <w:spacing w:after="120"/>
        <w:jc w:val="both"/>
      </w:pPr>
      <w:r w:rsidRPr="00386AFF">
        <w:t>Mõõteseadme vertikaalne mõõtmisviga on lubatud kuni +/- 1 mm ja horisontaalne mõõtmisviga kuni +/- 2 mm.</w:t>
      </w:r>
      <w:r w:rsidR="00B10267" w:rsidRPr="00386AFF">
        <w:t xml:space="preserve"> </w:t>
      </w:r>
    </w:p>
    <w:p w14:paraId="6ECF6405" w14:textId="285C0D17" w:rsidR="00B10267" w:rsidRPr="00386AFF" w:rsidRDefault="00B10267" w:rsidP="00DD0417">
      <w:pPr>
        <w:spacing w:after="120"/>
        <w:jc w:val="both"/>
      </w:pPr>
      <w:r w:rsidRPr="00386AFF">
        <w:t xml:space="preserve">Mõõteseade peab omama </w:t>
      </w:r>
      <w:r w:rsidR="00AC14F2" w:rsidRPr="00386AFF">
        <w:t>asukoha määramiseks GNNS toega GPS süsteemi täpsusega kuni 20 cm</w:t>
      </w:r>
      <w:r w:rsidRPr="00386AFF">
        <w:t>.</w:t>
      </w:r>
    </w:p>
    <w:p w14:paraId="253D03D6" w14:textId="58E45F9A" w:rsidR="00A7216E" w:rsidRDefault="00A7216E">
      <w:pPr>
        <w:jc w:val="both"/>
      </w:pPr>
    </w:p>
    <w:p w14:paraId="4C348A8F" w14:textId="10C75F82" w:rsidR="00A22EC9" w:rsidRDefault="00A22EC9" w:rsidP="005A0834">
      <w:pPr>
        <w:pStyle w:val="Pealkiri3"/>
        <w:jc w:val="left"/>
      </w:pPr>
      <w:bookmarkStart w:id="17" w:name="_Toc207624985"/>
      <w:r>
        <w:t>Nõuded mõõtmistööde seadme kontrollimisele</w:t>
      </w:r>
      <w:bookmarkEnd w:id="17"/>
    </w:p>
    <w:p w14:paraId="4BA7BEE4" w14:textId="77777777" w:rsidR="00A22EC9" w:rsidRPr="00C85139" w:rsidRDefault="00A22EC9" w:rsidP="00C85139">
      <w:pPr>
        <w:rPr>
          <w:lang w:val="en-GB"/>
        </w:rPr>
      </w:pPr>
    </w:p>
    <w:p w14:paraId="30C8F180" w14:textId="4C9D9D09" w:rsidR="00AB14CE" w:rsidRPr="00386AFF" w:rsidRDefault="00432E78">
      <w:pPr>
        <w:jc w:val="both"/>
      </w:pPr>
      <w:r>
        <w:t>M</w:t>
      </w:r>
      <w:r w:rsidR="00A7216E" w:rsidRPr="00386AFF">
        <w:t>õõtmis</w:t>
      </w:r>
      <w:r>
        <w:t>töid teostav</w:t>
      </w:r>
      <w:r w:rsidR="00A7216E" w:rsidRPr="00386AFF">
        <w:t xml:space="preserve"> seade tuleb igal </w:t>
      </w:r>
      <w:r w:rsidR="00A7216E" w:rsidRPr="00386AFF">
        <w:rPr>
          <w:b/>
        </w:rPr>
        <w:t>kevadel enne igat mõõtmishooaega kalibreerida seadme valmistaja juures</w:t>
      </w:r>
      <w:r w:rsidR="00A7216E" w:rsidRPr="00386AFF">
        <w:t xml:space="preserve">. Selleks tuleb </w:t>
      </w:r>
      <w:r w:rsidR="003255B4">
        <w:t>t</w:t>
      </w:r>
      <w:r w:rsidR="00A7216E" w:rsidRPr="00386AFF">
        <w:t>ellijale esitada erinevate andurite töökorras olekut tõendavad dokumendid.</w:t>
      </w:r>
    </w:p>
    <w:p w14:paraId="27E57D4A" w14:textId="77777777" w:rsidR="00F4077A" w:rsidRPr="00386AFF" w:rsidRDefault="00F4077A">
      <w:pPr>
        <w:jc w:val="both"/>
      </w:pPr>
    </w:p>
    <w:p w14:paraId="2A0445CB" w14:textId="2BD387B0" w:rsidR="00F4077A" w:rsidRPr="00386AFF" w:rsidRDefault="00F4077A">
      <w:pPr>
        <w:jc w:val="both"/>
      </w:pPr>
      <w:r w:rsidRPr="00386AFF">
        <w:t xml:space="preserve">Peale seadme valmistaja juures kontrollimist ja enne mõõtmistöödega </w:t>
      </w:r>
      <w:r w:rsidRPr="00386AFF">
        <w:rPr>
          <w:b/>
        </w:rPr>
        <w:t>alustamist tuleb mõõtmise sead</w:t>
      </w:r>
      <w:r w:rsidR="00BD07CF" w:rsidRPr="00386AFF">
        <w:rPr>
          <w:b/>
        </w:rPr>
        <w:t>m</w:t>
      </w:r>
      <w:r w:rsidRPr="00386AFF">
        <w:rPr>
          <w:b/>
        </w:rPr>
        <w:t>e tööd iga</w:t>
      </w:r>
      <w:r w:rsidR="001B6B23">
        <w:rPr>
          <w:b/>
        </w:rPr>
        <w:t>-</w:t>
      </w:r>
      <w:r w:rsidRPr="00386AFF">
        <w:rPr>
          <w:b/>
        </w:rPr>
        <w:t>aastaselt kontrollida testilõigul</w:t>
      </w:r>
      <w:r w:rsidRPr="00386AFF">
        <w:t>.</w:t>
      </w:r>
    </w:p>
    <w:p w14:paraId="00F64249" w14:textId="77777777" w:rsidR="00FD497A" w:rsidRPr="00386AFF" w:rsidRDefault="00FD497A">
      <w:pPr>
        <w:jc w:val="both"/>
      </w:pPr>
    </w:p>
    <w:p w14:paraId="367B4115" w14:textId="77777777" w:rsidR="007342BE" w:rsidRPr="00386AFF" w:rsidRDefault="007342BE">
      <w:pPr>
        <w:jc w:val="both"/>
      </w:pPr>
      <w:r w:rsidRPr="00386AFF">
        <w:lastRenderedPageBreak/>
        <w:t>Nõuded testilõigule:</w:t>
      </w:r>
    </w:p>
    <w:p w14:paraId="2D51B0B9" w14:textId="41FB53E2" w:rsidR="0004095B" w:rsidRDefault="0004095B" w:rsidP="00E05806">
      <w:pPr>
        <w:numPr>
          <w:ilvl w:val="2"/>
          <w:numId w:val="37"/>
        </w:numPr>
        <w:ind w:left="709" w:hanging="709"/>
        <w:jc w:val="both"/>
      </w:pPr>
      <w:r>
        <w:t xml:space="preserve">Testilõigu(d) valib välja </w:t>
      </w:r>
      <w:r w:rsidR="003255B4">
        <w:t>t</w:t>
      </w:r>
      <w:r>
        <w:t xml:space="preserve">öövõtja ja kooskõlastab asukoha(d) enne testi teostamist </w:t>
      </w:r>
      <w:r w:rsidR="003255B4">
        <w:t>t</w:t>
      </w:r>
      <w:r>
        <w:t>ellijaga</w:t>
      </w:r>
      <w:r w:rsidR="00A11AD6">
        <w:t>.</w:t>
      </w:r>
    </w:p>
    <w:p w14:paraId="2C9BC0EF" w14:textId="180729ED" w:rsidR="0004095B" w:rsidRDefault="0004095B" w:rsidP="00E05806">
      <w:pPr>
        <w:numPr>
          <w:ilvl w:val="2"/>
          <w:numId w:val="37"/>
        </w:numPr>
        <w:ind w:left="709" w:hanging="709"/>
        <w:jc w:val="both"/>
      </w:pPr>
      <w:r>
        <w:t>Testilõik peab asuma Eesti riigimaanteedel. T</w:t>
      </w:r>
      <w:r w:rsidR="00F07047">
        <w:t>ellija</w:t>
      </w:r>
      <w:r>
        <w:t xml:space="preserve"> võib kasutada antud lõiku teiste roopa mõõtmise seadmete võrdlusmõõtmiste teostamiseks.</w:t>
      </w:r>
    </w:p>
    <w:p w14:paraId="317C8158" w14:textId="74980CA5" w:rsidR="007342BE" w:rsidRPr="00486F89" w:rsidRDefault="00BA5506" w:rsidP="00E05806">
      <w:pPr>
        <w:numPr>
          <w:ilvl w:val="2"/>
          <w:numId w:val="37"/>
        </w:numPr>
        <w:ind w:left="709" w:hanging="709"/>
        <w:jc w:val="both"/>
      </w:pPr>
      <w:r w:rsidRPr="00386AFF">
        <w:t xml:space="preserve">Roopa sügavuse </w:t>
      </w:r>
      <w:r w:rsidR="007342BE" w:rsidRPr="00386AFF">
        <w:t>kontrollimise testilõigu pikkus on vähemalt 1000 m</w:t>
      </w:r>
      <w:r w:rsidRPr="00386AFF">
        <w:t xml:space="preserve"> ning keskmine roopa sügavus 15 – 20 mm</w:t>
      </w:r>
      <w:r w:rsidR="00AF21AD">
        <w:t xml:space="preserve">. </w:t>
      </w:r>
      <w:r w:rsidR="00C6725B" w:rsidRPr="00486F89">
        <w:t>Testilõigu keskmise roopa sügavuse määramiseks kasutatakse p 5.1.1.1 kirjeldatud mõõtmisandmeid.</w:t>
      </w:r>
    </w:p>
    <w:p w14:paraId="107AE816" w14:textId="61CDD460" w:rsidR="007342BE" w:rsidRPr="00386AFF" w:rsidRDefault="007342BE" w:rsidP="00E05806">
      <w:pPr>
        <w:numPr>
          <w:ilvl w:val="2"/>
          <w:numId w:val="37"/>
        </w:numPr>
        <w:ind w:left="709" w:hanging="709"/>
        <w:jc w:val="both"/>
      </w:pPr>
      <w:r w:rsidRPr="00386AFF">
        <w:t>Tee põikkalde kontrollimise testilõigu pikkus on vähemalt 1000 m</w:t>
      </w:r>
      <w:r w:rsidR="00A11AD6">
        <w:t>.</w:t>
      </w:r>
    </w:p>
    <w:p w14:paraId="562642AC" w14:textId="11032DA9" w:rsidR="007342BE" w:rsidRPr="00386AFF" w:rsidRDefault="007342BE" w:rsidP="00E05806">
      <w:pPr>
        <w:numPr>
          <w:ilvl w:val="2"/>
          <w:numId w:val="37"/>
        </w:numPr>
        <w:ind w:left="709" w:hanging="709"/>
        <w:jc w:val="both"/>
      </w:pPr>
      <w:r w:rsidRPr="00386AFF">
        <w:t>Kurvilisuse kontrollimise testilõigu pikkus on 3000 – 5000 m ja lõik peab olema piisavalt kurviline (vähemalt 3 kurvi mõlemas suunas)</w:t>
      </w:r>
      <w:r w:rsidR="00A11AD6">
        <w:t>.</w:t>
      </w:r>
    </w:p>
    <w:p w14:paraId="14D8A08C" w14:textId="4657A73D" w:rsidR="007342BE" w:rsidRDefault="007342BE" w:rsidP="007342BE">
      <w:pPr>
        <w:jc w:val="both"/>
      </w:pPr>
    </w:p>
    <w:p w14:paraId="2BB79C56" w14:textId="0558273D" w:rsidR="00855CB8" w:rsidRDefault="00855CB8" w:rsidP="007342BE">
      <w:pPr>
        <w:jc w:val="both"/>
      </w:pPr>
      <w:r>
        <w:t>Nõuded testilõigul teostatavatele võrdlusmõõtmistele:</w:t>
      </w:r>
    </w:p>
    <w:p w14:paraId="0DF7B04C" w14:textId="30594775" w:rsidR="00855CB8" w:rsidRDefault="00855CB8" w:rsidP="00E05806">
      <w:pPr>
        <w:pStyle w:val="Loendilik"/>
        <w:numPr>
          <w:ilvl w:val="0"/>
          <w:numId w:val="45"/>
        </w:numPr>
        <w:ind w:hanging="720"/>
        <w:jc w:val="both"/>
      </w:pPr>
      <w:r w:rsidRPr="00386AFF">
        <w:t>Testimisel teostatakse mõlemas sõidusuunas vähemalt 3 võrdlusmõõtmist.</w:t>
      </w:r>
    </w:p>
    <w:p w14:paraId="37C28768" w14:textId="1CCC98E7" w:rsidR="00855CB8" w:rsidRPr="00386AFF" w:rsidRDefault="00855CB8" w:rsidP="00E05806">
      <w:pPr>
        <w:pStyle w:val="Loendilik"/>
        <w:numPr>
          <w:ilvl w:val="0"/>
          <w:numId w:val="45"/>
        </w:numPr>
        <w:ind w:hanging="720"/>
        <w:jc w:val="both"/>
      </w:pPr>
      <w:r>
        <w:t>Võrdlusmõõtmis</w:t>
      </w:r>
      <w:r w:rsidR="00D07CDC">
        <w:t>te vahelised</w:t>
      </w:r>
      <w:r>
        <w:t xml:space="preserve"> seosed arvutatakse 100 m lõikude keskmiste tulemuste baasil.</w:t>
      </w:r>
    </w:p>
    <w:p w14:paraId="219653F8" w14:textId="77777777" w:rsidR="00CE379B" w:rsidRPr="00386AFF" w:rsidRDefault="000A0577" w:rsidP="00E05806">
      <w:pPr>
        <w:pStyle w:val="Loendilik"/>
        <w:numPr>
          <w:ilvl w:val="0"/>
          <w:numId w:val="45"/>
        </w:numPr>
        <w:ind w:hanging="720"/>
        <w:jc w:val="both"/>
      </w:pPr>
      <w:r w:rsidRPr="00386AFF">
        <w:t>Roopa sügavuse võrdlus</w:t>
      </w:r>
      <w:r w:rsidR="00CE379B" w:rsidRPr="00386AFF">
        <w:t>mõõtmiste vahelise korrelatsiooni piirväärtus peab olema vähemalt 0,95.</w:t>
      </w:r>
    </w:p>
    <w:p w14:paraId="6B36D72B" w14:textId="05B0DBF7" w:rsidR="00CE379B" w:rsidRPr="00386AFF" w:rsidRDefault="008A755F" w:rsidP="00E05806">
      <w:pPr>
        <w:pStyle w:val="Loendilik"/>
        <w:numPr>
          <w:ilvl w:val="0"/>
          <w:numId w:val="45"/>
        </w:numPr>
        <w:ind w:hanging="720"/>
        <w:jc w:val="both"/>
      </w:pPr>
      <w:r>
        <w:t>P</w:t>
      </w:r>
      <w:r w:rsidR="000A0577" w:rsidRPr="00386AFF">
        <w:t>õikkal</w:t>
      </w:r>
      <w:r w:rsidR="00FD497A" w:rsidRPr="00386AFF">
        <w:t>de mõõtmistulemuste vaheline korrelatsiooni piirväärtus peab olema vähemalt 0,95.</w:t>
      </w:r>
    </w:p>
    <w:p w14:paraId="66735BEB" w14:textId="6C173283" w:rsidR="000A0577" w:rsidRPr="00386AFF" w:rsidRDefault="00855CB8" w:rsidP="00E05806">
      <w:pPr>
        <w:pStyle w:val="Loendilik"/>
        <w:numPr>
          <w:ilvl w:val="0"/>
          <w:numId w:val="45"/>
        </w:numPr>
        <w:ind w:hanging="720"/>
        <w:jc w:val="both"/>
      </w:pPr>
      <w:r>
        <w:t xml:space="preserve">Kurvilisuse </w:t>
      </w:r>
      <w:r w:rsidR="000A0577" w:rsidRPr="00386AFF">
        <w:t>mõõtmis</w:t>
      </w:r>
      <w:r>
        <w:t>tulemuste</w:t>
      </w:r>
      <w:r w:rsidR="000A0577" w:rsidRPr="00386AFF">
        <w:t xml:space="preserve"> vahelise korrelatsiooni piirväärtus peab olema vähemalt 0,95.</w:t>
      </w:r>
    </w:p>
    <w:p w14:paraId="729A2288" w14:textId="019EC8B6" w:rsidR="000A0577" w:rsidRPr="00386AFF" w:rsidRDefault="000A0577" w:rsidP="00E05806">
      <w:pPr>
        <w:pStyle w:val="Loendilik"/>
        <w:numPr>
          <w:ilvl w:val="0"/>
          <w:numId w:val="45"/>
        </w:numPr>
        <w:ind w:hanging="720"/>
        <w:jc w:val="both"/>
      </w:pPr>
      <w:r w:rsidRPr="00386AFF">
        <w:t>Erinevas suunas</w:t>
      </w:r>
      <w:r w:rsidR="00276DFE" w:rsidRPr="00386AFF">
        <w:t xml:space="preserve"> </w:t>
      </w:r>
      <w:r w:rsidRPr="00386AFF">
        <w:t>mõõdetud kurvilisuse väärtused on teineteise peegelpildis, mistõttu põiklõikes kurvilisuse väärtuste liitmisel peab tulemuseks olema väärtus 0.</w:t>
      </w:r>
    </w:p>
    <w:p w14:paraId="1E2BA548" w14:textId="5F71AEBD" w:rsidR="00FD497A" w:rsidRDefault="00FD497A" w:rsidP="007342BE">
      <w:pPr>
        <w:jc w:val="both"/>
      </w:pPr>
    </w:p>
    <w:p w14:paraId="274970D0" w14:textId="2F34783C" w:rsidR="00CE7769" w:rsidRDefault="00CE7769" w:rsidP="007342BE">
      <w:pPr>
        <w:jc w:val="both"/>
      </w:pPr>
      <w:r>
        <w:t>Võrdlusmõõtmiste kohta esitatavad dokumendid ja andmed:</w:t>
      </w:r>
    </w:p>
    <w:p w14:paraId="0AF55D6F" w14:textId="50F9B1B7" w:rsidR="00CE7769" w:rsidRDefault="00CE7769" w:rsidP="00E05806">
      <w:pPr>
        <w:pStyle w:val="Loendilik"/>
        <w:numPr>
          <w:ilvl w:val="0"/>
          <w:numId w:val="46"/>
        </w:numPr>
        <w:ind w:hanging="720"/>
        <w:jc w:val="both"/>
      </w:pPr>
      <w:r>
        <w:t>Võrdlusmõõtmiste teostamise aruanne</w:t>
      </w:r>
      <w:r w:rsidR="00A11AD6">
        <w:t>.</w:t>
      </w:r>
    </w:p>
    <w:p w14:paraId="116A5581" w14:textId="1623A980" w:rsidR="00CE7769" w:rsidRDefault="00CE7769" w:rsidP="00E05806">
      <w:pPr>
        <w:pStyle w:val="Loendilik"/>
        <w:numPr>
          <w:ilvl w:val="0"/>
          <w:numId w:val="46"/>
        </w:numPr>
        <w:ind w:hanging="720"/>
        <w:jc w:val="both"/>
      </w:pPr>
      <w:r>
        <w:t>100m lõikude keskmised mõõtmisandmed, mis on olid aluseks võrdlusmõõtmiste aruande teostamisel</w:t>
      </w:r>
      <w:r w:rsidR="00A11AD6">
        <w:t>.</w:t>
      </w:r>
    </w:p>
    <w:p w14:paraId="1BD187E2" w14:textId="712A5C2E" w:rsidR="00CE7769" w:rsidRDefault="00CE7769" w:rsidP="00E05806">
      <w:pPr>
        <w:pStyle w:val="Loendilik"/>
        <w:numPr>
          <w:ilvl w:val="0"/>
          <w:numId w:val="46"/>
        </w:numPr>
        <w:ind w:hanging="720"/>
        <w:jc w:val="both"/>
      </w:pPr>
      <w:r>
        <w:t>Roopa sügavuse ja tee põikkalde korral lisaks 5m lõikude keskmised mõõtmisandmed</w:t>
      </w:r>
      <w:r w:rsidR="00A11AD6">
        <w:t>.</w:t>
      </w:r>
    </w:p>
    <w:p w14:paraId="1212F8A6" w14:textId="77777777" w:rsidR="00CE7769" w:rsidRPr="00386AFF" w:rsidRDefault="00CE7769" w:rsidP="007342BE">
      <w:pPr>
        <w:jc w:val="both"/>
      </w:pPr>
    </w:p>
    <w:p w14:paraId="0B7087F6" w14:textId="60E0435A" w:rsidR="005732E5" w:rsidRPr="00C85139" w:rsidRDefault="00F4077A">
      <w:pPr>
        <w:jc w:val="both"/>
        <w:rPr>
          <w:b/>
          <w:bCs/>
        </w:rPr>
      </w:pPr>
      <w:r w:rsidRPr="00C85139">
        <w:rPr>
          <w:b/>
          <w:bCs/>
        </w:rPr>
        <w:t xml:space="preserve">Seade lubatakse </w:t>
      </w:r>
      <w:r w:rsidR="003255B4">
        <w:rPr>
          <w:b/>
          <w:bCs/>
        </w:rPr>
        <w:t>t</w:t>
      </w:r>
      <w:r w:rsidR="009D5105" w:rsidRPr="00C85139">
        <w:rPr>
          <w:b/>
          <w:bCs/>
        </w:rPr>
        <w:t xml:space="preserve">ellija poolt </w:t>
      </w:r>
      <w:r w:rsidRPr="00C85139">
        <w:rPr>
          <w:b/>
          <w:bCs/>
        </w:rPr>
        <w:t xml:space="preserve">mõõtmistöödele peale seadme valmistaja juures teostatud kalibreerimisakti </w:t>
      </w:r>
      <w:r w:rsidR="00435AF3" w:rsidRPr="00C85139">
        <w:rPr>
          <w:b/>
          <w:bCs/>
        </w:rPr>
        <w:t xml:space="preserve">ja </w:t>
      </w:r>
      <w:r w:rsidR="00CE7769" w:rsidRPr="00C85139">
        <w:rPr>
          <w:b/>
          <w:bCs/>
        </w:rPr>
        <w:t>testilõigul võrdlusmõõtmiste alusel koostatud aruande</w:t>
      </w:r>
      <w:r w:rsidR="00435AF3" w:rsidRPr="00C85139">
        <w:rPr>
          <w:b/>
          <w:bCs/>
        </w:rPr>
        <w:t xml:space="preserve"> </w:t>
      </w:r>
      <w:r w:rsidRPr="00C85139">
        <w:rPr>
          <w:b/>
          <w:bCs/>
        </w:rPr>
        <w:t>esitamist</w:t>
      </w:r>
      <w:r w:rsidR="009D5105" w:rsidRPr="00C85139">
        <w:rPr>
          <w:b/>
          <w:bCs/>
        </w:rPr>
        <w:t xml:space="preserve"> </w:t>
      </w:r>
      <w:r w:rsidR="003255B4">
        <w:rPr>
          <w:b/>
          <w:bCs/>
        </w:rPr>
        <w:t>t</w:t>
      </w:r>
      <w:r w:rsidR="009D5105" w:rsidRPr="00C85139">
        <w:rPr>
          <w:b/>
          <w:bCs/>
        </w:rPr>
        <w:t xml:space="preserve">ellijale ja selle kooskõlastamist </w:t>
      </w:r>
      <w:r w:rsidR="003255B4">
        <w:rPr>
          <w:b/>
          <w:bCs/>
        </w:rPr>
        <w:t>t</w:t>
      </w:r>
      <w:r w:rsidR="009D5105" w:rsidRPr="00C85139">
        <w:rPr>
          <w:b/>
          <w:bCs/>
        </w:rPr>
        <w:t>ellija poolt</w:t>
      </w:r>
      <w:r w:rsidRPr="00C85139">
        <w:rPr>
          <w:b/>
          <w:bCs/>
        </w:rPr>
        <w:t>.</w:t>
      </w:r>
    </w:p>
    <w:p w14:paraId="771CA2CF" w14:textId="77777777" w:rsidR="000A0577" w:rsidRPr="00386AFF" w:rsidRDefault="000A0577">
      <w:pPr>
        <w:jc w:val="both"/>
      </w:pPr>
    </w:p>
    <w:p w14:paraId="437E5E45" w14:textId="39D03715" w:rsidR="00F07047" w:rsidRPr="00386AFF" w:rsidRDefault="000A0577" w:rsidP="00F07047">
      <w:pPr>
        <w:jc w:val="both"/>
      </w:pPr>
      <w:r w:rsidRPr="00386AFF">
        <w:t xml:space="preserve">Lepingu perioodil </w:t>
      </w:r>
      <w:r w:rsidRPr="00386AFF">
        <w:rPr>
          <w:b/>
        </w:rPr>
        <w:t xml:space="preserve">mõõteseadme väljavahetamise korral viib </w:t>
      </w:r>
      <w:r w:rsidR="003255B4">
        <w:rPr>
          <w:b/>
        </w:rPr>
        <w:t>t</w:t>
      </w:r>
      <w:r w:rsidRPr="00386AFF">
        <w:rPr>
          <w:b/>
        </w:rPr>
        <w:t>öövõtja läbi testilõikudel läbi vana ja uue seadme võrdlusmõõtmise</w:t>
      </w:r>
      <w:r w:rsidRPr="00386AFF">
        <w:t>, tagamaks uue seadme andmete võrreldavuse eelneva seadme mõõtmisandmetega.</w:t>
      </w:r>
      <w:r w:rsidR="006B12E5">
        <w:t xml:space="preserve"> </w:t>
      </w:r>
      <w:r w:rsidRPr="00386AFF">
        <w:t xml:space="preserve">Enne uue seadme kasutusele võtmisest peab </w:t>
      </w:r>
      <w:r w:rsidR="003255B4">
        <w:t>t</w:t>
      </w:r>
      <w:r w:rsidRPr="00386AFF">
        <w:t xml:space="preserve">öövõtja esitama </w:t>
      </w:r>
      <w:r w:rsidR="003255B4">
        <w:t>t</w:t>
      </w:r>
      <w:r w:rsidRPr="00386AFF">
        <w:t xml:space="preserve">ellijale võrdlustesti tulemused. </w:t>
      </w:r>
      <w:r w:rsidR="00F07047" w:rsidRPr="00386AFF">
        <w:t>Test viiakse läbi analoogselt iga-aastasele mõõtmistööde eelsele testile.</w:t>
      </w:r>
    </w:p>
    <w:p w14:paraId="7A02CFA1" w14:textId="61F342D3" w:rsidR="00A22EC9" w:rsidRDefault="00A22EC9" w:rsidP="000A0577">
      <w:pPr>
        <w:jc w:val="both"/>
      </w:pPr>
    </w:p>
    <w:p w14:paraId="597B5498" w14:textId="03DE015E" w:rsidR="00F07047" w:rsidRDefault="00267E6F" w:rsidP="00F07047">
      <w:pPr>
        <w:jc w:val="both"/>
        <w:rPr>
          <w:b/>
          <w:bCs/>
        </w:rPr>
      </w:pPr>
      <w:r>
        <w:t xml:space="preserve">Mõõtmiste perioodil </w:t>
      </w:r>
      <w:r>
        <w:rPr>
          <w:b/>
          <w:bCs/>
        </w:rPr>
        <w:t xml:space="preserve">mõõteseadme ettenägemata remondi järgselt teostab </w:t>
      </w:r>
      <w:r w:rsidR="003255B4">
        <w:rPr>
          <w:b/>
          <w:bCs/>
        </w:rPr>
        <w:t>t</w:t>
      </w:r>
      <w:r>
        <w:rPr>
          <w:b/>
          <w:bCs/>
        </w:rPr>
        <w:t>öövõtja uue tootja poolse seadme kalibreerimise ja sellele järgneva testilõigu võrdlusmõõtmised</w:t>
      </w:r>
      <w:r w:rsidR="00F07047">
        <w:rPr>
          <w:b/>
          <w:bCs/>
        </w:rPr>
        <w:t>.</w:t>
      </w:r>
      <w:r>
        <w:rPr>
          <w:b/>
          <w:bCs/>
        </w:rPr>
        <w:t xml:space="preserve"> </w:t>
      </w:r>
    </w:p>
    <w:p w14:paraId="3A634207" w14:textId="19DEDB09" w:rsidR="00F07047" w:rsidRPr="00322D1E" w:rsidRDefault="00F07047" w:rsidP="00F07047">
      <w:pPr>
        <w:jc w:val="both"/>
        <w:rPr>
          <w:b/>
          <w:bCs/>
        </w:rPr>
      </w:pPr>
      <w:r>
        <w:rPr>
          <w:b/>
          <w:bCs/>
        </w:rPr>
        <w:t>Remonditud s</w:t>
      </w:r>
      <w:r w:rsidRPr="00322D1E">
        <w:rPr>
          <w:b/>
          <w:bCs/>
        </w:rPr>
        <w:t xml:space="preserve">eade lubatakse </w:t>
      </w:r>
      <w:r w:rsidR="003255B4">
        <w:rPr>
          <w:b/>
          <w:bCs/>
        </w:rPr>
        <w:t>t</w:t>
      </w:r>
      <w:r w:rsidRPr="00322D1E">
        <w:rPr>
          <w:b/>
          <w:bCs/>
        </w:rPr>
        <w:t xml:space="preserve">ellija poolt mõõtmistöödele peale seadme valmistaja juures teostatud kalibreerimisakti ja testilõigul võrdlusmõõtmiste alusel koostatud aruande esitamist Tellijale ja selle kooskõlastamist </w:t>
      </w:r>
      <w:r w:rsidR="003255B4">
        <w:rPr>
          <w:b/>
          <w:bCs/>
        </w:rPr>
        <w:t>t</w:t>
      </w:r>
      <w:r w:rsidRPr="00322D1E">
        <w:rPr>
          <w:b/>
          <w:bCs/>
        </w:rPr>
        <w:t>ellija poolt.</w:t>
      </w:r>
    </w:p>
    <w:p w14:paraId="0815D961" w14:textId="77777777" w:rsidR="000A0577" w:rsidRPr="00386AFF" w:rsidRDefault="000A0577">
      <w:pPr>
        <w:jc w:val="both"/>
      </w:pPr>
    </w:p>
    <w:p w14:paraId="4941098C" w14:textId="77777777" w:rsidR="00F4077A" w:rsidRDefault="00A85072" w:rsidP="00A85072">
      <w:pPr>
        <w:pStyle w:val="Pealkiri3"/>
        <w:jc w:val="left"/>
        <w:rPr>
          <w:lang w:val="et-EE"/>
        </w:rPr>
      </w:pPr>
      <w:bookmarkStart w:id="18" w:name="_Toc207624986"/>
      <w:r w:rsidRPr="00386AFF">
        <w:rPr>
          <w:lang w:val="et-EE"/>
        </w:rPr>
        <w:t>Mõõtmistööde portaal</w:t>
      </w:r>
      <w:bookmarkEnd w:id="18"/>
    </w:p>
    <w:p w14:paraId="361A8F90" w14:textId="77777777" w:rsidR="00E05806" w:rsidRPr="00E05806" w:rsidRDefault="00E05806" w:rsidP="00E05806"/>
    <w:p w14:paraId="5F18193F" w14:textId="1E636B62" w:rsidR="00A85072" w:rsidRPr="00386AFF" w:rsidRDefault="001D6047" w:rsidP="00305BBB">
      <w:pPr>
        <w:spacing w:after="120"/>
        <w:jc w:val="both"/>
      </w:pPr>
      <w:r>
        <w:t>M</w:t>
      </w:r>
      <w:r w:rsidR="00A85072" w:rsidRPr="00386AFF">
        <w:t xml:space="preserve">õõtmistööde teostamise jälgimiseks </w:t>
      </w:r>
      <w:r w:rsidR="003255B4">
        <w:t>t</w:t>
      </w:r>
      <w:r w:rsidR="00A85072" w:rsidRPr="00386AFF">
        <w:t xml:space="preserve">ellija poolt peab </w:t>
      </w:r>
      <w:r w:rsidR="003255B4">
        <w:t>t</w:t>
      </w:r>
      <w:r w:rsidR="00A85072" w:rsidRPr="00386AFF">
        <w:t>öövõtja koostama veebipõhise mõõtmistööde teostamise portaali.</w:t>
      </w:r>
    </w:p>
    <w:p w14:paraId="3A8D7A7A" w14:textId="77777777" w:rsidR="00A85072" w:rsidRPr="00386AFF" w:rsidRDefault="00A85072" w:rsidP="00305BBB">
      <w:pPr>
        <w:spacing w:after="120"/>
        <w:jc w:val="both"/>
      </w:pPr>
      <w:r w:rsidRPr="00386AFF">
        <w:t>Portaal peab minimaalselt kajastama järgmist infot:</w:t>
      </w:r>
    </w:p>
    <w:p w14:paraId="60A06612" w14:textId="77777777" w:rsidR="00A85072" w:rsidRPr="00386AFF" w:rsidRDefault="00A85072" w:rsidP="00305BBB">
      <w:pPr>
        <w:numPr>
          <w:ilvl w:val="0"/>
          <w:numId w:val="39"/>
        </w:numPr>
        <w:spacing w:after="120"/>
        <w:ind w:hanging="720"/>
        <w:jc w:val="both"/>
      </w:pPr>
      <w:r w:rsidRPr="00386AFF">
        <w:lastRenderedPageBreak/>
        <w:t>Kaart riigiteede võrguga</w:t>
      </w:r>
    </w:p>
    <w:p w14:paraId="0478B2E2" w14:textId="77777777" w:rsidR="00A85072" w:rsidRPr="00386AFF" w:rsidRDefault="00A85072" w:rsidP="00305BBB">
      <w:pPr>
        <w:numPr>
          <w:ilvl w:val="0"/>
          <w:numId w:val="39"/>
        </w:numPr>
        <w:spacing w:after="120"/>
        <w:ind w:hanging="720"/>
        <w:jc w:val="both"/>
      </w:pPr>
      <w:r w:rsidRPr="00386AFF">
        <w:t>Mõõtmistööde nimekiri</w:t>
      </w:r>
    </w:p>
    <w:p w14:paraId="2573429F" w14:textId="77777777" w:rsidR="00A85072" w:rsidRPr="00386AFF" w:rsidRDefault="00A85072" w:rsidP="00305BBB">
      <w:pPr>
        <w:numPr>
          <w:ilvl w:val="0"/>
          <w:numId w:val="39"/>
        </w:numPr>
        <w:spacing w:after="120"/>
        <w:ind w:hanging="720"/>
        <w:jc w:val="both"/>
      </w:pPr>
      <w:r w:rsidRPr="00386AFF">
        <w:t xml:space="preserve">Andmed igapäevaste mõõtmistööde teostamise </w:t>
      </w:r>
      <w:r w:rsidR="00BC17AC" w:rsidRPr="00386AFF">
        <w:t xml:space="preserve">ja kogutäitmise </w:t>
      </w:r>
      <w:r w:rsidRPr="00386AFF">
        <w:t>kohta</w:t>
      </w:r>
    </w:p>
    <w:p w14:paraId="51CFA248" w14:textId="77777777" w:rsidR="00A85072" w:rsidRPr="00386AFF" w:rsidRDefault="00A85072" w:rsidP="00305BBB">
      <w:pPr>
        <w:numPr>
          <w:ilvl w:val="0"/>
          <w:numId w:val="39"/>
        </w:numPr>
        <w:spacing w:after="120"/>
        <w:ind w:hanging="720"/>
        <w:jc w:val="both"/>
      </w:pPr>
      <w:r w:rsidRPr="00386AFF">
        <w:t>Graafiliselt eristatav (näiteks erinevate värvidega) mõõdetud teedevõrk ja mõõtmisele kuuluv teedevõrk kaardil ja mõõtmistööde teostamise nimekirjas</w:t>
      </w:r>
    </w:p>
    <w:p w14:paraId="259179CD" w14:textId="7D471CF9" w:rsidR="00A85072" w:rsidRPr="00386AFF" w:rsidRDefault="00A85072" w:rsidP="00305BBB">
      <w:pPr>
        <w:spacing w:after="120"/>
        <w:jc w:val="both"/>
      </w:pPr>
      <w:r w:rsidRPr="00386AFF">
        <w:t>Jooksva päeva tööd peavad olema portaalis kajastatud</w:t>
      </w:r>
      <w:r w:rsidR="00A4516A">
        <w:t xml:space="preserve"> hiljemalt järgmise</w:t>
      </w:r>
      <w:r w:rsidRPr="00386AFF">
        <w:t xml:space="preserve"> </w:t>
      </w:r>
      <w:r w:rsidR="00DA57ED" w:rsidRPr="00386AFF">
        <w:t>tööpäeva lõpuks.</w:t>
      </w:r>
    </w:p>
    <w:p w14:paraId="58A6F30B" w14:textId="17C6E350" w:rsidR="00BE3FF7" w:rsidRPr="00386AFF" w:rsidRDefault="00BE3FF7">
      <w:pPr>
        <w:jc w:val="both"/>
      </w:pPr>
    </w:p>
    <w:p w14:paraId="2F70C6BC" w14:textId="1484EAB3" w:rsidR="00BE3FF7" w:rsidRPr="00386AFF" w:rsidRDefault="00BE3FF7">
      <w:pPr>
        <w:jc w:val="both"/>
      </w:pPr>
    </w:p>
    <w:p w14:paraId="41188791" w14:textId="767E870D" w:rsidR="005732E5" w:rsidRPr="00386AFF" w:rsidRDefault="005732E5" w:rsidP="00E05806">
      <w:pPr>
        <w:pStyle w:val="Pealkiri1"/>
        <w:numPr>
          <w:ilvl w:val="0"/>
          <w:numId w:val="34"/>
        </w:numPr>
        <w:ind w:hanging="720"/>
        <w:rPr>
          <w:b/>
          <w:sz w:val="28"/>
          <w:szCs w:val="28"/>
          <w:lang w:val="et-EE"/>
        </w:rPr>
      </w:pPr>
      <w:bookmarkStart w:id="19" w:name="_Toc207624987"/>
      <w:r w:rsidRPr="00386AFF">
        <w:rPr>
          <w:b/>
          <w:sz w:val="28"/>
          <w:szCs w:val="28"/>
          <w:lang w:val="et-EE"/>
        </w:rPr>
        <w:t>Mõõtmisandmed, nende töötlemine ja esitamine</w:t>
      </w:r>
      <w:bookmarkEnd w:id="19"/>
    </w:p>
    <w:p w14:paraId="65158D15" w14:textId="77777777" w:rsidR="00A7216E" w:rsidRPr="00386AFF" w:rsidRDefault="00A7216E" w:rsidP="00A7216E"/>
    <w:p w14:paraId="06D23C71" w14:textId="2F4EACC8" w:rsidR="00D87C3B" w:rsidRPr="00386AFF" w:rsidRDefault="005732E5">
      <w:pPr>
        <w:jc w:val="both"/>
      </w:pPr>
      <w:r w:rsidRPr="00386AFF">
        <w:t xml:space="preserve">Mõõdetud väärtused tuleb esitada </w:t>
      </w:r>
      <w:r w:rsidR="00582E44">
        <w:t>t</w:t>
      </w:r>
      <w:r w:rsidRPr="00386AFF">
        <w:t>eeregistri aadress-süsteemis (tee on jagatud teeosadeks ja iga teeosa algusest esitatakse andmed 100 meetriste lõikudena)</w:t>
      </w:r>
      <w:r w:rsidR="00714146" w:rsidRPr="00386AFF">
        <w:t xml:space="preserve"> järgnevalt</w:t>
      </w:r>
      <w:r w:rsidR="00582E44">
        <w:t>.</w:t>
      </w:r>
    </w:p>
    <w:p w14:paraId="4A657E69" w14:textId="77777777" w:rsidR="00714146" w:rsidRPr="00386AFF" w:rsidRDefault="00714146">
      <w:pPr>
        <w:jc w:val="both"/>
      </w:pPr>
    </w:p>
    <w:p w14:paraId="264DEF52" w14:textId="48537E6E" w:rsidR="009237C2" w:rsidRPr="00386AFF" w:rsidRDefault="009237C2" w:rsidP="00E05806">
      <w:pPr>
        <w:pStyle w:val="Pealkiri2"/>
        <w:ind w:left="709" w:hanging="709"/>
        <w:rPr>
          <w:b/>
          <w:lang w:val="et-EE"/>
        </w:rPr>
      </w:pPr>
      <w:bookmarkStart w:id="20" w:name="_Toc207624988"/>
      <w:r w:rsidRPr="00386AFF">
        <w:rPr>
          <w:b/>
          <w:lang w:val="et-EE"/>
        </w:rPr>
        <w:t>5.1</w:t>
      </w:r>
      <w:r w:rsidR="00E05806">
        <w:rPr>
          <w:b/>
          <w:lang w:val="et-EE"/>
        </w:rPr>
        <w:tab/>
      </w:r>
      <w:r w:rsidR="00375360" w:rsidRPr="00386AFF">
        <w:rPr>
          <w:b/>
          <w:lang w:val="et-EE"/>
        </w:rPr>
        <w:t>M</w:t>
      </w:r>
      <w:r w:rsidRPr="00386AFF">
        <w:rPr>
          <w:b/>
          <w:lang w:val="et-EE"/>
        </w:rPr>
        <w:t>õõtmisandme</w:t>
      </w:r>
      <w:r w:rsidR="00BE4CEC">
        <w:rPr>
          <w:b/>
          <w:lang w:val="et-EE"/>
        </w:rPr>
        <w:t>te esitamine</w:t>
      </w:r>
      <w:bookmarkEnd w:id="20"/>
    </w:p>
    <w:p w14:paraId="53B381D3" w14:textId="77777777" w:rsidR="00BE4CEC" w:rsidRDefault="00BE4CEC">
      <w:pPr>
        <w:jc w:val="both"/>
      </w:pPr>
    </w:p>
    <w:p w14:paraId="12588808" w14:textId="06BE7D9C" w:rsidR="00BE4CEC" w:rsidRDefault="00BE4CEC" w:rsidP="00305BBB">
      <w:pPr>
        <w:ind w:left="709" w:hanging="709"/>
        <w:jc w:val="both"/>
      </w:pPr>
      <w:r>
        <w:t>Mõõtmistulemused esitatakse Tellijale järgnevalt:</w:t>
      </w:r>
    </w:p>
    <w:p w14:paraId="32AF674D" w14:textId="2D27BD47" w:rsidR="00D87C3B" w:rsidRPr="00386AFF" w:rsidRDefault="00BE4CEC" w:rsidP="00305BBB">
      <w:pPr>
        <w:ind w:left="709" w:hanging="709"/>
        <w:jc w:val="both"/>
      </w:pPr>
      <w:r>
        <w:t>5.1.1</w:t>
      </w:r>
      <w:r w:rsidR="00305BBB">
        <w:tab/>
      </w:r>
      <w:r>
        <w:t>T</w:t>
      </w:r>
      <w:r w:rsidR="005732E5" w:rsidRPr="00386AFF">
        <w:t xml:space="preserve">eeregistrisse </w:t>
      </w:r>
      <w:r w:rsidR="00582E44">
        <w:t xml:space="preserve">sisestamiseks </w:t>
      </w:r>
      <w:r w:rsidR="00582E44" w:rsidRPr="00386AFF">
        <w:t>aadress-süsteemis (tee on jagatud teeosadeks ja iga teeosa algusest esitatakse andmed 100 meetriste lõikudena)</w:t>
      </w:r>
      <w:r w:rsidR="00D87C3B" w:rsidRPr="00386AFF">
        <w:t>:</w:t>
      </w:r>
    </w:p>
    <w:p w14:paraId="0E1AB0B2" w14:textId="39714F22" w:rsidR="00474DA0" w:rsidRPr="00386AFF" w:rsidRDefault="00283324" w:rsidP="00305BBB">
      <w:pPr>
        <w:ind w:left="709" w:hanging="709"/>
        <w:jc w:val="both"/>
      </w:pPr>
      <w:r w:rsidRPr="00386AFF">
        <w:t>5.1.1</w:t>
      </w:r>
      <w:r w:rsidR="00BE4CEC">
        <w:t>.1</w:t>
      </w:r>
      <w:r w:rsidR="00305BBB">
        <w:tab/>
      </w:r>
      <w:r w:rsidRPr="00386AFF">
        <w:t>M</w:t>
      </w:r>
      <w:r w:rsidR="005732E5" w:rsidRPr="00386AFF">
        <w:t>õõdetud keskmine roopa sügavuse väärtus paremas ja vasakus sõidujäljes</w:t>
      </w:r>
      <w:r w:rsidR="00F07047">
        <w:t xml:space="preserve"> mm täpsusega</w:t>
      </w:r>
      <w:r w:rsidR="005732E5" w:rsidRPr="00386AFF">
        <w:t xml:space="preserve"> </w:t>
      </w:r>
      <w:r w:rsidR="00BE4CEC">
        <w:t>täisarvuna.</w:t>
      </w:r>
    </w:p>
    <w:p w14:paraId="30F94739" w14:textId="4B312D18" w:rsidR="00D87C3B" w:rsidRPr="00386AFF" w:rsidRDefault="00283324" w:rsidP="00305BBB">
      <w:pPr>
        <w:ind w:left="709" w:hanging="709"/>
        <w:jc w:val="both"/>
      </w:pPr>
      <w:r w:rsidRPr="00386AFF">
        <w:t>5.1.</w:t>
      </w:r>
      <w:r w:rsidR="00BE4CEC">
        <w:t>1.</w:t>
      </w:r>
      <w:r w:rsidRPr="00386AFF">
        <w:t>2</w:t>
      </w:r>
      <w:r w:rsidR="00305BBB">
        <w:tab/>
      </w:r>
      <w:r w:rsidRPr="00386AFF">
        <w:t>M</w:t>
      </w:r>
      <w:r w:rsidR="00D87C3B" w:rsidRPr="00386AFF">
        <w:t>aksimaalne roopa sügavus parem</w:t>
      </w:r>
      <w:r w:rsidR="00CF2A4D" w:rsidRPr="00386AFF">
        <w:t>poolsel</w:t>
      </w:r>
      <w:r w:rsidR="00D87C3B" w:rsidRPr="00386AFF">
        <w:t xml:space="preserve"> ja vasak</w:t>
      </w:r>
      <w:r w:rsidR="00CF2A4D" w:rsidRPr="00386AFF">
        <w:t>poolsel</w:t>
      </w:r>
      <w:r w:rsidR="00D87C3B" w:rsidRPr="00386AFF">
        <w:t xml:space="preserve"> sõidu</w:t>
      </w:r>
      <w:r w:rsidR="00CF2A4D" w:rsidRPr="00386AFF">
        <w:t>rajal</w:t>
      </w:r>
      <w:r w:rsidR="00F07047">
        <w:t xml:space="preserve"> mm täpsusega</w:t>
      </w:r>
      <w:r w:rsidR="00BE4CEC">
        <w:t xml:space="preserve"> täisarvuna</w:t>
      </w:r>
      <w:r w:rsidR="00375360" w:rsidRPr="00386AFF">
        <w:t>.</w:t>
      </w:r>
    </w:p>
    <w:p w14:paraId="498F26F7" w14:textId="5D5D1124" w:rsidR="00375360" w:rsidRPr="00386AFF" w:rsidRDefault="00375360" w:rsidP="00305BBB">
      <w:pPr>
        <w:ind w:left="709" w:hanging="709"/>
        <w:jc w:val="both"/>
      </w:pPr>
      <w:r w:rsidRPr="00386AFF">
        <w:t>5.1</w:t>
      </w:r>
      <w:r w:rsidR="00BE4CEC">
        <w:t>1.3</w:t>
      </w:r>
      <w:r w:rsidR="00305BBB">
        <w:tab/>
      </w:r>
      <w:r w:rsidRPr="00386AFF">
        <w:t>Mõõdetud keskmine põikkalle parempoolsel ja vasakpoolsel sõidurajal</w:t>
      </w:r>
      <w:r w:rsidR="00F07047">
        <w:t xml:space="preserve"> 0,1 täpsusega</w:t>
      </w:r>
      <w:r w:rsidR="00BE4CEC">
        <w:t xml:space="preserve"> üks koht peale koma</w:t>
      </w:r>
      <w:r w:rsidRPr="00386AFF">
        <w:t>.</w:t>
      </w:r>
    </w:p>
    <w:p w14:paraId="546EE97D" w14:textId="06BF9481" w:rsidR="00375360" w:rsidRPr="00386AFF" w:rsidRDefault="00375360" w:rsidP="00305BBB">
      <w:pPr>
        <w:ind w:left="709" w:hanging="709"/>
        <w:jc w:val="both"/>
      </w:pPr>
      <w:r w:rsidRPr="00386AFF">
        <w:t>5.1.</w:t>
      </w:r>
      <w:r w:rsidR="00BE4CEC">
        <w:t>1.4</w:t>
      </w:r>
      <w:r w:rsidR="00305BBB">
        <w:tab/>
      </w:r>
      <w:r w:rsidRPr="00386AFF">
        <w:t>Kurvilisuse arv parempoolsel ja vasakpoolsel sõidurajal</w:t>
      </w:r>
      <w:r w:rsidR="00F07047">
        <w:t xml:space="preserve"> 0,1 täpsusega</w:t>
      </w:r>
      <w:r w:rsidR="00BE4CEC">
        <w:t xml:space="preserve"> üks koht peale koma</w:t>
      </w:r>
      <w:r w:rsidRPr="00386AFF">
        <w:t>.</w:t>
      </w:r>
    </w:p>
    <w:p w14:paraId="3B7A83B4" w14:textId="26DE3CD8" w:rsidR="00375360" w:rsidRPr="00A4516A" w:rsidRDefault="00B16A2C" w:rsidP="00305BBB">
      <w:pPr>
        <w:ind w:left="709" w:hanging="709"/>
        <w:jc w:val="both"/>
      </w:pPr>
      <w:r w:rsidRPr="00A4516A">
        <w:t>5.1.</w:t>
      </w:r>
      <w:r w:rsidR="00BE4CEC" w:rsidRPr="00A4516A">
        <w:t>1.</w:t>
      </w:r>
      <w:r w:rsidR="004727C6" w:rsidRPr="00A4516A">
        <w:t>5</w:t>
      </w:r>
      <w:r w:rsidR="00305BBB">
        <w:tab/>
      </w:r>
      <w:r w:rsidR="00375360" w:rsidRPr="00A4516A">
        <w:t xml:space="preserve">Andmed roopa sügavuse väärtuste koha esitab Töövõtja </w:t>
      </w:r>
      <w:r w:rsidR="00182DE3" w:rsidRPr="00A4516A">
        <w:t>t</w:t>
      </w:r>
      <w:r w:rsidR="00375360" w:rsidRPr="00A4516A">
        <w:t>eeregistri</w:t>
      </w:r>
      <w:r w:rsidR="00182DE3" w:rsidRPr="00A4516A">
        <w:t>sse kandmiseks Lisa</w:t>
      </w:r>
      <w:r w:rsidR="00692D7E" w:rsidRPr="00A4516A">
        <w:t>s</w:t>
      </w:r>
      <w:r w:rsidR="00182DE3" w:rsidRPr="00A4516A">
        <w:t xml:space="preserve"> 1 toodud </w:t>
      </w:r>
      <w:r w:rsidR="00375360" w:rsidRPr="00A4516A">
        <w:t xml:space="preserve"> tabeli </w:t>
      </w:r>
      <w:r w:rsidR="00182DE3" w:rsidRPr="00A4516A">
        <w:t>kujul.</w:t>
      </w:r>
    </w:p>
    <w:p w14:paraId="669D110D" w14:textId="4E7DA05C" w:rsidR="00375360" w:rsidRPr="00386AFF" w:rsidRDefault="00D02707" w:rsidP="00305BBB">
      <w:pPr>
        <w:ind w:left="709" w:hanging="709"/>
        <w:jc w:val="both"/>
      </w:pPr>
      <w:r>
        <w:t>5.1.</w:t>
      </w:r>
      <w:r w:rsidR="00BE4CEC">
        <w:t>1.</w:t>
      </w:r>
      <w:r w:rsidR="004727C6">
        <w:t>6</w:t>
      </w:r>
      <w:r w:rsidR="00305BBB">
        <w:tab/>
      </w:r>
      <w:r w:rsidR="00375360" w:rsidRPr="00386AFF">
        <w:t xml:space="preserve">Tabelist eemaldatakse mõõtmisel saadud ebaloogilised tulemused, mis ei vasta tee katte tegelikule olukorrale. Eemaldatud ebaloogiliste tulemuste 100 m </w:t>
      </w:r>
      <w:r w:rsidR="00193616" w:rsidRPr="00386AFF">
        <w:t xml:space="preserve">lõigu aadressi </w:t>
      </w:r>
      <w:r w:rsidR="00375360" w:rsidRPr="00386AFF">
        <w:t>kirje jäetakse alles ilma mõõtmiste tulemusteta.</w:t>
      </w:r>
    </w:p>
    <w:p w14:paraId="45012E16" w14:textId="6DEF60AA" w:rsidR="003D2AA2" w:rsidRPr="00486F89" w:rsidRDefault="00D02707" w:rsidP="00305BBB">
      <w:pPr>
        <w:ind w:left="709" w:hanging="709"/>
        <w:jc w:val="both"/>
      </w:pPr>
      <w:r>
        <w:t>5.1.</w:t>
      </w:r>
      <w:r w:rsidR="00BE4CEC">
        <w:t>1.</w:t>
      </w:r>
      <w:r w:rsidR="004727C6">
        <w:t>7</w:t>
      </w:r>
      <w:r w:rsidR="00305BBB">
        <w:tab/>
      </w:r>
      <w:r w:rsidR="00375360" w:rsidRPr="00386AFF">
        <w:t xml:space="preserve">Kui </w:t>
      </w:r>
      <w:r w:rsidR="00193616" w:rsidRPr="00386AFF">
        <w:t xml:space="preserve">pikemal mõõtmislõigul ei olnud ühel või mitmel </w:t>
      </w:r>
      <w:r w:rsidR="00375360" w:rsidRPr="00386AFF">
        <w:t xml:space="preserve">100 m lõigul võimalik mõõtjast mitteolenevatel põhjustel mõõtmisi teostada, siis 100 m kauguse kirje jäetakse alles ilma mõõtmiste </w:t>
      </w:r>
      <w:r w:rsidR="00375360" w:rsidRPr="00486F89">
        <w:t>tulemusteta.</w:t>
      </w:r>
    </w:p>
    <w:p w14:paraId="4A8E55F1" w14:textId="5B61487C" w:rsidR="007E273A" w:rsidRDefault="00BE4CEC" w:rsidP="00305BBB">
      <w:pPr>
        <w:ind w:left="709" w:hanging="709"/>
        <w:jc w:val="both"/>
      </w:pPr>
      <w:r w:rsidRPr="00486F89">
        <w:t>5.1.2</w:t>
      </w:r>
      <w:r w:rsidR="00305BBB">
        <w:tab/>
      </w:r>
      <w:r w:rsidR="00582E44" w:rsidRPr="00486F89">
        <w:t>Mõõtmiste algandmetest koostatud</w:t>
      </w:r>
      <w:r w:rsidR="00A26D6C" w:rsidRPr="00486F89">
        <w:t xml:space="preserve"> </w:t>
      </w:r>
      <w:r w:rsidR="00AF21AD" w:rsidRPr="00486F89">
        <w:t>5</w:t>
      </w:r>
      <w:r w:rsidR="00582E44" w:rsidRPr="00486F89">
        <w:t xml:space="preserve"> m </w:t>
      </w:r>
      <w:r w:rsidR="00A26D6C" w:rsidRPr="00486F89">
        <w:t xml:space="preserve">lõigu </w:t>
      </w:r>
      <w:r w:rsidR="00582E44" w:rsidRPr="00486F89">
        <w:t>põikprofiili</w:t>
      </w:r>
      <w:r w:rsidR="00582E44">
        <w:t xml:space="preserve"> keskmised andmed, mis on seotud tee aadressiga</w:t>
      </w:r>
      <w:r w:rsidR="00A4516A">
        <w:t xml:space="preserve"> (km aadress ja aadressüsteemi aadress)</w:t>
      </w:r>
      <w:r w:rsidR="00582E44">
        <w:t xml:space="preserve"> csv või Exceli tabeli kujul.</w:t>
      </w:r>
    </w:p>
    <w:p w14:paraId="78A4C5F4" w14:textId="77777777" w:rsidR="00BE4CEC" w:rsidRPr="00386AFF" w:rsidRDefault="00BE4CEC" w:rsidP="007E273A">
      <w:pPr>
        <w:jc w:val="both"/>
      </w:pPr>
    </w:p>
    <w:p w14:paraId="126184FB" w14:textId="30B7A124" w:rsidR="005619D7" w:rsidRDefault="005619D7" w:rsidP="00305BBB">
      <w:pPr>
        <w:pStyle w:val="Pealkiri2"/>
        <w:numPr>
          <w:ilvl w:val="1"/>
          <w:numId w:val="34"/>
        </w:numPr>
        <w:ind w:left="709" w:hanging="709"/>
        <w:rPr>
          <w:b/>
          <w:lang w:val="et-EE"/>
        </w:rPr>
      </w:pPr>
      <w:bookmarkStart w:id="21" w:name="_Toc207624989"/>
      <w:r w:rsidRPr="00386AFF">
        <w:rPr>
          <w:b/>
          <w:lang w:val="et-EE"/>
        </w:rPr>
        <w:t>Roopa sügavuse arvutamise põhimõtted</w:t>
      </w:r>
      <w:bookmarkEnd w:id="21"/>
    </w:p>
    <w:p w14:paraId="51AE8F2D" w14:textId="77777777" w:rsidR="00305BBB" w:rsidRPr="00305BBB" w:rsidRDefault="00305BBB" w:rsidP="00305BBB">
      <w:pPr>
        <w:pStyle w:val="Loendilik"/>
        <w:ind w:left="990"/>
      </w:pPr>
    </w:p>
    <w:p w14:paraId="774095EC" w14:textId="24C9E84C" w:rsidR="00BE3FF7" w:rsidRPr="00386AFF" w:rsidRDefault="00BE3FF7" w:rsidP="007E273A">
      <w:pPr>
        <w:jc w:val="both"/>
      </w:pPr>
      <w:r w:rsidRPr="00386AFF">
        <w:t>Roopa sügavuse arvutamise aluseks on CEDR-i Transnational Road Reserch Programme raames koostatud uurimistöö HiSPEQ spetsifikatsioonis toodud roopa sügavuse mõõtmise põhimõtted (vt joonis 1)</w:t>
      </w:r>
      <w:r w:rsidR="004C7F76" w:rsidRPr="00386AFF">
        <w:t xml:space="preserve"> ja standard </w:t>
      </w:r>
      <w:r w:rsidR="004C7F76" w:rsidRPr="00386AFF">
        <w:rPr>
          <w:rFonts w:cs="Times New Roman"/>
        </w:rPr>
        <w:t>EVS-EN 13036-8:2008</w:t>
      </w:r>
      <w:r w:rsidRPr="00386AFF">
        <w:t>.</w:t>
      </w:r>
    </w:p>
    <w:p w14:paraId="345E7F0E" w14:textId="77777777" w:rsidR="00193616" w:rsidRPr="00386AFF" w:rsidRDefault="00193616" w:rsidP="007E273A">
      <w:pPr>
        <w:jc w:val="both"/>
      </w:pPr>
    </w:p>
    <w:p w14:paraId="6CB51DDB" w14:textId="77777777" w:rsidR="00193616" w:rsidRPr="00386AFF" w:rsidRDefault="00193616" w:rsidP="00193616">
      <w:pPr>
        <w:jc w:val="both"/>
        <w:rPr>
          <w:rFonts w:cs="Times New Roman"/>
        </w:rPr>
      </w:pPr>
      <w:r w:rsidRPr="00386AFF">
        <w:rPr>
          <w:rFonts w:cs="Times New Roman"/>
        </w:rPr>
        <w:t>Roopa sügavuse erinevad näitajad arvutatakse järgmiste põhimõtete alusel:</w:t>
      </w:r>
    </w:p>
    <w:p w14:paraId="7B474CE5" w14:textId="03AA6CEA" w:rsidR="00193616" w:rsidRPr="00386AFF" w:rsidRDefault="00193616" w:rsidP="00305BBB">
      <w:pPr>
        <w:numPr>
          <w:ilvl w:val="2"/>
          <w:numId w:val="34"/>
        </w:numPr>
        <w:ind w:left="709" w:hanging="709"/>
        <w:jc w:val="both"/>
        <w:rPr>
          <w:rFonts w:cs="Times New Roman"/>
        </w:rPr>
      </w:pPr>
      <w:r w:rsidRPr="00386AFF">
        <w:rPr>
          <w:rFonts w:cs="Times New Roman"/>
        </w:rPr>
        <w:t xml:space="preserve">Mõõtmisel koostatakse iga </w:t>
      </w:r>
      <w:r w:rsidR="00F43C8D" w:rsidRPr="00386AFF">
        <w:rPr>
          <w:rFonts w:cs="Times New Roman"/>
        </w:rPr>
        <w:t xml:space="preserve">vähemalt </w:t>
      </w:r>
      <w:r w:rsidRPr="00386AFF">
        <w:rPr>
          <w:rFonts w:cs="Times New Roman"/>
        </w:rPr>
        <w:t>kuni 1 m lõigu kohta põikprofiil, millelt arvutatakse roopa sügavust kirjeldavad tunnusarvud.</w:t>
      </w:r>
    </w:p>
    <w:p w14:paraId="795DF495" w14:textId="77777777" w:rsidR="00193616" w:rsidRPr="00386AFF" w:rsidRDefault="00193616" w:rsidP="00305BBB">
      <w:pPr>
        <w:numPr>
          <w:ilvl w:val="2"/>
          <w:numId w:val="34"/>
        </w:numPr>
        <w:ind w:left="709" w:hanging="709"/>
        <w:jc w:val="both"/>
        <w:rPr>
          <w:rFonts w:cs="Times New Roman"/>
        </w:rPr>
      </w:pPr>
      <w:r w:rsidRPr="00386AFF">
        <w:rPr>
          <w:rFonts w:cs="Times New Roman"/>
        </w:rPr>
        <w:lastRenderedPageBreak/>
        <w:t>100 m lõigu keskmine roopa sügavus arvutatakse eraldi vasakule ja paremale sõidujäljele kuni 1m lõikude põikprofiilide maksimaalsete sügavuste keskmisena..</w:t>
      </w:r>
    </w:p>
    <w:p w14:paraId="247D0106" w14:textId="70E177BC" w:rsidR="00193616" w:rsidRPr="00386AFF" w:rsidRDefault="00193616" w:rsidP="00305BBB">
      <w:pPr>
        <w:numPr>
          <w:ilvl w:val="2"/>
          <w:numId w:val="34"/>
        </w:numPr>
        <w:ind w:left="709" w:hanging="709"/>
        <w:jc w:val="both"/>
        <w:rPr>
          <w:rFonts w:cs="Times New Roman"/>
        </w:rPr>
      </w:pPr>
      <w:r w:rsidRPr="00386AFF">
        <w:rPr>
          <w:rFonts w:cs="Times New Roman"/>
        </w:rPr>
        <w:t>Sõidujälje roopa sügavus arvutatakse joonisel 1 toodud ´Straight edge´ profiilide A ja B alusel. Üle kummagi sõidujälje tõmmatakse eraldi „niit“, mille jaoks valitakse vasakult ja paremalt poolt  kõrgeimad äärepunktid. „Niidi“ ja roopa põhja vahel leitakse maksimaalne roopa sügavus vasakus sõidujäljes W1 ja maksimaalne roopa sügavus paremas sõidujäljes W2.</w:t>
      </w:r>
    </w:p>
    <w:p w14:paraId="6A9D179F" w14:textId="77777777" w:rsidR="00193616" w:rsidRPr="00386AFF" w:rsidRDefault="00193616" w:rsidP="00305BBB">
      <w:pPr>
        <w:numPr>
          <w:ilvl w:val="2"/>
          <w:numId w:val="34"/>
        </w:numPr>
        <w:ind w:left="709" w:hanging="709"/>
        <w:jc w:val="both"/>
        <w:rPr>
          <w:rFonts w:cs="Times New Roman"/>
        </w:rPr>
      </w:pPr>
      <w:r w:rsidRPr="00386AFF">
        <w:rPr>
          <w:rFonts w:cs="Times New Roman"/>
        </w:rPr>
        <w:t>Sõiduraja maksimaalne roopa sügavus arvutatakse joonisel 1 toodud ´Taut wire´ profiilide A ja B alusel vasak ja parempoolse sõidujälje maksimaalse roopa sügavuse alusel.</w:t>
      </w:r>
    </w:p>
    <w:p w14:paraId="27A023CD" w14:textId="77777777" w:rsidR="00193616" w:rsidRPr="00386AFF" w:rsidRDefault="00193616" w:rsidP="00305BBB">
      <w:pPr>
        <w:numPr>
          <w:ilvl w:val="2"/>
          <w:numId w:val="34"/>
        </w:numPr>
        <w:ind w:left="709" w:hanging="709"/>
        <w:jc w:val="both"/>
        <w:rPr>
          <w:rFonts w:cs="Times New Roman"/>
        </w:rPr>
      </w:pPr>
      <w:r w:rsidRPr="00386AFF">
        <w:rPr>
          <w:rFonts w:cs="Times New Roman"/>
        </w:rPr>
        <w:t>Sõiduraja maksimaalse roopas sügavuse määramiseks tõmmatakse esmalt „niit“ üle sõiduraja, mille alguse ja lõpupunktideks valitakse vasakult ja paremalt poolt sõiduraja äärtest kõrgeimad punktid. Kui sõiduraja keskel üle sõiduraja tõmmatud „niit“ lõikab keskmist harja, siis lisatakse harja tippu eraldi murdepunkt, vältimaks harja lõikamist (´Taut wire´ profiil B).</w:t>
      </w:r>
    </w:p>
    <w:p w14:paraId="458A3EAC" w14:textId="4983656F" w:rsidR="00193616" w:rsidRPr="00386AFF" w:rsidRDefault="00193616" w:rsidP="00305BBB">
      <w:pPr>
        <w:numPr>
          <w:ilvl w:val="2"/>
          <w:numId w:val="34"/>
        </w:numPr>
        <w:ind w:left="709" w:hanging="709"/>
        <w:jc w:val="both"/>
        <w:rPr>
          <w:rFonts w:cs="Times New Roman"/>
        </w:rPr>
      </w:pPr>
      <w:r w:rsidRPr="00386AFF">
        <w:rPr>
          <w:rFonts w:cs="Times New Roman"/>
        </w:rPr>
        <w:t xml:space="preserve">Sõiduraja maksimaalse roopa sügavuse määramiseks koostatakse 100 m lõigu </w:t>
      </w:r>
      <w:r w:rsidRPr="00A4516A">
        <w:rPr>
          <w:rFonts w:cs="Times New Roman"/>
          <w:b/>
          <w:bCs/>
        </w:rPr>
        <w:t xml:space="preserve">kohta </w:t>
      </w:r>
      <w:r w:rsidR="00BE4CEC" w:rsidRPr="00A4516A">
        <w:rPr>
          <w:rFonts w:cs="Times New Roman"/>
          <w:b/>
          <w:bCs/>
        </w:rPr>
        <w:t>5</w:t>
      </w:r>
      <w:r w:rsidRPr="00A4516A">
        <w:rPr>
          <w:rFonts w:cs="Times New Roman"/>
          <w:b/>
          <w:bCs/>
        </w:rPr>
        <w:t>m lõikude</w:t>
      </w:r>
      <w:r w:rsidRPr="00386AFF">
        <w:rPr>
          <w:rFonts w:cs="Times New Roman"/>
        </w:rPr>
        <w:t xml:space="preserve"> keskmised ristprofiilid. 100 m lõigu maksimaalne roopa sügavus L on </w:t>
      </w:r>
      <w:r w:rsidR="00BE4CEC">
        <w:rPr>
          <w:rFonts w:cs="Times New Roman"/>
        </w:rPr>
        <w:t>5</w:t>
      </w:r>
      <w:r w:rsidRPr="00386AFF">
        <w:rPr>
          <w:rFonts w:cs="Times New Roman"/>
        </w:rPr>
        <w:t>m keskmiste profiilide maksimaalne väärtus vasakust või paremast sõidujäljes.</w:t>
      </w:r>
    </w:p>
    <w:p w14:paraId="2DC2BEC3" w14:textId="50D72B37" w:rsidR="004C7F76" w:rsidRPr="00386AFF" w:rsidRDefault="004C7F76" w:rsidP="00305BBB">
      <w:pPr>
        <w:numPr>
          <w:ilvl w:val="2"/>
          <w:numId w:val="34"/>
        </w:numPr>
        <w:ind w:left="709" w:hanging="709"/>
        <w:jc w:val="both"/>
        <w:rPr>
          <w:rFonts w:cs="Times New Roman"/>
        </w:rPr>
      </w:pPr>
      <w:r w:rsidRPr="00386AFF">
        <w:rPr>
          <w:rFonts w:cs="Times New Roman"/>
        </w:rPr>
        <w:t xml:space="preserve">Kõik roopa sügavust iseloomustavad andmed esitatakse </w:t>
      </w:r>
      <w:r w:rsidR="00A52D5B">
        <w:rPr>
          <w:rFonts w:cs="Times New Roman"/>
        </w:rPr>
        <w:t xml:space="preserve">täisarvuna </w:t>
      </w:r>
      <w:r w:rsidRPr="00386AFF">
        <w:rPr>
          <w:rFonts w:cs="Times New Roman"/>
        </w:rPr>
        <w:t>mm täpsusega.</w:t>
      </w:r>
    </w:p>
    <w:p w14:paraId="7F5D1658" w14:textId="77777777" w:rsidR="00BE3FF7" w:rsidRPr="00386AFF" w:rsidRDefault="00BE3FF7" w:rsidP="007E273A">
      <w:pPr>
        <w:jc w:val="both"/>
      </w:pPr>
    </w:p>
    <w:p w14:paraId="2B7BF2C8" w14:textId="6053C066" w:rsidR="00BE3FF7" w:rsidRPr="00386AFF" w:rsidRDefault="00BE3FF7" w:rsidP="007E273A">
      <w:pPr>
        <w:jc w:val="both"/>
        <w:rPr>
          <w:i/>
        </w:rPr>
      </w:pPr>
      <w:r w:rsidRPr="00386AFF">
        <w:rPr>
          <w:i/>
        </w:rPr>
        <w:t>Joonis 1.</w:t>
      </w:r>
    </w:p>
    <w:p w14:paraId="15DFD427" w14:textId="164BEF1C" w:rsidR="00A7216E" w:rsidRPr="00386AFF" w:rsidRDefault="008F4B14">
      <w:pPr>
        <w:jc w:val="both"/>
      </w:pPr>
      <w:r w:rsidRPr="00386AFF">
        <w:rPr>
          <w:noProof/>
        </w:rPr>
        <w:drawing>
          <wp:inline distT="0" distB="0" distL="0" distR="0" wp14:anchorId="5AA7432B" wp14:editId="73DD928C">
            <wp:extent cx="6273800" cy="4563745"/>
            <wp:effectExtent l="19050" t="19050" r="0" b="825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73800" cy="4563745"/>
                    </a:xfrm>
                    <a:prstGeom prst="rect">
                      <a:avLst/>
                    </a:prstGeom>
                    <a:noFill/>
                    <a:ln w="6350" cmpd="sng">
                      <a:solidFill>
                        <a:srgbClr val="000000"/>
                      </a:solidFill>
                      <a:miter lim="800000"/>
                      <a:headEnd/>
                      <a:tailEnd/>
                    </a:ln>
                    <a:effectLst/>
                  </pic:spPr>
                </pic:pic>
              </a:graphicData>
            </a:graphic>
          </wp:inline>
        </w:drawing>
      </w:r>
    </w:p>
    <w:p w14:paraId="469983A5" w14:textId="77777777" w:rsidR="00193616" w:rsidRDefault="00193616">
      <w:pPr>
        <w:jc w:val="both"/>
        <w:rPr>
          <w:rFonts w:cs="Times New Roman"/>
        </w:rPr>
      </w:pPr>
    </w:p>
    <w:p w14:paraId="23C3E17A" w14:textId="77777777" w:rsidR="00305BBB" w:rsidRDefault="00305BBB">
      <w:pPr>
        <w:jc w:val="both"/>
        <w:rPr>
          <w:rFonts w:cs="Times New Roman"/>
        </w:rPr>
      </w:pPr>
    </w:p>
    <w:p w14:paraId="24B04112" w14:textId="77777777" w:rsidR="00305BBB" w:rsidRPr="00386AFF" w:rsidRDefault="00305BBB">
      <w:pPr>
        <w:jc w:val="both"/>
        <w:rPr>
          <w:rFonts w:cs="Times New Roman"/>
        </w:rPr>
      </w:pPr>
    </w:p>
    <w:p w14:paraId="1E8D5940" w14:textId="6C98DFDD" w:rsidR="00375360" w:rsidRDefault="00375360" w:rsidP="00305BBB">
      <w:pPr>
        <w:pStyle w:val="Pealkiri2"/>
        <w:ind w:left="709" w:hanging="709"/>
        <w:rPr>
          <w:b/>
          <w:lang w:val="et-EE"/>
        </w:rPr>
      </w:pPr>
      <w:bookmarkStart w:id="22" w:name="_Toc207624990"/>
      <w:r w:rsidRPr="00386AFF">
        <w:rPr>
          <w:b/>
          <w:lang w:val="et-EE"/>
        </w:rPr>
        <w:lastRenderedPageBreak/>
        <w:t>5.3</w:t>
      </w:r>
      <w:r w:rsidR="00305BBB">
        <w:rPr>
          <w:b/>
          <w:lang w:val="et-EE"/>
        </w:rPr>
        <w:tab/>
      </w:r>
      <w:r w:rsidRPr="00386AFF">
        <w:rPr>
          <w:b/>
          <w:lang w:val="et-EE"/>
        </w:rPr>
        <w:t>Põikkalde arvutamise põhimõtted</w:t>
      </w:r>
      <w:bookmarkEnd w:id="22"/>
    </w:p>
    <w:p w14:paraId="3AE0FCF2" w14:textId="77777777" w:rsidR="00305BBB" w:rsidRPr="00305BBB" w:rsidRDefault="00305BBB" w:rsidP="00305BBB"/>
    <w:p w14:paraId="5DD86BA0" w14:textId="0764D619" w:rsidR="00FA14AA" w:rsidRPr="00386AFF" w:rsidRDefault="00FA14AA" w:rsidP="00FA14AA">
      <w:pPr>
        <w:jc w:val="both"/>
        <w:rPr>
          <w:rFonts w:cs="Times New Roman"/>
        </w:rPr>
      </w:pPr>
      <w:r w:rsidRPr="00386AFF">
        <w:rPr>
          <w:rFonts w:cs="Times New Roman"/>
        </w:rPr>
        <w:t xml:space="preserve">Vastavalt standardile EVS-EN 13036-8:2008 arvutatakse katte ristprofiili põikkalle regressioonimeetodiga. Ristprofiili kõikide mõõtepunktide põhjal määratakse regressioonijoon </w:t>
      </w:r>
      <w:r w:rsidR="00731051" w:rsidRPr="00386AFF">
        <w:rPr>
          <w:rFonts w:cs="Times New Roman"/>
        </w:rPr>
        <w:t xml:space="preserve">(vt joonis 2) </w:t>
      </w:r>
      <w:r w:rsidRPr="00386AFF">
        <w:rPr>
          <w:rFonts w:cs="Times New Roman"/>
        </w:rPr>
        <w:t>vähimruutude meetodi abil. Saadud joone võrdlemisel horisontaalse joonega arvutatakse regressioonijoone kalde väärtus.</w:t>
      </w:r>
    </w:p>
    <w:p w14:paraId="5FD7FBD9" w14:textId="77777777" w:rsidR="004C7F76" w:rsidRPr="00386AFF" w:rsidRDefault="004C7F76" w:rsidP="00FA14AA">
      <w:pPr>
        <w:jc w:val="both"/>
        <w:rPr>
          <w:rFonts w:cs="Times New Roman"/>
        </w:rPr>
      </w:pPr>
    </w:p>
    <w:p w14:paraId="7735A62C" w14:textId="2FDCA19C" w:rsidR="00FA14AA" w:rsidRPr="00386AFF" w:rsidRDefault="004C7F76" w:rsidP="00FA14AA">
      <w:pPr>
        <w:jc w:val="both"/>
        <w:rPr>
          <w:rFonts w:cs="Times New Roman"/>
          <w:i/>
        </w:rPr>
      </w:pPr>
      <w:r w:rsidRPr="00386AFF">
        <w:rPr>
          <w:rFonts w:cs="Times New Roman"/>
          <w:i/>
        </w:rPr>
        <w:t>Joonis 2</w:t>
      </w:r>
    </w:p>
    <w:p w14:paraId="60232530" w14:textId="5636CC4C" w:rsidR="00FA14AA" w:rsidRPr="00386AFF" w:rsidRDefault="008F4B14">
      <w:pPr>
        <w:jc w:val="both"/>
        <w:rPr>
          <w:rFonts w:cs="Times New Roman"/>
        </w:rPr>
      </w:pPr>
      <w:r w:rsidRPr="00386AFF">
        <w:rPr>
          <w:noProof/>
        </w:rPr>
        <mc:AlternateContent>
          <mc:Choice Requires="wpc">
            <w:drawing>
              <wp:inline distT="0" distB="0" distL="0" distR="0" wp14:anchorId="4F504F02" wp14:editId="3751BFC5">
                <wp:extent cx="5753100" cy="1654175"/>
                <wp:effectExtent l="0" t="0" r="0" b="0"/>
                <wp:docPr id="128" name="Canvas 86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Freeform 867"/>
                        <wps:cNvSpPr>
                          <a:spLocks/>
                        </wps:cNvSpPr>
                        <wps:spPr bwMode="auto">
                          <a:xfrm>
                            <a:off x="485700" y="226810"/>
                            <a:ext cx="4096100" cy="808937"/>
                          </a:xfrm>
                          <a:custGeom>
                            <a:avLst/>
                            <a:gdLst>
                              <a:gd name="T0" fmla="*/ 0 w 4403"/>
                              <a:gd name="T1" fmla="*/ 0 h 864"/>
                              <a:gd name="T2" fmla="*/ 384213 w 4403"/>
                              <a:gd name="T3" fmla="*/ 161034 h 864"/>
                              <a:gd name="T4" fmla="*/ 768426 w 4403"/>
                              <a:gd name="T5" fmla="*/ 427865 h 864"/>
                              <a:gd name="T6" fmla="*/ 908901 w 4403"/>
                              <a:gd name="T7" fmla="*/ 488721 h 864"/>
                              <a:gd name="T8" fmla="*/ 1075425 w 4403"/>
                              <a:gd name="T9" fmla="*/ 503701 h 864"/>
                              <a:gd name="T10" fmla="*/ 1241948 w 4403"/>
                              <a:gd name="T11" fmla="*/ 439100 h 864"/>
                              <a:gd name="T12" fmla="*/ 1408471 w 4403"/>
                              <a:gd name="T13" fmla="*/ 361391 h 864"/>
                              <a:gd name="T14" fmla="*/ 1664303 w 4403"/>
                              <a:gd name="T15" fmla="*/ 345475 h 864"/>
                              <a:gd name="T16" fmla="*/ 2048517 w 4403"/>
                              <a:gd name="T17" fmla="*/ 508382 h 864"/>
                              <a:gd name="T18" fmla="*/ 2431800 w 4403"/>
                              <a:gd name="T19" fmla="*/ 728400 h 864"/>
                              <a:gd name="T20" fmla="*/ 2688562 w 4403"/>
                              <a:gd name="T21" fmla="*/ 808917 h 864"/>
                              <a:gd name="T22" fmla="*/ 2854155 w 4403"/>
                              <a:gd name="T23" fmla="*/ 750870 h 864"/>
                              <a:gd name="T24" fmla="*/ 3020678 w 4403"/>
                              <a:gd name="T25" fmla="*/ 695631 h 864"/>
                              <a:gd name="T26" fmla="*/ 3187202 w 4403"/>
                              <a:gd name="T27" fmla="*/ 634775 h 864"/>
                              <a:gd name="T28" fmla="*/ 3328607 w 4403"/>
                              <a:gd name="T29" fmla="*/ 595453 h 864"/>
                              <a:gd name="T30" fmla="*/ 3711890 w 4403"/>
                              <a:gd name="T31" fmla="*/ 528043 h 864"/>
                              <a:gd name="T32" fmla="*/ 4096103 w 4403"/>
                              <a:gd name="T33" fmla="*/ 681587 h 864"/>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4403" h="864">
                                <a:moveTo>
                                  <a:pt x="0" y="0"/>
                                </a:moveTo>
                                <a:lnTo>
                                  <a:pt x="413" y="172"/>
                                </a:lnTo>
                                <a:lnTo>
                                  <a:pt x="826" y="457"/>
                                </a:lnTo>
                                <a:lnTo>
                                  <a:pt x="977" y="522"/>
                                </a:lnTo>
                                <a:lnTo>
                                  <a:pt x="1156" y="538"/>
                                </a:lnTo>
                                <a:lnTo>
                                  <a:pt x="1335" y="469"/>
                                </a:lnTo>
                                <a:lnTo>
                                  <a:pt x="1514" y="386"/>
                                </a:lnTo>
                                <a:lnTo>
                                  <a:pt x="1789" y="369"/>
                                </a:lnTo>
                                <a:lnTo>
                                  <a:pt x="2202" y="543"/>
                                </a:lnTo>
                                <a:lnTo>
                                  <a:pt x="2614" y="778"/>
                                </a:lnTo>
                                <a:lnTo>
                                  <a:pt x="2890" y="864"/>
                                </a:lnTo>
                                <a:lnTo>
                                  <a:pt x="3068" y="802"/>
                                </a:lnTo>
                                <a:lnTo>
                                  <a:pt x="3247" y="743"/>
                                </a:lnTo>
                                <a:lnTo>
                                  <a:pt x="3426" y="678"/>
                                </a:lnTo>
                                <a:lnTo>
                                  <a:pt x="3578" y="636"/>
                                </a:lnTo>
                                <a:lnTo>
                                  <a:pt x="3990" y="564"/>
                                </a:lnTo>
                                <a:lnTo>
                                  <a:pt x="4403" y="728"/>
                                </a:lnTo>
                              </a:path>
                            </a:pathLst>
                          </a:custGeom>
                          <a:noFill/>
                          <a:ln w="0">
                            <a:solidFill>
                              <a:srgbClr val="80008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Freeform 868"/>
                        <wps:cNvSpPr>
                          <a:spLocks/>
                        </wps:cNvSpPr>
                        <wps:spPr bwMode="auto">
                          <a:xfrm>
                            <a:off x="485700" y="459921"/>
                            <a:ext cx="4096100" cy="556425"/>
                          </a:xfrm>
                          <a:custGeom>
                            <a:avLst/>
                            <a:gdLst>
                              <a:gd name="T0" fmla="*/ 0 w 4403"/>
                              <a:gd name="T1" fmla="*/ 0 h 594"/>
                              <a:gd name="T2" fmla="*/ 384213 w 4403"/>
                              <a:gd name="T3" fmla="*/ 55266 h 594"/>
                              <a:gd name="T4" fmla="*/ 768426 w 4403"/>
                              <a:gd name="T5" fmla="*/ 104911 h 594"/>
                              <a:gd name="T6" fmla="*/ 908901 w 4403"/>
                              <a:gd name="T7" fmla="*/ 121772 h 594"/>
                              <a:gd name="T8" fmla="*/ 1075425 w 4403"/>
                              <a:gd name="T9" fmla="*/ 146126 h 594"/>
                              <a:gd name="T10" fmla="*/ 1241948 w 4403"/>
                              <a:gd name="T11" fmla="*/ 164860 h 594"/>
                              <a:gd name="T12" fmla="*/ 1408471 w 4403"/>
                              <a:gd name="T13" fmla="*/ 185468 h 594"/>
                              <a:gd name="T14" fmla="*/ 1664303 w 4403"/>
                              <a:gd name="T15" fmla="*/ 225746 h 594"/>
                              <a:gd name="T16" fmla="*/ 2048517 w 4403"/>
                              <a:gd name="T17" fmla="*/ 279139 h 594"/>
                              <a:gd name="T18" fmla="*/ 2431800 w 4403"/>
                              <a:gd name="T19" fmla="*/ 330658 h 594"/>
                              <a:gd name="T20" fmla="*/ 2688562 w 4403"/>
                              <a:gd name="T21" fmla="*/ 370936 h 594"/>
                              <a:gd name="T22" fmla="*/ 2854155 w 4403"/>
                              <a:gd name="T23" fmla="*/ 391544 h 594"/>
                              <a:gd name="T24" fmla="*/ 3020678 w 4403"/>
                              <a:gd name="T25" fmla="*/ 411214 h 594"/>
                              <a:gd name="T26" fmla="*/ 3187202 w 4403"/>
                              <a:gd name="T27" fmla="*/ 434632 h 594"/>
                              <a:gd name="T28" fmla="*/ 3328607 w 4403"/>
                              <a:gd name="T29" fmla="*/ 452430 h 594"/>
                              <a:gd name="T30" fmla="*/ 3711890 w 4403"/>
                              <a:gd name="T31" fmla="*/ 499265 h 594"/>
                              <a:gd name="T32" fmla="*/ 4096103 w 4403"/>
                              <a:gd name="T33" fmla="*/ 556404 h 594"/>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4403" h="594">
                                <a:moveTo>
                                  <a:pt x="0" y="0"/>
                                </a:moveTo>
                                <a:lnTo>
                                  <a:pt x="413" y="59"/>
                                </a:lnTo>
                                <a:lnTo>
                                  <a:pt x="826" y="112"/>
                                </a:lnTo>
                                <a:lnTo>
                                  <a:pt x="977" y="130"/>
                                </a:lnTo>
                                <a:lnTo>
                                  <a:pt x="1156" y="156"/>
                                </a:lnTo>
                                <a:lnTo>
                                  <a:pt x="1335" y="176"/>
                                </a:lnTo>
                                <a:lnTo>
                                  <a:pt x="1514" y="198"/>
                                </a:lnTo>
                                <a:lnTo>
                                  <a:pt x="1789" y="241"/>
                                </a:lnTo>
                                <a:lnTo>
                                  <a:pt x="2202" y="298"/>
                                </a:lnTo>
                                <a:lnTo>
                                  <a:pt x="2614" y="353"/>
                                </a:lnTo>
                                <a:lnTo>
                                  <a:pt x="2890" y="396"/>
                                </a:lnTo>
                                <a:lnTo>
                                  <a:pt x="3068" y="418"/>
                                </a:lnTo>
                                <a:lnTo>
                                  <a:pt x="3247" y="439"/>
                                </a:lnTo>
                                <a:lnTo>
                                  <a:pt x="3426" y="464"/>
                                </a:lnTo>
                                <a:lnTo>
                                  <a:pt x="3578" y="483"/>
                                </a:lnTo>
                                <a:lnTo>
                                  <a:pt x="3990" y="533"/>
                                </a:lnTo>
                                <a:lnTo>
                                  <a:pt x="4403" y="594"/>
                                </a:lnTo>
                              </a:path>
                            </a:pathLst>
                          </a:custGeom>
                          <a:noFill/>
                          <a:ln w="15240">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869"/>
                        <wps:cNvSpPr>
                          <a:spLocks/>
                        </wps:cNvSpPr>
                        <wps:spPr bwMode="auto">
                          <a:xfrm>
                            <a:off x="466400" y="206709"/>
                            <a:ext cx="38600" cy="39502"/>
                          </a:xfrm>
                          <a:custGeom>
                            <a:avLst/>
                            <a:gdLst>
                              <a:gd name="T0" fmla="*/ 19304 w 62"/>
                              <a:gd name="T1" fmla="*/ 0 h 63"/>
                              <a:gd name="T2" fmla="*/ 38607 w 62"/>
                              <a:gd name="T3" fmla="*/ 39475 h 63"/>
                              <a:gd name="T4" fmla="*/ 0 w 62"/>
                              <a:gd name="T5" fmla="*/ 39475 h 63"/>
                              <a:gd name="T6" fmla="*/ 19304 w 62"/>
                              <a:gd name="T7" fmla="*/ 0 h 6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2" h="63">
                                <a:moveTo>
                                  <a:pt x="31" y="0"/>
                                </a:moveTo>
                                <a:lnTo>
                                  <a:pt x="62" y="63"/>
                                </a:lnTo>
                                <a:lnTo>
                                  <a:pt x="0" y="63"/>
                                </a:lnTo>
                                <a:lnTo>
                                  <a:pt x="31" y="0"/>
                                </a:lnTo>
                                <a:close/>
                              </a:path>
                            </a:pathLst>
                          </a:custGeom>
                          <a:solidFill>
                            <a:srgbClr val="FFFF00"/>
                          </a:solidFill>
                          <a:ln w="7620">
                            <a:solidFill>
                              <a:srgbClr val="FFFF00"/>
                            </a:solidFill>
                            <a:round/>
                            <a:headEnd/>
                            <a:tailEnd/>
                          </a:ln>
                        </wps:spPr>
                        <wps:bodyPr rot="0" vert="horz" wrap="square" lIns="91440" tIns="45720" rIns="91440" bIns="45720" anchor="t" anchorCtr="0" upright="1">
                          <a:noAutofit/>
                        </wps:bodyPr>
                      </wps:wsp>
                      <wps:wsp>
                        <wps:cNvPr id="5" name="Freeform 870"/>
                        <wps:cNvSpPr>
                          <a:spLocks/>
                        </wps:cNvSpPr>
                        <wps:spPr bwMode="auto">
                          <a:xfrm>
                            <a:off x="850600" y="367817"/>
                            <a:ext cx="38600" cy="39402"/>
                          </a:xfrm>
                          <a:custGeom>
                            <a:avLst/>
                            <a:gdLst>
                              <a:gd name="T0" fmla="*/ 19304 w 62"/>
                              <a:gd name="T1" fmla="*/ 0 h 63"/>
                              <a:gd name="T2" fmla="*/ 38607 w 62"/>
                              <a:gd name="T3" fmla="*/ 39475 h 63"/>
                              <a:gd name="T4" fmla="*/ 0 w 62"/>
                              <a:gd name="T5" fmla="*/ 39475 h 63"/>
                              <a:gd name="T6" fmla="*/ 19304 w 62"/>
                              <a:gd name="T7" fmla="*/ 0 h 6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2" h="63">
                                <a:moveTo>
                                  <a:pt x="31" y="0"/>
                                </a:moveTo>
                                <a:lnTo>
                                  <a:pt x="62" y="63"/>
                                </a:lnTo>
                                <a:lnTo>
                                  <a:pt x="0" y="63"/>
                                </a:lnTo>
                                <a:lnTo>
                                  <a:pt x="31" y="0"/>
                                </a:lnTo>
                                <a:close/>
                              </a:path>
                            </a:pathLst>
                          </a:custGeom>
                          <a:solidFill>
                            <a:srgbClr val="FFFF00"/>
                          </a:solidFill>
                          <a:ln w="7620">
                            <a:solidFill>
                              <a:srgbClr val="FFFF00"/>
                            </a:solidFill>
                            <a:round/>
                            <a:headEnd/>
                            <a:tailEnd/>
                          </a:ln>
                        </wps:spPr>
                        <wps:bodyPr rot="0" vert="horz" wrap="square" lIns="91440" tIns="45720" rIns="91440" bIns="45720" anchor="t" anchorCtr="0" upright="1">
                          <a:noAutofit/>
                        </wps:bodyPr>
                      </wps:wsp>
                      <wps:wsp>
                        <wps:cNvPr id="6" name="Freeform 871"/>
                        <wps:cNvSpPr>
                          <a:spLocks/>
                        </wps:cNvSpPr>
                        <wps:spPr bwMode="auto">
                          <a:xfrm>
                            <a:off x="1234800" y="634729"/>
                            <a:ext cx="38600" cy="39502"/>
                          </a:xfrm>
                          <a:custGeom>
                            <a:avLst/>
                            <a:gdLst>
                              <a:gd name="T0" fmla="*/ 19304 w 62"/>
                              <a:gd name="T1" fmla="*/ 0 h 63"/>
                              <a:gd name="T2" fmla="*/ 38607 w 62"/>
                              <a:gd name="T3" fmla="*/ 39475 h 63"/>
                              <a:gd name="T4" fmla="*/ 0 w 62"/>
                              <a:gd name="T5" fmla="*/ 39475 h 63"/>
                              <a:gd name="T6" fmla="*/ 19304 w 62"/>
                              <a:gd name="T7" fmla="*/ 0 h 6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2" h="63">
                                <a:moveTo>
                                  <a:pt x="31" y="0"/>
                                </a:moveTo>
                                <a:lnTo>
                                  <a:pt x="62" y="63"/>
                                </a:lnTo>
                                <a:lnTo>
                                  <a:pt x="0" y="63"/>
                                </a:lnTo>
                                <a:lnTo>
                                  <a:pt x="31" y="0"/>
                                </a:lnTo>
                                <a:close/>
                              </a:path>
                            </a:pathLst>
                          </a:custGeom>
                          <a:solidFill>
                            <a:srgbClr val="FFFF00"/>
                          </a:solidFill>
                          <a:ln w="7620">
                            <a:solidFill>
                              <a:srgbClr val="FFFF00"/>
                            </a:solidFill>
                            <a:round/>
                            <a:headEnd/>
                            <a:tailEnd/>
                          </a:ln>
                        </wps:spPr>
                        <wps:bodyPr rot="0" vert="horz" wrap="square" lIns="91440" tIns="45720" rIns="91440" bIns="45720" anchor="t" anchorCtr="0" upright="1">
                          <a:noAutofit/>
                        </wps:bodyPr>
                      </wps:wsp>
                      <wps:wsp>
                        <wps:cNvPr id="7" name="Freeform 872"/>
                        <wps:cNvSpPr>
                          <a:spLocks/>
                        </wps:cNvSpPr>
                        <wps:spPr bwMode="auto">
                          <a:xfrm>
                            <a:off x="1374900" y="695532"/>
                            <a:ext cx="39200" cy="39402"/>
                          </a:xfrm>
                          <a:custGeom>
                            <a:avLst/>
                            <a:gdLst>
                              <a:gd name="T0" fmla="*/ 19926 w 63"/>
                              <a:gd name="T1" fmla="*/ 0 h 63"/>
                              <a:gd name="T2" fmla="*/ 39230 w 63"/>
                              <a:gd name="T3" fmla="*/ 39475 h 63"/>
                              <a:gd name="T4" fmla="*/ 0 w 63"/>
                              <a:gd name="T5" fmla="*/ 39475 h 63"/>
                              <a:gd name="T6" fmla="*/ 19926 w 63"/>
                              <a:gd name="T7" fmla="*/ 0 h 6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3" h="63">
                                <a:moveTo>
                                  <a:pt x="32" y="0"/>
                                </a:moveTo>
                                <a:lnTo>
                                  <a:pt x="63" y="63"/>
                                </a:lnTo>
                                <a:lnTo>
                                  <a:pt x="0" y="63"/>
                                </a:lnTo>
                                <a:lnTo>
                                  <a:pt x="32" y="0"/>
                                </a:lnTo>
                                <a:close/>
                              </a:path>
                            </a:pathLst>
                          </a:custGeom>
                          <a:solidFill>
                            <a:srgbClr val="FFFF00"/>
                          </a:solidFill>
                          <a:ln w="7620">
                            <a:solidFill>
                              <a:srgbClr val="FFFF00"/>
                            </a:solidFill>
                            <a:round/>
                            <a:headEnd/>
                            <a:tailEnd/>
                          </a:ln>
                        </wps:spPr>
                        <wps:bodyPr rot="0" vert="horz" wrap="square" lIns="91440" tIns="45720" rIns="91440" bIns="45720" anchor="t" anchorCtr="0" upright="1">
                          <a:noAutofit/>
                        </wps:bodyPr>
                      </wps:wsp>
                      <wps:wsp>
                        <wps:cNvPr id="8" name="Freeform 873"/>
                        <wps:cNvSpPr>
                          <a:spLocks/>
                        </wps:cNvSpPr>
                        <wps:spPr bwMode="auto">
                          <a:xfrm>
                            <a:off x="1541700" y="710532"/>
                            <a:ext cx="38700" cy="39502"/>
                          </a:xfrm>
                          <a:custGeom>
                            <a:avLst/>
                            <a:gdLst>
                              <a:gd name="T0" fmla="*/ 19304 w 62"/>
                              <a:gd name="T1" fmla="*/ 0 h 63"/>
                              <a:gd name="T2" fmla="*/ 38607 w 62"/>
                              <a:gd name="T3" fmla="*/ 39475 h 63"/>
                              <a:gd name="T4" fmla="*/ 0 w 62"/>
                              <a:gd name="T5" fmla="*/ 39475 h 63"/>
                              <a:gd name="T6" fmla="*/ 19304 w 62"/>
                              <a:gd name="T7" fmla="*/ 0 h 6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2" h="63">
                                <a:moveTo>
                                  <a:pt x="31" y="0"/>
                                </a:moveTo>
                                <a:lnTo>
                                  <a:pt x="62" y="63"/>
                                </a:lnTo>
                                <a:lnTo>
                                  <a:pt x="0" y="63"/>
                                </a:lnTo>
                                <a:lnTo>
                                  <a:pt x="31" y="0"/>
                                </a:lnTo>
                                <a:close/>
                              </a:path>
                            </a:pathLst>
                          </a:custGeom>
                          <a:solidFill>
                            <a:srgbClr val="FFFF00"/>
                          </a:solidFill>
                          <a:ln w="7620">
                            <a:solidFill>
                              <a:srgbClr val="FFFF00"/>
                            </a:solidFill>
                            <a:round/>
                            <a:headEnd/>
                            <a:tailEnd/>
                          </a:ln>
                        </wps:spPr>
                        <wps:bodyPr rot="0" vert="horz" wrap="square" lIns="91440" tIns="45720" rIns="91440" bIns="45720" anchor="t" anchorCtr="0" upright="1">
                          <a:noAutofit/>
                        </wps:bodyPr>
                      </wps:wsp>
                      <wps:wsp>
                        <wps:cNvPr id="9" name="Freeform 874"/>
                        <wps:cNvSpPr>
                          <a:spLocks/>
                        </wps:cNvSpPr>
                        <wps:spPr bwMode="auto">
                          <a:xfrm>
                            <a:off x="1708000" y="646029"/>
                            <a:ext cx="39200" cy="39402"/>
                          </a:xfrm>
                          <a:custGeom>
                            <a:avLst/>
                            <a:gdLst>
                              <a:gd name="T0" fmla="*/ 19304 w 63"/>
                              <a:gd name="T1" fmla="*/ 0 h 63"/>
                              <a:gd name="T2" fmla="*/ 39230 w 63"/>
                              <a:gd name="T3" fmla="*/ 39475 h 63"/>
                              <a:gd name="T4" fmla="*/ 0 w 63"/>
                              <a:gd name="T5" fmla="*/ 39475 h 63"/>
                              <a:gd name="T6" fmla="*/ 19304 w 63"/>
                              <a:gd name="T7" fmla="*/ 0 h 6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3" h="63">
                                <a:moveTo>
                                  <a:pt x="31" y="0"/>
                                </a:moveTo>
                                <a:lnTo>
                                  <a:pt x="63" y="63"/>
                                </a:lnTo>
                                <a:lnTo>
                                  <a:pt x="0" y="63"/>
                                </a:lnTo>
                                <a:lnTo>
                                  <a:pt x="31" y="0"/>
                                </a:lnTo>
                                <a:close/>
                              </a:path>
                            </a:pathLst>
                          </a:custGeom>
                          <a:solidFill>
                            <a:srgbClr val="FFFF00"/>
                          </a:solidFill>
                          <a:ln w="7620">
                            <a:solidFill>
                              <a:srgbClr val="FFFF00"/>
                            </a:solidFill>
                            <a:round/>
                            <a:headEnd/>
                            <a:tailEnd/>
                          </a:ln>
                        </wps:spPr>
                        <wps:bodyPr rot="0" vert="horz" wrap="square" lIns="91440" tIns="45720" rIns="91440" bIns="45720" anchor="t" anchorCtr="0" upright="1">
                          <a:noAutofit/>
                        </wps:bodyPr>
                      </wps:wsp>
                      <wps:wsp>
                        <wps:cNvPr id="10" name="Freeform 875"/>
                        <wps:cNvSpPr>
                          <a:spLocks/>
                        </wps:cNvSpPr>
                        <wps:spPr bwMode="auto">
                          <a:xfrm>
                            <a:off x="1874900" y="568326"/>
                            <a:ext cx="38600" cy="39402"/>
                          </a:xfrm>
                          <a:custGeom>
                            <a:avLst/>
                            <a:gdLst>
                              <a:gd name="T0" fmla="*/ 19304 w 62"/>
                              <a:gd name="T1" fmla="*/ 0 h 63"/>
                              <a:gd name="T2" fmla="*/ 38607 w 62"/>
                              <a:gd name="T3" fmla="*/ 39475 h 63"/>
                              <a:gd name="T4" fmla="*/ 0 w 62"/>
                              <a:gd name="T5" fmla="*/ 39475 h 63"/>
                              <a:gd name="T6" fmla="*/ 19304 w 62"/>
                              <a:gd name="T7" fmla="*/ 0 h 6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2" h="63">
                                <a:moveTo>
                                  <a:pt x="31" y="0"/>
                                </a:moveTo>
                                <a:lnTo>
                                  <a:pt x="62" y="63"/>
                                </a:lnTo>
                                <a:lnTo>
                                  <a:pt x="0" y="63"/>
                                </a:lnTo>
                                <a:lnTo>
                                  <a:pt x="31" y="0"/>
                                </a:lnTo>
                                <a:close/>
                              </a:path>
                            </a:pathLst>
                          </a:custGeom>
                          <a:solidFill>
                            <a:srgbClr val="FFFF00"/>
                          </a:solidFill>
                          <a:ln w="7620">
                            <a:solidFill>
                              <a:srgbClr val="FFFF00"/>
                            </a:solidFill>
                            <a:round/>
                            <a:headEnd/>
                            <a:tailEnd/>
                          </a:ln>
                        </wps:spPr>
                        <wps:bodyPr rot="0" vert="horz" wrap="square" lIns="91440" tIns="45720" rIns="91440" bIns="45720" anchor="t" anchorCtr="0" upright="1">
                          <a:noAutofit/>
                        </wps:bodyPr>
                      </wps:wsp>
                      <wps:wsp>
                        <wps:cNvPr id="11" name="Freeform 876"/>
                        <wps:cNvSpPr>
                          <a:spLocks/>
                        </wps:cNvSpPr>
                        <wps:spPr bwMode="auto">
                          <a:xfrm>
                            <a:off x="2130200" y="552625"/>
                            <a:ext cx="39200" cy="39502"/>
                          </a:xfrm>
                          <a:custGeom>
                            <a:avLst/>
                            <a:gdLst>
                              <a:gd name="T0" fmla="*/ 19926 w 63"/>
                              <a:gd name="T1" fmla="*/ 0 h 63"/>
                              <a:gd name="T2" fmla="*/ 39230 w 63"/>
                              <a:gd name="T3" fmla="*/ 39475 h 63"/>
                              <a:gd name="T4" fmla="*/ 0 w 63"/>
                              <a:gd name="T5" fmla="*/ 39475 h 63"/>
                              <a:gd name="T6" fmla="*/ 19926 w 63"/>
                              <a:gd name="T7" fmla="*/ 0 h 6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3" h="63">
                                <a:moveTo>
                                  <a:pt x="32" y="0"/>
                                </a:moveTo>
                                <a:lnTo>
                                  <a:pt x="63" y="63"/>
                                </a:lnTo>
                                <a:lnTo>
                                  <a:pt x="0" y="63"/>
                                </a:lnTo>
                                <a:lnTo>
                                  <a:pt x="32" y="0"/>
                                </a:lnTo>
                                <a:close/>
                              </a:path>
                            </a:pathLst>
                          </a:custGeom>
                          <a:solidFill>
                            <a:srgbClr val="FFFF00"/>
                          </a:solidFill>
                          <a:ln w="7620">
                            <a:solidFill>
                              <a:srgbClr val="FFFF00"/>
                            </a:solidFill>
                            <a:round/>
                            <a:headEnd/>
                            <a:tailEnd/>
                          </a:ln>
                        </wps:spPr>
                        <wps:bodyPr rot="0" vert="horz" wrap="square" lIns="91440" tIns="45720" rIns="91440" bIns="45720" anchor="t" anchorCtr="0" upright="1">
                          <a:noAutofit/>
                        </wps:bodyPr>
                      </wps:wsp>
                      <wps:wsp>
                        <wps:cNvPr id="12" name="Freeform 877"/>
                        <wps:cNvSpPr>
                          <a:spLocks/>
                        </wps:cNvSpPr>
                        <wps:spPr bwMode="auto">
                          <a:xfrm>
                            <a:off x="2514400" y="715532"/>
                            <a:ext cx="39200" cy="39502"/>
                          </a:xfrm>
                          <a:custGeom>
                            <a:avLst/>
                            <a:gdLst>
                              <a:gd name="T0" fmla="*/ 19926 w 63"/>
                              <a:gd name="T1" fmla="*/ 0 h 63"/>
                              <a:gd name="T2" fmla="*/ 39230 w 63"/>
                              <a:gd name="T3" fmla="*/ 39475 h 63"/>
                              <a:gd name="T4" fmla="*/ 0 w 63"/>
                              <a:gd name="T5" fmla="*/ 39475 h 63"/>
                              <a:gd name="T6" fmla="*/ 19926 w 63"/>
                              <a:gd name="T7" fmla="*/ 0 h 6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3" h="63">
                                <a:moveTo>
                                  <a:pt x="32" y="0"/>
                                </a:moveTo>
                                <a:lnTo>
                                  <a:pt x="63" y="63"/>
                                </a:lnTo>
                                <a:lnTo>
                                  <a:pt x="0" y="63"/>
                                </a:lnTo>
                                <a:lnTo>
                                  <a:pt x="32" y="0"/>
                                </a:lnTo>
                                <a:close/>
                              </a:path>
                            </a:pathLst>
                          </a:custGeom>
                          <a:solidFill>
                            <a:srgbClr val="FFFF00"/>
                          </a:solidFill>
                          <a:ln w="7620">
                            <a:solidFill>
                              <a:srgbClr val="FFFF00"/>
                            </a:solidFill>
                            <a:round/>
                            <a:headEnd/>
                            <a:tailEnd/>
                          </a:ln>
                        </wps:spPr>
                        <wps:bodyPr rot="0" vert="horz" wrap="square" lIns="91440" tIns="45720" rIns="91440" bIns="45720" anchor="t" anchorCtr="0" upright="1">
                          <a:noAutofit/>
                        </wps:bodyPr>
                      </wps:wsp>
                      <wps:wsp>
                        <wps:cNvPr id="13" name="Freeform 878"/>
                        <wps:cNvSpPr>
                          <a:spLocks/>
                        </wps:cNvSpPr>
                        <wps:spPr bwMode="auto">
                          <a:xfrm>
                            <a:off x="2898000" y="935442"/>
                            <a:ext cx="39200" cy="39502"/>
                          </a:xfrm>
                          <a:custGeom>
                            <a:avLst/>
                            <a:gdLst>
                              <a:gd name="T0" fmla="*/ 19304 w 63"/>
                              <a:gd name="T1" fmla="*/ 0 h 63"/>
                              <a:gd name="T2" fmla="*/ 39230 w 63"/>
                              <a:gd name="T3" fmla="*/ 39475 h 63"/>
                              <a:gd name="T4" fmla="*/ 0 w 63"/>
                              <a:gd name="T5" fmla="*/ 39475 h 63"/>
                              <a:gd name="T6" fmla="*/ 19304 w 63"/>
                              <a:gd name="T7" fmla="*/ 0 h 6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3" h="63">
                                <a:moveTo>
                                  <a:pt x="31" y="0"/>
                                </a:moveTo>
                                <a:lnTo>
                                  <a:pt x="63" y="63"/>
                                </a:lnTo>
                                <a:lnTo>
                                  <a:pt x="0" y="63"/>
                                </a:lnTo>
                                <a:lnTo>
                                  <a:pt x="31" y="0"/>
                                </a:lnTo>
                                <a:close/>
                              </a:path>
                            </a:pathLst>
                          </a:custGeom>
                          <a:solidFill>
                            <a:srgbClr val="FFFF00"/>
                          </a:solidFill>
                          <a:ln w="7620">
                            <a:solidFill>
                              <a:srgbClr val="FFFF00"/>
                            </a:solidFill>
                            <a:round/>
                            <a:headEnd/>
                            <a:tailEnd/>
                          </a:ln>
                        </wps:spPr>
                        <wps:bodyPr rot="0" vert="horz" wrap="square" lIns="91440" tIns="45720" rIns="91440" bIns="45720" anchor="t" anchorCtr="0" upright="1">
                          <a:noAutofit/>
                        </wps:bodyPr>
                      </wps:wsp>
                      <wps:wsp>
                        <wps:cNvPr id="14" name="Freeform 879"/>
                        <wps:cNvSpPr>
                          <a:spLocks/>
                        </wps:cNvSpPr>
                        <wps:spPr bwMode="auto">
                          <a:xfrm>
                            <a:off x="3154500" y="1016346"/>
                            <a:ext cx="39300" cy="38802"/>
                          </a:xfrm>
                          <a:custGeom>
                            <a:avLst/>
                            <a:gdLst>
                              <a:gd name="T0" fmla="*/ 19926 w 63"/>
                              <a:gd name="T1" fmla="*/ 0 h 62"/>
                              <a:gd name="T2" fmla="*/ 39230 w 63"/>
                              <a:gd name="T3" fmla="*/ 38848 h 62"/>
                              <a:gd name="T4" fmla="*/ 0 w 63"/>
                              <a:gd name="T5" fmla="*/ 38848 h 62"/>
                              <a:gd name="T6" fmla="*/ 19926 w 63"/>
                              <a:gd name="T7" fmla="*/ 0 h 6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3" h="62">
                                <a:moveTo>
                                  <a:pt x="32" y="0"/>
                                </a:moveTo>
                                <a:lnTo>
                                  <a:pt x="63" y="62"/>
                                </a:lnTo>
                                <a:lnTo>
                                  <a:pt x="0" y="62"/>
                                </a:lnTo>
                                <a:lnTo>
                                  <a:pt x="32" y="0"/>
                                </a:lnTo>
                                <a:close/>
                              </a:path>
                            </a:pathLst>
                          </a:custGeom>
                          <a:solidFill>
                            <a:srgbClr val="FFFF00"/>
                          </a:solidFill>
                          <a:ln w="7620">
                            <a:solidFill>
                              <a:srgbClr val="FFFF00"/>
                            </a:solidFill>
                            <a:round/>
                            <a:headEnd/>
                            <a:tailEnd/>
                          </a:ln>
                        </wps:spPr>
                        <wps:bodyPr rot="0" vert="horz" wrap="square" lIns="91440" tIns="45720" rIns="91440" bIns="45720" anchor="t" anchorCtr="0" upright="1">
                          <a:noAutofit/>
                        </wps:bodyPr>
                      </wps:wsp>
                      <wps:wsp>
                        <wps:cNvPr id="15" name="Freeform 880"/>
                        <wps:cNvSpPr>
                          <a:spLocks/>
                        </wps:cNvSpPr>
                        <wps:spPr bwMode="auto">
                          <a:xfrm>
                            <a:off x="3320200" y="958043"/>
                            <a:ext cx="39200" cy="39502"/>
                          </a:xfrm>
                          <a:custGeom>
                            <a:avLst/>
                            <a:gdLst>
                              <a:gd name="T0" fmla="*/ 19926 w 63"/>
                              <a:gd name="T1" fmla="*/ 0 h 63"/>
                              <a:gd name="T2" fmla="*/ 39230 w 63"/>
                              <a:gd name="T3" fmla="*/ 39475 h 63"/>
                              <a:gd name="T4" fmla="*/ 0 w 63"/>
                              <a:gd name="T5" fmla="*/ 39475 h 63"/>
                              <a:gd name="T6" fmla="*/ 19926 w 63"/>
                              <a:gd name="T7" fmla="*/ 0 h 6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3" h="63">
                                <a:moveTo>
                                  <a:pt x="32" y="0"/>
                                </a:moveTo>
                                <a:lnTo>
                                  <a:pt x="63" y="63"/>
                                </a:lnTo>
                                <a:lnTo>
                                  <a:pt x="0" y="63"/>
                                </a:lnTo>
                                <a:lnTo>
                                  <a:pt x="32" y="0"/>
                                </a:lnTo>
                                <a:close/>
                              </a:path>
                            </a:pathLst>
                          </a:custGeom>
                          <a:solidFill>
                            <a:srgbClr val="FFFF00"/>
                          </a:solidFill>
                          <a:ln w="7620">
                            <a:solidFill>
                              <a:srgbClr val="FFFF00"/>
                            </a:solidFill>
                            <a:round/>
                            <a:headEnd/>
                            <a:tailEnd/>
                          </a:ln>
                        </wps:spPr>
                        <wps:bodyPr rot="0" vert="horz" wrap="square" lIns="91440" tIns="45720" rIns="91440" bIns="45720" anchor="t" anchorCtr="0" upright="1">
                          <a:noAutofit/>
                        </wps:bodyPr>
                      </wps:wsp>
                      <wps:wsp>
                        <wps:cNvPr id="16" name="Freeform 881"/>
                        <wps:cNvSpPr>
                          <a:spLocks/>
                        </wps:cNvSpPr>
                        <wps:spPr bwMode="auto">
                          <a:xfrm>
                            <a:off x="3487100" y="902941"/>
                            <a:ext cx="39200" cy="39402"/>
                          </a:xfrm>
                          <a:custGeom>
                            <a:avLst/>
                            <a:gdLst>
                              <a:gd name="T0" fmla="*/ 19304 w 63"/>
                              <a:gd name="T1" fmla="*/ 0 h 63"/>
                              <a:gd name="T2" fmla="*/ 39230 w 63"/>
                              <a:gd name="T3" fmla="*/ 39475 h 63"/>
                              <a:gd name="T4" fmla="*/ 0 w 63"/>
                              <a:gd name="T5" fmla="*/ 39475 h 63"/>
                              <a:gd name="T6" fmla="*/ 19304 w 63"/>
                              <a:gd name="T7" fmla="*/ 0 h 6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3" h="63">
                                <a:moveTo>
                                  <a:pt x="31" y="0"/>
                                </a:moveTo>
                                <a:lnTo>
                                  <a:pt x="63" y="63"/>
                                </a:lnTo>
                                <a:lnTo>
                                  <a:pt x="0" y="63"/>
                                </a:lnTo>
                                <a:lnTo>
                                  <a:pt x="31" y="0"/>
                                </a:lnTo>
                                <a:close/>
                              </a:path>
                            </a:pathLst>
                          </a:custGeom>
                          <a:solidFill>
                            <a:srgbClr val="FFFF00"/>
                          </a:solidFill>
                          <a:ln w="7620">
                            <a:solidFill>
                              <a:srgbClr val="FFFF00"/>
                            </a:solidFill>
                            <a:round/>
                            <a:headEnd/>
                            <a:tailEnd/>
                          </a:ln>
                        </wps:spPr>
                        <wps:bodyPr rot="0" vert="horz" wrap="square" lIns="91440" tIns="45720" rIns="91440" bIns="45720" anchor="t" anchorCtr="0" upright="1">
                          <a:noAutofit/>
                        </wps:bodyPr>
                      </wps:wsp>
                      <wps:wsp>
                        <wps:cNvPr id="17" name="Freeform 882"/>
                        <wps:cNvSpPr>
                          <a:spLocks/>
                        </wps:cNvSpPr>
                        <wps:spPr bwMode="auto">
                          <a:xfrm>
                            <a:off x="3653300" y="842138"/>
                            <a:ext cx="39200" cy="38802"/>
                          </a:xfrm>
                          <a:custGeom>
                            <a:avLst/>
                            <a:gdLst>
                              <a:gd name="T0" fmla="*/ 19926 w 63"/>
                              <a:gd name="T1" fmla="*/ 0 h 62"/>
                              <a:gd name="T2" fmla="*/ 39230 w 63"/>
                              <a:gd name="T3" fmla="*/ 38848 h 62"/>
                              <a:gd name="T4" fmla="*/ 0 w 63"/>
                              <a:gd name="T5" fmla="*/ 38848 h 62"/>
                              <a:gd name="T6" fmla="*/ 19926 w 63"/>
                              <a:gd name="T7" fmla="*/ 0 h 6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3" h="62">
                                <a:moveTo>
                                  <a:pt x="32" y="0"/>
                                </a:moveTo>
                                <a:lnTo>
                                  <a:pt x="63" y="62"/>
                                </a:lnTo>
                                <a:lnTo>
                                  <a:pt x="0" y="62"/>
                                </a:lnTo>
                                <a:lnTo>
                                  <a:pt x="32" y="0"/>
                                </a:lnTo>
                                <a:close/>
                              </a:path>
                            </a:pathLst>
                          </a:custGeom>
                          <a:solidFill>
                            <a:srgbClr val="FFFF00"/>
                          </a:solidFill>
                          <a:ln w="7620">
                            <a:solidFill>
                              <a:srgbClr val="FFFF00"/>
                            </a:solidFill>
                            <a:round/>
                            <a:headEnd/>
                            <a:tailEnd/>
                          </a:ln>
                        </wps:spPr>
                        <wps:bodyPr rot="0" vert="horz" wrap="square" lIns="91440" tIns="45720" rIns="91440" bIns="45720" anchor="t" anchorCtr="0" upright="1">
                          <a:noAutofit/>
                        </wps:bodyPr>
                      </wps:wsp>
                      <wps:wsp>
                        <wps:cNvPr id="18" name="Freeform 883"/>
                        <wps:cNvSpPr>
                          <a:spLocks/>
                        </wps:cNvSpPr>
                        <wps:spPr bwMode="auto">
                          <a:xfrm>
                            <a:off x="3794700" y="802636"/>
                            <a:ext cx="39200" cy="39502"/>
                          </a:xfrm>
                          <a:custGeom>
                            <a:avLst/>
                            <a:gdLst>
                              <a:gd name="T0" fmla="*/ 19926 w 63"/>
                              <a:gd name="T1" fmla="*/ 0 h 63"/>
                              <a:gd name="T2" fmla="*/ 39230 w 63"/>
                              <a:gd name="T3" fmla="*/ 39475 h 63"/>
                              <a:gd name="T4" fmla="*/ 0 w 63"/>
                              <a:gd name="T5" fmla="*/ 39475 h 63"/>
                              <a:gd name="T6" fmla="*/ 19926 w 63"/>
                              <a:gd name="T7" fmla="*/ 0 h 6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3" h="63">
                                <a:moveTo>
                                  <a:pt x="32" y="0"/>
                                </a:moveTo>
                                <a:lnTo>
                                  <a:pt x="63" y="63"/>
                                </a:lnTo>
                                <a:lnTo>
                                  <a:pt x="0" y="63"/>
                                </a:lnTo>
                                <a:lnTo>
                                  <a:pt x="32" y="0"/>
                                </a:lnTo>
                                <a:close/>
                              </a:path>
                            </a:pathLst>
                          </a:custGeom>
                          <a:solidFill>
                            <a:srgbClr val="FFFF00"/>
                          </a:solidFill>
                          <a:ln w="7620">
                            <a:solidFill>
                              <a:srgbClr val="FFFF00"/>
                            </a:solidFill>
                            <a:round/>
                            <a:headEnd/>
                            <a:tailEnd/>
                          </a:ln>
                        </wps:spPr>
                        <wps:bodyPr rot="0" vert="horz" wrap="square" lIns="91440" tIns="45720" rIns="91440" bIns="45720" anchor="t" anchorCtr="0" upright="1">
                          <a:noAutofit/>
                        </wps:bodyPr>
                      </wps:wsp>
                      <wps:wsp>
                        <wps:cNvPr id="19" name="Freeform 884"/>
                        <wps:cNvSpPr>
                          <a:spLocks/>
                        </wps:cNvSpPr>
                        <wps:spPr bwMode="auto">
                          <a:xfrm>
                            <a:off x="4178200" y="734933"/>
                            <a:ext cx="39300" cy="39502"/>
                          </a:xfrm>
                          <a:custGeom>
                            <a:avLst/>
                            <a:gdLst>
                              <a:gd name="T0" fmla="*/ 19304 w 63"/>
                              <a:gd name="T1" fmla="*/ 0 h 63"/>
                              <a:gd name="T2" fmla="*/ 39230 w 63"/>
                              <a:gd name="T3" fmla="*/ 39475 h 63"/>
                              <a:gd name="T4" fmla="*/ 0 w 63"/>
                              <a:gd name="T5" fmla="*/ 39475 h 63"/>
                              <a:gd name="T6" fmla="*/ 19304 w 63"/>
                              <a:gd name="T7" fmla="*/ 0 h 6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3" h="63">
                                <a:moveTo>
                                  <a:pt x="31" y="0"/>
                                </a:moveTo>
                                <a:lnTo>
                                  <a:pt x="63" y="63"/>
                                </a:lnTo>
                                <a:lnTo>
                                  <a:pt x="0" y="63"/>
                                </a:lnTo>
                                <a:lnTo>
                                  <a:pt x="31" y="0"/>
                                </a:lnTo>
                                <a:close/>
                              </a:path>
                            </a:pathLst>
                          </a:custGeom>
                          <a:solidFill>
                            <a:srgbClr val="FFFF00"/>
                          </a:solidFill>
                          <a:ln w="7620">
                            <a:solidFill>
                              <a:srgbClr val="FFFF00"/>
                            </a:solidFill>
                            <a:round/>
                            <a:headEnd/>
                            <a:tailEnd/>
                          </a:ln>
                        </wps:spPr>
                        <wps:bodyPr rot="0" vert="horz" wrap="square" lIns="91440" tIns="45720" rIns="91440" bIns="45720" anchor="t" anchorCtr="0" upright="1">
                          <a:noAutofit/>
                        </wps:bodyPr>
                      </wps:wsp>
                      <wps:wsp>
                        <wps:cNvPr id="20" name="Freeform 885"/>
                        <wps:cNvSpPr>
                          <a:spLocks/>
                        </wps:cNvSpPr>
                        <wps:spPr bwMode="auto">
                          <a:xfrm>
                            <a:off x="4562500" y="888440"/>
                            <a:ext cx="39200" cy="39502"/>
                          </a:xfrm>
                          <a:custGeom>
                            <a:avLst/>
                            <a:gdLst>
                              <a:gd name="T0" fmla="*/ 19304 w 63"/>
                              <a:gd name="T1" fmla="*/ 0 h 63"/>
                              <a:gd name="T2" fmla="*/ 39230 w 63"/>
                              <a:gd name="T3" fmla="*/ 39475 h 63"/>
                              <a:gd name="T4" fmla="*/ 0 w 63"/>
                              <a:gd name="T5" fmla="*/ 39475 h 63"/>
                              <a:gd name="T6" fmla="*/ 19304 w 63"/>
                              <a:gd name="T7" fmla="*/ 0 h 6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3" h="63">
                                <a:moveTo>
                                  <a:pt x="31" y="0"/>
                                </a:moveTo>
                                <a:lnTo>
                                  <a:pt x="63" y="63"/>
                                </a:lnTo>
                                <a:lnTo>
                                  <a:pt x="0" y="63"/>
                                </a:lnTo>
                                <a:lnTo>
                                  <a:pt x="31" y="0"/>
                                </a:lnTo>
                                <a:close/>
                              </a:path>
                            </a:pathLst>
                          </a:custGeom>
                          <a:solidFill>
                            <a:srgbClr val="FFFF00"/>
                          </a:solidFill>
                          <a:ln w="7620">
                            <a:solidFill>
                              <a:srgbClr val="FFFF00"/>
                            </a:solidFill>
                            <a:round/>
                            <a:headEnd/>
                            <a:tailEnd/>
                          </a:ln>
                        </wps:spPr>
                        <wps:bodyPr rot="0" vert="horz" wrap="square" lIns="91440" tIns="45720" rIns="91440" bIns="45720" anchor="t" anchorCtr="0" upright="1">
                          <a:noAutofit/>
                        </wps:bodyPr>
                      </wps:wsp>
                      <wps:wsp>
                        <wps:cNvPr id="21" name="Rectangle 886"/>
                        <wps:cNvSpPr>
                          <a:spLocks noChangeArrowheads="1"/>
                        </wps:cNvSpPr>
                        <wps:spPr bwMode="auto">
                          <a:xfrm>
                            <a:off x="465100" y="206109"/>
                            <a:ext cx="43000" cy="426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 name="Line 887"/>
                        <wps:cNvCnPr>
                          <a:cxnSpLocks noChangeShapeType="1"/>
                        </wps:cNvCnPr>
                        <wps:spPr bwMode="auto">
                          <a:xfrm flipH="1" flipV="1">
                            <a:off x="466400" y="206709"/>
                            <a:ext cx="19300" cy="201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23" name="Line 888"/>
                        <wps:cNvCnPr>
                          <a:cxnSpLocks noChangeShapeType="1"/>
                        </wps:cNvCnPr>
                        <wps:spPr bwMode="auto">
                          <a:xfrm>
                            <a:off x="485700" y="226810"/>
                            <a:ext cx="19300" cy="194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24" name="Line 889"/>
                        <wps:cNvCnPr>
                          <a:cxnSpLocks noChangeShapeType="1"/>
                        </wps:cNvCnPr>
                        <wps:spPr bwMode="auto">
                          <a:xfrm flipH="1">
                            <a:off x="466400" y="226810"/>
                            <a:ext cx="19300" cy="194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25" name="Line 890"/>
                        <wps:cNvCnPr>
                          <a:cxnSpLocks noChangeShapeType="1"/>
                        </wps:cNvCnPr>
                        <wps:spPr bwMode="auto">
                          <a:xfrm flipV="1">
                            <a:off x="485700" y="206709"/>
                            <a:ext cx="19300" cy="201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26" name="Rectangle 891"/>
                        <wps:cNvSpPr>
                          <a:spLocks noChangeArrowheads="1"/>
                        </wps:cNvSpPr>
                        <wps:spPr bwMode="auto">
                          <a:xfrm>
                            <a:off x="849300" y="367117"/>
                            <a:ext cx="43000" cy="43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Line 892"/>
                        <wps:cNvCnPr>
                          <a:cxnSpLocks noChangeShapeType="1"/>
                        </wps:cNvCnPr>
                        <wps:spPr bwMode="auto">
                          <a:xfrm flipH="1" flipV="1">
                            <a:off x="850600" y="367817"/>
                            <a:ext cx="19300" cy="200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28" name="Line 893"/>
                        <wps:cNvCnPr>
                          <a:cxnSpLocks noChangeShapeType="1"/>
                        </wps:cNvCnPr>
                        <wps:spPr bwMode="auto">
                          <a:xfrm>
                            <a:off x="869900" y="387818"/>
                            <a:ext cx="19300" cy="194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29" name="Line 894"/>
                        <wps:cNvCnPr>
                          <a:cxnSpLocks noChangeShapeType="1"/>
                        </wps:cNvCnPr>
                        <wps:spPr bwMode="auto">
                          <a:xfrm flipH="1">
                            <a:off x="850600" y="387818"/>
                            <a:ext cx="19300" cy="194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30" name="Line 895"/>
                        <wps:cNvCnPr>
                          <a:cxnSpLocks noChangeShapeType="1"/>
                        </wps:cNvCnPr>
                        <wps:spPr bwMode="auto">
                          <a:xfrm flipV="1">
                            <a:off x="869900" y="367817"/>
                            <a:ext cx="19300" cy="200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31" name="Rectangle 896"/>
                        <wps:cNvSpPr>
                          <a:spLocks noChangeArrowheads="1"/>
                        </wps:cNvSpPr>
                        <wps:spPr bwMode="auto">
                          <a:xfrm>
                            <a:off x="1233500" y="634129"/>
                            <a:ext cx="43000" cy="43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897"/>
                        <wps:cNvCnPr>
                          <a:cxnSpLocks noChangeShapeType="1"/>
                        </wps:cNvCnPr>
                        <wps:spPr bwMode="auto">
                          <a:xfrm flipH="1" flipV="1">
                            <a:off x="1234800" y="634729"/>
                            <a:ext cx="19300" cy="200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33" name="Line 898"/>
                        <wps:cNvCnPr>
                          <a:cxnSpLocks noChangeShapeType="1"/>
                        </wps:cNvCnPr>
                        <wps:spPr bwMode="auto">
                          <a:xfrm>
                            <a:off x="1254100" y="654730"/>
                            <a:ext cx="19300" cy="195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34" name="Line 899"/>
                        <wps:cNvCnPr>
                          <a:cxnSpLocks noChangeShapeType="1"/>
                        </wps:cNvCnPr>
                        <wps:spPr bwMode="auto">
                          <a:xfrm flipH="1">
                            <a:off x="1234800" y="654730"/>
                            <a:ext cx="19300" cy="195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35" name="Line 900"/>
                        <wps:cNvCnPr>
                          <a:cxnSpLocks noChangeShapeType="1"/>
                        </wps:cNvCnPr>
                        <wps:spPr bwMode="auto">
                          <a:xfrm flipV="1">
                            <a:off x="1254100" y="634729"/>
                            <a:ext cx="19300" cy="200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36" name="Rectangle 901"/>
                        <wps:cNvSpPr>
                          <a:spLocks noChangeArrowheads="1"/>
                        </wps:cNvSpPr>
                        <wps:spPr bwMode="auto">
                          <a:xfrm>
                            <a:off x="1374200" y="694832"/>
                            <a:ext cx="42400" cy="43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 name="Line 902"/>
                        <wps:cNvCnPr>
                          <a:cxnSpLocks noChangeShapeType="1"/>
                        </wps:cNvCnPr>
                        <wps:spPr bwMode="auto">
                          <a:xfrm flipH="1" flipV="1">
                            <a:off x="1374900" y="695532"/>
                            <a:ext cx="19900" cy="200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38" name="Line 903"/>
                        <wps:cNvCnPr>
                          <a:cxnSpLocks noChangeShapeType="1"/>
                        </wps:cNvCnPr>
                        <wps:spPr bwMode="auto">
                          <a:xfrm>
                            <a:off x="1394800" y="715532"/>
                            <a:ext cx="19300" cy="194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39" name="Line 904"/>
                        <wps:cNvCnPr>
                          <a:cxnSpLocks noChangeShapeType="1"/>
                        </wps:cNvCnPr>
                        <wps:spPr bwMode="auto">
                          <a:xfrm flipH="1">
                            <a:off x="1374900" y="715532"/>
                            <a:ext cx="19900" cy="194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40" name="Line 905"/>
                        <wps:cNvCnPr>
                          <a:cxnSpLocks noChangeShapeType="1"/>
                        </wps:cNvCnPr>
                        <wps:spPr bwMode="auto">
                          <a:xfrm flipV="1">
                            <a:off x="1394800" y="695532"/>
                            <a:ext cx="19300" cy="200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41" name="Rectangle 906"/>
                        <wps:cNvSpPr>
                          <a:spLocks noChangeArrowheads="1"/>
                        </wps:cNvSpPr>
                        <wps:spPr bwMode="auto">
                          <a:xfrm>
                            <a:off x="1540500" y="709932"/>
                            <a:ext cx="43000" cy="43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Line 907"/>
                        <wps:cNvCnPr>
                          <a:cxnSpLocks noChangeShapeType="1"/>
                        </wps:cNvCnPr>
                        <wps:spPr bwMode="auto">
                          <a:xfrm flipH="1" flipV="1">
                            <a:off x="1541700" y="710532"/>
                            <a:ext cx="19400" cy="200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43" name="Line 908"/>
                        <wps:cNvCnPr>
                          <a:cxnSpLocks noChangeShapeType="1"/>
                        </wps:cNvCnPr>
                        <wps:spPr bwMode="auto">
                          <a:xfrm>
                            <a:off x="1561100" y="730533"/>
                            <a:ext cx="19300" cy="195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44" name="Line 909"/>
                        <wps:cNvCnPr>
                          <a:cxnSpLocks noChangeShapeType="1"/>
                        </wps:cNvCnPr>
                        <wps:spPr bwMode="auto">
                          <a:xfrm flipH="1">
                            <a:off x="1541700" y="730533"/>
                            <a:ext cx="19400" cy="195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45" name="Line 910"/>
                        <wps:cNvCnPr>
                          <a:cxnSpLocks noChangeShapeType="1"/>
                        </wps:cNvCnPr>
                        <wps:spPr bwMode="auto">
                          <a:xfrm flipV="1">
                            <a:off x="1561100" y="710532"/>
                            <a:ext cx="19300" cy="200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46" name="Rectangle 911"/>
                        <wps:cNvSpPr>
                          <a:spLocks noChangeArrowheads="1"/>
                        </wps:cNvSpPr>
                        <wps:spPr bwMode="auto">
                          <a:xfrm>
                            <a:off x="1707400" y="645329"/>
                            <a:ext cx="42300" cy="426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Line 912"/>
                        <wps:cNvCnPr>
                          <a:cxnSpLocks noChangeShapeType="1"/>
                        </wps:cNvCnPr>
                        <wps:spPr bwMode="auto">
                          <a:xfrm flipH="1" flipV="1">
                            <a:off x="1708000" y="646029"/>
                            <a:ext cx="19300" cy="200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48" name="Line 913"/>
                        <wps:cNvCnPr>
                          <a:cxnSpLocks noChangeShapeType="1"/>
                        </wps:cNvCnPr>
                        <wps:spPr bwMode="auto">
                          <a:xfrm>
                            <a:off x="1727300" y="666030"/>
                            <a:ext cx="19900" cy="194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49" name="Line 914"/>
                        <wps:cNvCnPr>
                          <a:cxnSpLocks noChangeShapeType="1"/>
                        </wps:cNvCnPr>
                        <wps:spPr bwMode="auto">
                          <a:xfrm flipH="1">
                            <a:off x="1708000" y="666030"/>
                            <a:ext cx="19300" cy="194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50" name="Line 915"/>
                        <wps:cNvCnPr>
                          <a:cxnSpLocks noChangeShapeType="1"/>
                        </wps:cNvCnPr>
                        <wps:spPr bwMode="auto">
                          <a:xfrm flipV="1">
                            <a:off x="1727300" y="646029"/>
                            <a:ext cx="19900" cy="200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51" name="Rectangle 916"/>
                        <wps:cNvSpPr>
                          <a:spLocks noChangeArrowheads="1"/>
                        </wps:cNvSpPr>
                        <wps:spPr bwMode="auto">
                          <a:xfrm>
                            <a:off x="1873600" y="567626"/>
                            <a:ext cx="43000" cy="426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 name="Line 917"/>
                        <wps:cNvCnPr>
                          <a:cxnSpLocks noChangeShapeType="1"/>
                        </wps:cNvCnPr>
                        <wps:spPr bwMode="auto">
                          <a:xfrm flipH="1" flipV="1">
                            <a:off x="1874900" y="568326"/>
                            <a:ext cx="19300" cy="200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53" name="Line 918"/>
                        <wps:cNvCnPr>
                          <a:cxnSpLocks noChangeShapeType="1"/>
                        </wps:cNvCnPr>
                        <wps:spPr bwMode="auto">
                          <a:xfrm>
                            <a:off x="1894200" y="588327"/>
                            <a:ext cx="19300" cy="194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54" name="Line 919"/>
                        <wps:cNvCnPr>
                          <a:cxnSpLocks noChangeShapeType="1"/>
                        </wps:cNvCnPr>
                        <wps:spPr bwMode="auto">
                          <a:xfrm flipH="1">
                            <a:off x="1874900" y="588327"/>
                            <a:ext cx="19300" cy="194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55" name="Line 920"/>
                        <wps:cNvCnPr>
                          <a:cxnSpLocks noChangeShapeType="1"/>
                        </wps:cNvCnPr>
                        <wps:spPr bwMode="auto">
                          <a:xfrm flipV="1">
                            <a:off x="1894200" y="568326"/>
                            <a:ext cx="19300" cy="200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56" name="Rectangle 921"/>
                        <wps:cNvSpPr>
                          <a:spLocks noChangeArrowheads="1"/>
                        </wps:cNvSpPr>
                        <wps:spPr bwMode="auto">
                          <a:xfrm>
                            <a:off x="2129600" y="551325"/>
                            <a:ext cx="42900" cy="43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Line 922"/>
                        <wps:cNvCnPr>
                          <a:cxnSpLocks noChangeShapeType="1"/>
                        </wps:cNvCnPr>
                        <wps:spPr bwMode="auto">
                          <a:xfrm flipH="1" flipV="1">
                            <a:off x="2130200" y="552625"/>
                            <a:ext cx="19900" cy="194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58" name="Line 923"/>
                        <wps:cNvCnPr>
                          <a:cxnSpLocks noChangeShapeType="1"/>
                        </wps:cNvCnPr>
                        <wps:spPr bwMode="auto">
                          <a:xfrm>
                            <a:off x="2150100" y="572026"/>
                            <a:ext cx="19300" cy="201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59" name="Line 924"/>
                        <wps:cNvCnPr>
                          <a:cxnSpLocks noChangeShapeType="1"/>
                        </wps:cNvCnPr>
                        <wps:spPr bwMode="auto">
                          <a:xfrm flipH="1">
                            <a:off x="2130200" y="572026"/>
                            <a:ext cx="19900" cy="201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60" name="Line 925"/>
                        <wps:cNvCnPr>
                          <a:cxnSpLocks noChangeShapeType="1"/>
                        </wps:cNvCnPr>
                        <wps:spPr bwMode="auto">
                          <a:xfrm flipV="1">
                            <a:off x="2150100" y="552625"/>
                            <a:ext cx="19300" cy="194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61" name="Rectangle 926"/>
                        <wps:cNvSpPr>
                          <a:spLocks noChangeArrowheads="1"/>
                        </wps:cNvSpPr>
                        <wps:spPr bwMode="auto">
                          <a:xfrm>
                            <a:off x="2513800" y="714332"/>
                            <a:ext cx="42900" cy="43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 name="Line 927"/>
                        <wps:cNvCnPr>
                          <a:cxnSpLocks noChangeShapeType="1"/>
                        </wps:cNvCnPr>
                        <wps:spPr bwMode="auto">
                          <a:xfrm flipH="1" flipV="1">
                            <a:off x="2514400" y="715532"/>
                            <a:ext cx="19900" cy="194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63" name="Line 928"/>
                        <wps:cNvCnPr>
                          <a:cxnSpLocks noChangeShapeType="1"/>
                        </wps:cNvCnPr>
                        <wps:spPr bwMode="auto">
                          <a:xfrm>
                            <a:off x="2534300" y="734933"/>
                            <a:ext cx="19300" cy="201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64" name="Line 929"/>
                        <wps:cNvCnPr>
                          <a:cxnSpLocks noChangeShapeType="1"/>
                        </wps:cNvCnPr>
                        <wps:spPr bwMode="auto">
                          <a:xfrm flipH="1">
                            <a:off x="2514400" y="734933"/>
                            <a:ext cx="19900" cy="201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65" name="Line 930"/>
                        <wps:cNvCnPr>
                          <a:cxnSpLocks noChangeShapeType="1"/>
                        </wps:cNvCnPr>
                        <wps:spPr bwMode="auto">
                          <a:xfrm flipV="1">
                            <a:off x="2534300" y="715532"/>
                            <a:ext cx="19300" cy="194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66" name="Rectangle 931"/>
                        <wps:cNvSpPr>
                          <a:spLocks noChangeArrowheads="1"/>
                        </wps:cNvSpPr>
                        <wps:spPr bwMode="auto">
                          <a:xfrm>
                            <a:off x="2897400" y="934842"/>
                            <a:ext cx="42300" cy="426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Line 932"/>
                        <wps:cNvCnPr>
                          <a:cxnSpLocks noChangeShapeType="1"/>
                        </wps:cNvCnPr>
                        <wps:spPr bwMode="auto">
                          <a:xfrm flipH="1" flipV="1">
                            <a:off x="2898000" y="935442"/>
                            <a:ext cx="19300" cy="201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68" name="Line 933"/>
                        <wps:cNvCnPr>
                          <a:cxnSpLocks noChangeShapeType="1"/>
                        </wps:cNvCnPr>
                        <wps:spPr bwMode="auto">
                          <a:xfrm>
                            <a:off x="2917300" y="955543"/>
                            <a:ext cx="19900" cy="194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69" name="Line 934"/>
                        <wps:cNvCnPr>
                          <a:cxnSpLocks noChangeShapeType="1"/>
                        </wps:cNvCnPr>
                        <wps:spPr bwMode="auto">
                          <a:xfrm flipH="1">
                            <a:off x="2898000" y="955543"/>
                            <a:ext cx="19300" cy="194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70" name="Line 935"/>
                        <wps:cNvCnPr>
                          <a:cxnSpLocks noChangeShapeType="1"/>
                        </wps:cNvCnPr>
                        <wps:spPr bwMode="auto">
                          <a:xfrm flipV="1">
                            <a:off x="2917300" y="935442"/>
                            <a:ext cx="19900" cy="201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71" name="Rectangle 936"/>
                        <wps:cNvSpPr>
                          <a:spLocks noChangeArrowheads="1"/>
                        </wps:cNvSpPr>
                        <wps:spPr bwMode="auto">
                          <a:xfrm>
                            <a:off x="3153900" y="1015046"/>
                            <a:ext cx="43000" cy="43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Line 937"/>
                        <wps:cNvCnPr>
                          <a:cxnSpLocks noChangeShapeType="1"/>
                        </wps:cNvCnPr>
                        <wps:spPr bwMode="auto">
                          <a:xfrm flipH="1" flipV="1">
                            <a:off x="3154500" y="1016346"/>
                            <a:ext cx="20000" cy="194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73" name="Line 938"/>
                        <wps:cNvCnPr>
                          <a:cxnSpLocks noChangeShapeType="1"/>
                        </wps:cNvCnPr>
                        <wps:spPr bwMode="auto">
                          <a:xfrm>
                            <a:off x="3174500" y="1035747"/>
                            <a:ext cx="19300" cy="194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74" name="Line 939"/>
                        <wps:cNvCnPr>
                          <a:cxnSpLocks noChangeShapeType="1"/>
                        </wps:cNvCnPr>
                        <wps:spPr bwMode="auto">
                          <a:xfrm flipH="1">
                            <a:off x="3154500" y="1035747"/>
                            <a:ext cx="20000" cy="194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75" name="Line 940"/>
                        <wps:cNvCnPr>
                          <a:cxnSpLocks noChangeShapeType="1"/>
                        </wps:cNvCnPr>
                        <wps:spPr bwMode="auto">
                          <a:xfrm flipV="1">
                            <a:off x="3174500" y="1016346"/>
                            <a:ext cx="19300" cy="194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76" name="Rectangle 941"/>
                        <wps:cNvSpPr>
                          <a:spLocks noChangeArrowheads="1"/>
                        </wps:cNvSpPr>
                        <wps:spPr bwMode="auto">
                          <a:xfrm>
                            <a:off x="3319500" y="956743"/>
                            <a:ext cx="43000" cy="43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 name="Line 942"/>
                        <wps:cNvCnPr>
                          <a:cxnSpLocks noChangeShapeType="1"/>
                        </wps:cNvCnPr>
                        <wps:spPr bwMode="auto">
                          <a:xfrm flipH="1" flipV="1">
                            <a:off x="3320200" y="958043"/>
                            <a:ext cx="19900" cy="194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78" name="Line 943"/>
                        <wps:cNvCnPr>
                          <a:cxnSpLocks noChangeShapeType="1"/>
                        </wps:cNvCnPr>
                        <wps:spPr bwMode="auto">
                          <a:xfrm>
                            <a:off x="3340100" y="977444"/>
                            <a:ext cx="19300" cy="201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79" name="Line 944"/>
                        <wps:cNvCnPr>
                          <a:cxnSpLocks noChangeShapeType="1"/>
                        </wps:cNvCnPr>
                        <wps:spPr bwMode="auto">
                          <a:xfrm flipH="1">
                            <a:off x="3320200" y="977444"/>
                            <a:ext cx="19900" cy="201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80" name="Line 945"/>
                        <wps:cNvCnPr>
                          <a:cxnSpLocks noChangeShapeType="1"/>
                        </wps:cNvCnPr>
                        <wps:spPr bwMode="auto">
                          <a:xfrm flipV="1">
                            <a:off x="3340100" y="958043"/>
                            <a:ext cx="19300" cy="194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81" name="Rectangle 946"/>
                        <wps:cNvSpPr>
                          <a:spLocks noChangeArrowheads="1"/>
                        </wps:cNvSpPr>
                        <wps:spPr bwMode="auto">
                          <a:xfrm>
                            <a:off x="3485800" y="901641"/>
                            <a:ext cx="43000" cy="43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 name="Line 947"/>
                        <wps:cNvCnPr>
                          <a:cxnSpLocks noChangeShapeType="1"/>
                        </wps:cNvCnPr>
                        <wps:spPr bwMode="auto">
                          <a:xfrm flipH="1" flipV="1">
                            <a:off x="3487100" y="902941"/>
                            <a:ext cx="19300" cy="194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83" name="Line 948"/>
                        <wps:cNvCnPr>
                          <a:cxnSpLocks noChangeShapeType="1"/>
                        </wps:cNvCnPr>
                        <wps:spPr bwMode="auto">
                          <a:xfrm>
                            <a:off x="3506400" y="922342"/>
                            <a:ext cx="19900" cy="200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84" name="Line 949"/>
                        <wps:cNvCnPr>
                          <a:cxnSpLocks noChangeShapeType="1"/>
                        </wps:cNvCnPr>
                        <wps:spPr bwMode="auto">
                          <a:xfrm flipH="1">
                            <a:off x="3487100" y="922342"/>
                            <a:ext cx="19300" cy="200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85" name="Line 950"/>
                        <wps:cNvCnPr>
                          <a:cxnSpLocks noChangeShapeType="1"/>
                        </wps:cNvCnPr>
                        <wps:spPr bwMode="auto">
                          <a:xfrm flipV="1">
                            <a:off x="3506400" y="902941"/>
                            <a:ext cx="19900" cy="194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86" name="Rectangle 951"/>
                        <wps:cNvSpPr>
                          <a:spLocks noChangeArrowheads="1"/>
                        </wps:cNvSpPr>
                        <wps:spPr bwMode="auto">
                          <a:xfrm>
                            <a:off x="3652700" y="840838"/>
                            <a:ext cx="42300" cy="43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 name="Line 952"/>
                        <wps:cNvCnPr>
                          <a:cxnSpLocks noChangeShapeType="1"/>
                        </wps:cNvCnPr>
                        <wps:spPr bwMode="auto">
                          <a:xfrm flipH="1" flipV="1">
                            <a:off x="3653300" y="842138"/>
                            <a:ext cx="19900" cy="194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88" name="Line 953"/>
                        <wps:cNvCnPr>
                          <a:cxnSpLocks noChangeShapeType="1"/>
                        </wps:cNvCnPr>
                        <wps:spPr bwMode="auto">
                          <a:xfrm>
                            <a:off x="3673200" y="861539"/>
                            <a:ext cx="19300" cy="194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89" name="Line 954"/>
                        <wps:cNvCnPr>
                          <a:cxnSpLocks noChangeShapeType="1"/>
                        </wps:cNvCnPr>
                        <wps:spPr bwMode="auto">
                          <a:xfrm flipH="1">
                            <a:off x="3653300" y="861539"/>
                            <a:ext cx="19900" cy="194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90" name="Line 955"/>
                        <wps:cNvCnPr>
                          <a:cxnSpLocks noChangeShapeType="1"/>
                        </wps:cNvCnPr>
                        <wps:spPr bwMode="auto">
                          <a:xfrm flipV="1">
                            <a:off x="3673200" y="842138"/>
                            <a:ext cx="19300" cy="194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91" name="Rectangle 956"/>
                        <wps:cNvSpPr>
                          <a:spLocks noChangeArrowheads="1"/>
                        </wps:cNvSpPr>
                        <wps:spPr bwMode="auto">
                          <a:xfrm>
                            <a:off x="3794000" y="801336"/>
                            <a:ext cx="43000" cy="43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 name="Line 957"/>
                        <wps:cNvCnPr>
                          <a:cxnSpLocks noChangeShapeType="1"/>
                        </wps:cNvCnPr>
                        <wps:spPr bwMode="auto">
                          <a:xfrm flipH="1" flipV="1">
                            <a:off x="3794700" y="802636"/>
                            <a:ext cx="19900" cy="194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93" name="Line 958"/>
                        <wps:cNvCnPr>
                          <a:cxnSpLocks noChangeShapeType="1"/>
                        </wps:cNvCnPr>
                        <wps:spPr bwMode="auto">
                          <a:xfrm>
                            <a:off x="3814600" y="822037"/>
                            <a:ext cx="19300" cy="201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94" name="Line 959"/>
                        <wps:cNvCnPr>
                          <a:cxnSpLocks noChangeShapeType="1"/>
                        </wps:cNvCnPr>
                        <wps:spPr bwMode="auto">
                          <a:xfrm flipH="1">
                            <a:off x="3794700" y="822037"/>
                            <a:ext cx="19900" cy="201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95" name="Line 960"/>
                        <wps:cNvCnPr>
                          <a:cxnSpLocks noChangeShapeType="1"/>
                        </wps:cNvCnPr>
                        <wps:spPr bwMode="auto">
                          <a:xfrm flipV="1">
                            <a:off x="3814600" y="802636"/>
                            <a:ext cx="19300" cy="194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96" name="Rectangle 961"/>
                        <wps:cNvSpPr>
                          <a:spLocks noChangeArrowheads="1"/>
                        </wps:cNvSpPr>
                        <wps:spPr bwMode="auto">
                          <a:xfrm>
                            <a:off x="4177000" y="734333"/>
                            <a:ext cx="43000" cy="426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Line 962"/>
                        <wps:cNvCnPr>
                          <a:cxnSpLocks noChangeShapeType="1"/>
                        </wps:cNvCnPr>
                        <wps:spPr bwMode="auto">
                          <a:xfrm flipH="1" flipV="1">
                            <a:off x="4178200" y="734933"/>
                            <a:ext cx="19400" cy="201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98" name="Line 963"/>
                        <wps:cNvCnPr>
                          <a:cxnSpLocks noChangeShapeType="1"/>
                        </wps:cNvCnPr>
                        <wps:spPr bwMode="auto">
                          <a:xfrm>
                            <a:off x="4197600" y="755034"/>
                            <a:ext cx="19900" cy="194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99" name="Line 964"/>
                        <wps:cNvCnPr>
                          <a:cxnSpLocks noChangeShapeType="1"/>
                        </wps:cNvCnPr>
                        <wps:spPr bwMode="auto">
                          <a:xfrm flipH="1">
                            <a:off x="4178200" y="755034"/>
                            <a:ext cx="19400" cy="194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100" name="Line 965"/>
                        <wps:cNvCnPr>
                          <a:cxnSpLocks noChangeShapeType="1"/>
                        </wps:cNvCnPr>
                        <wps:spPr bwMode="auto">
                          <a:xfrm flipV="1">
                            <a:off x="4197600" y="734933"/>
                            <a:ext cx="19900" cy="201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101" name="Rectangle 966"/>
                        <wps:cNvSpPr>
                          <a:spLocks noChangeArrowheads="1"/>
                        </wps:cNvSpPr>
                        <wps:spPr bwMode="auto">
                          <a:xfrm>
                            <a:off x="4561200" y="887840"/>
                            <a:ext cx="43000" cy="43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 name="Line 967"/>
                        <wps:cNvCnPr>
                          <a:cxnSpLocks noChangeShapeType="1"/>
                        </wps:cNvCnPr>
                        <wps:spPr bwMode="auto">
                          <a:xfrm flipH="1" flipV="1">
                            <a:off x="4562500" y="888440"/>
                            <a:ext cx="19300" cy="201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103" name="Line 968"/>
                        <wps:cNvCnPr>
                          <a:cxnSpLocks noChangeShapeType="1"/>
                        </wps:cNvCnPr>
                        <wps:spPr bwMode="auto">
                          <a:xfrm>
                            <a:off x="4581800" y="908541"/>
                            <a:ext cx="19900" cy="194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104" name="Line 969"/>
                        <wps:cNvCnPr>
                          <a:cxnSpLocks noChangeShapeType="1"/>
                        </wps:cNvCnPr>
                        <wps:spPr bwMode="auto">
                          <a:xfrm flipH="1">
                            <a:off x="4562500" y="908541"/>
                            <a:ext cx="19300" cy="194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105" name="Line 970"/>
                        <wps:cNvCnPr>
                          <a:cxnSpLocks noChangeShapeType="1"/>
                        </wps:cNvCnPr>
                        <wps:spPr bwMode="auto">
                          <a:xfrm flipV="1">
                            <a:off x="4581800" y="888440"/>
                            <a:ext cx="19900" cy="20101"/>
                          </a:xfrm>
                          <a:prstGeom prst="line">
                            <a:avLst/>
                          </a:prstGeom>
                          <a:noFill/>
                          <a:ln w="7620">
                            <a:solidFill>
                              <a:srgbClr val="00FFFF"/>
                            </a:solidFill>
                            <a:round/>
                            <a:headEnd/>
                            <a:tailEnd/>
                          </a:ln>
                          <a:extLst>
                            <a:ext uri="{909E8E84-426E-40DD-AFC4-6F175D3DCCD1}">
                              <a14:hiddenFill xmlns:a14="http://schemas.microsoft.com/office/drawing/2010/main">
                                <a:noFill/>
                              </a14:hiddenFill>
                            </a:ext>
                          </a:extLst>
                        </wps:spPr>
                        <wps:bodyPr/>
                      </wps:wsp>
                      <wps:wsp>
                        <wps:cNvPr id="106" name="Oval 971"/>
                        <wps:cNvSpPr>
                          <a:spLocks noChangeArrowheads="1"/>
                        </wps:cNvSpPr>
                        <wps:spPr bwMode="auto">
                          <a:xfrm>
                            <a:off x="455100" y="195409"/>
                            <a:ext cx="61100" cy="62103"/>
                          </a:xfrm>
                          <a:prstGeom prst="ellipse">
                            <a:avLst/>
                          </a:prstGeom>
                          <a:solidFill>
                            <a:srgbClr val="FFFFFF"/>
                          </a:solidFill>
                          <a:ln w="7620">
                            <a:solidFill>
                              <a:srgbClr val="000000"/>
                            </a:solidFill>
                            <a:round/>
                            <a:headEnd/>
                            <a:tailEnd/>
                          </a:ln>
                        </wps:spPr>
                        <wps:bodyPr rot="0" vert="horz" wrap="square" lIns="91440" tIns="45720" rIns="91440" bIns="45720" anchor="t" anchorCtr="0" upright="1">
                          <a:noAutofit/>
                        </wps:bodyPr>
                      </wps:wsp>
                      <wps:wsp>
                        <wps:cNvPr id="107" name="Oval 972"/>
                        <wps:cNvSpPr>
                          <a:spLocks noChangeArrowheads="1"/>
                        </wps:cNvSpPr>
                        <wps:spPr bwMode="auto">
                          <a:xfrm>
                            <a:off x="839300" y="356516"/>
                            <a:ext cx="61100" cy="62003"/>
                          </a:xfrm>
                          <a:prstGeom prst="ellipse">
                            <a:avLst/>
                          </a:prstGeom>
                          <a:solidFill>
                            <a:srgbClr val="FFFFFF"/>
                          </a:solidFill>
                          <a:ln w="7620">
                            <a:solidFill>
                              <a:srgbClr val="000000"/>
                            </a:solidFill>
                            <a:round/>
                            <a:headEnd/>
                            <a:tailEnd/>
                          </a:ln>
                        </wps:spPr>
                        <wps:bodyPr rot="0" vert="horz" wrap="square" lIns="91440" tIns="45720" rIns="91440" bIns="45720" anchor="t" anchorCtr="0" upright="1">
                          <a:noAutofit/>
                        </wps:bodyPr>
                      </wps:wsp>
                      <wps:wsp>
                        <wps:cNvPr id="108" name="Oval 973"/>
                        <wps:cNvSpPr>
                          <a:spLocks noChangeArrowheads="1"/>
                        </wps:cNvSpPr>
                        <wps:spPr bwMode="auto">
                          <a:xfrm>
                            <a:off x="1223600" y="623428"/>
                            <a:ext cx="61000" cy="62003"/>
                          </a:xfrm>
                          <a:prstGeom prst="ellipse">
                            <a:avLst/>
                          </a:prstGeom>
                          <a:solidFill>
                            <a:srgbClr val="FFFFFF"/>
                          </a:solidFill>
                          <a:ln w="7620">
                            <a:solidFill>
                              <a:srgbClr val="000000"/>
                            </a:solidFill>
                            <a:round/>
                            <a:headEnd/>
                            <a:tailEnd/>
                          </a:ln>
                        </wps:spPr>
                        <wps:bodyPr rot="0" vert="horz" wrap="square" lIns="91440" tIns="45720" rIns="91440" bIns="45720" anchor="t" anchorCtr="0" upright="1">
                          <a:noAutofit/>
                        </wps:bodyPr>
                      </wps:wsp>
                      <wps:wsp>
                        <wps:cNvPr id="109" name="Oval 974"/>
                        <wps:cNvSpPr>
                          <a:spLocks noChangeArrowheads="1"/>
                        </wps:cNvSpPr>
                        <wps:spPr bwMode="auto">
                          <a:xfrm>
                            <a:off x="1363700" y="684231"/>
                            <a:ext cx="61600" cy="62003"/>
                          </a:xfrm>
                          <a:prstGeom prst="ellipse">
                            <a:avLst/>
                          </a:prstGeom>
                          <a:solidFill>
                            <a:srgbClr val="FFFFFF"/>
                          </a:solidFill>
                          <a:ln w="7620">
                            <a:solidFill>
                              <a:srgbClr val="000000"/>
                            </a:solidFill>
                            <a:round/>
                            <a:headEnd/>
                            <a:tailEnd/>
                          </a:ln>
                        </wps:spPr>
                        <wps:bodyPr rot="0" vert="horz" wrap="square" lIns="91440" tIns="45720" rIns="91440" bIns="45720" anchor="t" anchorCtr="0" upright="1">
                          <a:noAutofit/>
                        </wps:bodyPr>
                      </wps:wsp>
                      <wps:wsp>
                        <wps:cNvPr id="110" name="Oval 975"/>
                        <wps:cNvSpPr>
                          <a:spLocks noChangeArrowheads="1"/>
                        </wps:cNvSpPr>
                        <wps:spPr bwMode="auto">
                          <a:xfrm>
                            <a:off x="1530500" y="699232"/>
                            <a:ext cx="61100" cy="62003"/>
                          </a:xfrm>
                          <a:prstGeom prst="ellipse">
                            <a:avLst/>
                          </a:prstGeom>
                          <a:solidFill>
                            <a:srgbClr val="FFFFFF"/>
                          </a:solidFill>
                          <a:ln w="7620">
                            <a:solidFill>
                              <a:srgbClr val="000000"/>
                            </a:solidFill>
                            <a:round/>
                            <a:headEnd/>
                            <a:tailEnd/>
                          </a:ln>
                        </wps:spPr>
                        <wps:bodyPr rot="0" vert="horz" wrap="square" lIns="91440" tIns="45720" rIns="91440" bIns="45720" anchor="t" anchorCtr="0" upright="1">
                          <a:noAutofit/>
                        </wps:bodyPr>
                      </wps:wsp>
                      <wps:wsp>
                        <wps:cNvPr id="111" name="Oval 976"/>
                        <wps:cNvSpPr>
                          <a:spLocks noChangeArrowheads="1"/>
                        </wps:cNvSpPr>
                        <wps:spPr bwMode="auto">
                          <a:xfrm>
                            <a:off x="1696800" y="634729"/>
                            <a:ext cx="61600" cy="62003"/>
                          </a:xfrm>
                          <a:prstGeom prst="ellipse">
                            <a:avLst/>
                          </a:prstGeom>
                          <a:solidFill>
                            <a:srgbClr val="FFFFFF"/>
                          </a:solidFill>
                          <a:ln w="7620">
                            <a:solidFill>
                              <a:srgbClr val="000000"/>
                            </a:solidFill>
                            <a:round/>
                            <a:headEnd/>
                            <a:tailEnd/>
                          </a:ln>
                        </wps:spPr>
                        <wps:bodyPr rot="0" vert="horz" wrap="square" lIns="91440" tIns="45720" rIns="91440" bIns="45720" anchor="t" anchorCtr="0" upright="1">
                          <a:noAutofit/>
                        </wps:bodyPr>
                      </wps:wsp>
                      <wps:wsp>
                        <wps:cNvPr id="112" name="Oval 977"/>
                        <wps:cNvSpPr>
                          <a:spLocks noChangeArrowheads="1"/>
                        </wps:cNvSpPr>
                        <wps:spPr bwMode="auto">
                          <a:xfrm>
                            <a:off x="1863700" y="557025"/>
                            <a:ext cx="61000" cy="62003"/>
                          </a:xfrm>
                          <a:prstGeom prst="ellipse">
                            <a:avLst/>
                          </a:prstGeom>
                          <a:solidFill>
                            <a:srgbClr val="FFFFFF"/>
                          </a:solidFill>
                          <a:ln w="7620">
                            <a:solidFill>
                              <a:srgbClr val="000000"/>
                            </a:solidFill>
                            <a:round/>
                            <a:headEnd/>
                            <a:tailEnd/>
                          </a:ln>
                        </wps:spPr>
                        <wps:bodyPr rot="0" vert="horz" wrap="square" lIns="91440" tIns="45720" rIns="91440" bIns="45720" anchor="t" anchorCtr="0" upright="1">
                          <a:noAutofit/>
                        </wps:bodyPr>
                      </wps:wsp>
                      <wps:wsp>
                        <wps:cNvPr id="113" name="Oval 978"/>
                        <wps:cNvSpPr>
                          <a:spLocks noChangeArrowheads="1"/>
                        </wps:cNvSpPr>
                        <wps:spPr bwMode="auto">
                          <a:xfrm>
                            <a:off x="2119000" y="541325"/>
                            <a:ext cx="61600" cy="61403"/>
                          </a:xfrm>
                          <a:prstGeom prst="ellipse">
                            <a:avLst/>
                          </a:prstGeom>
                          <a:solidFill>
                            <a:srgbClr val="FFFFFF"/>
                          </a:solidFill>
                          <a:ln w="7620">
                            <a:solidFill>
                              <a:srgbClr val="000000"/>
                            </a:solidFill>
                            <a:round/>
                            <a:headEnd/>
                            <a:tailEnd/>
                          </a:ln>
                        </wps:spPr>
                        <wps:bodyPr rot="0" vert="horz" wrap="square" lIns="91440" tIns="45720" rIns="91440" bIns="45720" anchor="t" anchorCtr="0" upright="1">
                          <a:noAutofit/>
                        </wps:bodyPr>
                      </wps:wsp>
                      <wps:wsp>
                        <wps:cNvPr id="114" name="Oval 979"/>
                        <wps:cNvSpPr>
                          <a:spLocks noChangeArrowheads="1"/>
                        </wps:cNvSpPr>
                        <wps:spPr bwMode="auto">
                          <a:xfrm>
                            <a:off x="2503800" y="704232"/>
                            <a:ext cx="61000" cy="62103"/>
                          </a:xfrm>
                          <a:prstGeom prst="ellipse">
                            <a:avLst/>
                          </a:prstGeom>
                          <a:solidFill>
                            <a:srgbClr val="FFFFFF"/>
                          </a:solidFill>
                          <a:ln w="7620">
                            <a:solidFill>
                              <a:srgbClr val="000000"/>
                            </a:solidFill>
                            <a:round/>
                            <a:headEnd/>
                            <a:tailEnd/>
                          </a:ln>
                        </wps:spPr>
                        <wps:bodyPr rot="0" vert="horz" wrap="square" lIns="91440" tIns="45720" rIns="91440" bIns="45720" anchor="t" anchorCtr="0" upright="1">
                          <a:noAutofit/>
                        </wps:bodyPr>
                      </wps:wsp>
                      <wps:wsp>
                        <wps:cNvPr id="115" name="Oval 980"/>
                        <wps:cNvSpPr>
                          <a:spLocks noChangeArrowheads="1"/>
                        </wps:cNvSpPr>
                        <wps:spPr bwMode="auto">
                          <a:xfrm>
                            <a:off x="2886800" y="924242"/>
                            <a:ext cx="61600" cy="62003"/>
                          </a:xfrm>
                          <a:prstGeom prst="ellipse">
                            <a:avLst/>
                          </a:prstGeom>
                          <a:solidFill>
                            <a:srgbClr val="FFFFFF"/>
                          </a:solidFill>
                          <a:ln w="7620">
                            <a:solidFill>
                              <a:srgbClr val="000000"/>
                            </a:solidFill>
                            <a:round/>
                            <a:headEnd/>
                            <a:tailEnd/>
                          </a:ln>
                        </wps:spPr>
                        <wps:bodyPr rot="0" vert="horz" wrap="square" lIns="91440" tIns="45720" rIns="91440" bIns="45720" anchor="t" anchorCtr="0" upright="1">
                          <a:noAutofit/>
                        </wps:bodyPr>
                      </wps:wsp>
                      <wps:wsp>
                        <wps:cNvPr id="116" name="Oval 981"/>
                        <wps:cNvSpPr>
                          <a:spLocks noChangeArrowheads="1"/>
                        </wps:cNvSpPr>
                        <wps:spPr bwMode="auto">
                          <a:xfrm>
                            <a:off x="3143300" y="1005046"/>
                            <a:ext cx="61700" cy="61403"/>
                          </a:xfrm>
                          <a:prstGeom prst="ellipse">
                            <a:avLst/>
                          </a:prstGeom>
                          <a:solidFill>
                            <a:srgbClr val="FFFFFF"/>
                          </a:solidFill>
                          <a:ln w="7620">
                            <a:solidFill>
                              <a:srgbClr val="000000"/>
                            </a:solidFill>
                            <a:round/>
                            <a:headEnd/>
                            <a:tailEnd/>
                          </a:ln>
                        </wps:spPr>
                        <wps:bodyPr rot="0" vert="horz" wrap="square" lIns="91440" tIns="45720" rIns="91440" bIns="45720" anchor="t" anchorCtr="0" upright="1">
                          <a:noAutofit/>
                        </wps:bodyPr>
                      </wps:wsp>
                      <wps:wsp>
                        <wps:cNvPr id="117" name="Oval 982"/>
                        <wps:cNvSpPr>
                          <a:spLocks noChangeArrowheads="1"/>
                        </wps:cNvSpPr>
                        <wps:spPr bwMode="auto">
                          <a:xfrm>
                            <a:off x="3309000" y="946743"/>
                            <a:ext cx="61600" cy="62003"/>
                          </a:xfrm>
                          <a:prstGeom prst="ellipse">
                            <a:avLst/>
                          </a:prstGeom>
                          <a:solidFill>
                            <a:srgbClr val="FFFFFF"/>
                          </a:solidFill>
                          <a:ln w="7620">
                            <a:solidFill>
                              <a:srgbClr val="000000"/>
                            </a:solidFill>
                            <a:round/>
                            <a:headEnd/>
                            <a:tailEnd/>
                          </a:ln>
                        </wps:spPr>
                        <wps:bodyPr rot="0" vert="horz" wrap="square" lIns="91440" tIns="45720" rIns="91440" bIns="45720" anchor="t" anchorCtr="0" upright="1">
                          <a:noAutofit/>
                        </wps:bodyPr>
                      </wps:wsp>
                      <wps:wsp>
                        <wps:cNvPr id="118" name="Oval 983"/>
                        <wps:cNvSpPr>
                          <a:spLocks noChangeArrowheads="1"/>
                        </wps:cNvSpPr>
                        <wps:spPr bwMode="auto">
                          <a:xfrm>
                            <a:off x="3475800" y="891640"/>
                            <a:ext cx="61100" cy="62003"/>
                          </a:xfrm>
                          <a:prstGeom prst="ellipse">
                            <a:avLst/>
                          </a:prstGeom>
                          <a:solidFill>
                            <a:srgbClr val="FFFFFF"/>
                          </a:solidFill>
                          <a:ln w="7620">
                            <a:solidFill>
                              <a:srgbClr val="000000"/>
                            </a:solidFill>
                            <a:round/>
                            <a:headEnd/>
                            <a:tailEnd/>
                          </a:ln>
                        </wps:spPr>
                        <wps:bodyPr rot="0" vert="horz" wrap="square" lIns="91440" tIns="45720" rIns="91440" bIns="45720" anchor="t" anchorCtr="0" upright="1">
                          <a:noAutofit/>
                        </wps:bodyPr>
                      </wps:wsp>
                      <wps:wsp>
                        <wps:cNvPr id="119" name="Oval 984"/>
                        <wps:cNvSpPr>
                          <a:spLocks noChangeArrowheads="1"/>
                        </wps:cNvSpPr>
                        <wps:spPr bwMode="auto">
                          <a:xfrm>
                            <a:off x="3642100" y="830838"/>
                            <a:ext cx="61700" cy="61403"/>
                          </a:xfrm>
                          <a:prstGeom prst="ellipse">
                            <a:avLst/>
                          </a:prstGeom>
                          <a:solidFill>
                            <a:srgbClr val="FFFFFF"/>
                          </a:solidFill>
                          <a:ln w="7620">
                            <a:solidFill>
                              <a:srgbClr val="000000"/>
                            </a:solidFill>
                            <a:round/>
                            <a:headEnd/>
                            <a:tailEnd/>
                          </a:ln>
                        </wps:spPr>
                        <wps:bodyPr rot="0" vert="horz" wrap="square" lIns="91440" tIns="45720" rIns="91440" bIns="45720" anchor="t" anchorCtr="0" upright="1">
                          <a:noAutofit/>
                        </wps:bodyPr>
                      </wps:wsp>
                      <wps:wsp>
                        <wps:cNvPr id="120" name="Oval 985"/>
                        <wps:cNvSpPr>
                          <a:spLocks noChangeArrowheads="1"/>
                        </wps:cNvSpPr>
                        <wps:spPr bwMode="auto">
                          <a:xfrm>
                            <a:off x="3783500" y="791336"/>
                            <a:ext cx="61600" cy="62103"/>
                          </a:xfrm>
                          <a:prstGeom prst="ellipse">
                            <a:avLst/>
                          </a:prstGeom>
                          <a:solidFill>
                            <a:srgbClr val="FFFFFF"/>
                          </a:solidFill>
                          <a:ln w="7620">
                            <a:solidFill>
                              <a:srgbClr val="000000"/>
                            </a:solidFill>
                            <a:round/>
                            <a:headEnd/>
                            <a:tailEnd/>
                          </a:ln>
                        </wps:spPr>
                        <wps:bodyPr rot="0" vert="horz" wrap="square" lIns="91440" tIns="45720" rIns="91440" bIns="45720" anchor="t" anchorCtr="0" upright="1">
                          <a:noAutofit/>
                        </wps:bodyPr>
                      </wps:wsp>
                      <wps:wsp>
                        <wps:cNvPr id="121" name="Oval 986"/>
                        <wps:cNvSpPr>
                          <a:spLocks noChangeArrowheads="1"/>
                        </wps:cNvSpPr>
                        <wps:spPr bwMode="auto">
                          <a:xfrm>
                            <a:off x="4167000" y="723733"/>
                            <a:ext cx="61700" cy="62003"/>
                          </a:xfrm>
                          <a:prstGeom prst="ellipse">
                            <a:avLst/>
                          </a:prstGeom>
                          <a:solidFill>
                            <a:srgbClr val="FFFFFF"/>
                          </a:solidFill>
                          <a:ln w="7620">
                            <a:solidFill>
                              <a:srgbClr val="000000"/>
                            </a:solidFill>
                            <a:round/>
                            <a:headEnd/>
                            <a:tailEnd/>
                          </a:ln>
                        </wps:spPr>
                        <wps:bodyPr rot="0" vert="horz" wrap="square" lIns="91440" tIns="45720" rIns="91440" bIns="45720" anchor="t" anchorCtr="0" upright="1">
                          <a:noAutofit/>
                        </wps:bodyPr>
                      </wps:wsp>
                      <wps:wsp>
                        <wps:cNvPr id="122" name="Oval 987"/>
                        <wps:cNvSpPr>
                          <a:spLocks noChangeArrowheads="1"/>
                        </wps:cNvSpPr>
                        <wps:spPr bwMode="auto">
                          <a:xfrm>
                            <a:off x="4551200" y="877240"/>
                            <a:ext cx="61700" cy="62003"/>
                          </a:xfrm>
                          <a:prstGeom prst="ellipse">
                            <a:avLst/>
                          </a:prstGeom>
                          <a:solidFill>
                            <a:srgbClr val="FFFFFF"/>
                          </a:solidFill>
                          <a:ln w="7620">
                            <a:solidFill>
                              <a:srgbClr val="000000"/>
                            </a:solidFill>
                            <a:round/>
                            <a:headEnd/>
                            <a:tailEnd/>
                          </a:ln>
                        </wps:spPr>
                        <wps:bodyPr rot="0" vert="horz" wrap="square" lIns="91440" tIns="45720" rIns="91440" bIns="45720" anchor="t" anchorCtr="0" upright="1">
                          <a:noAutofit/>
                        </wps:bodyPr>
                      </wps:wsp>
                      <wps:wsp>
                        <wps:cNvPr id="123" name="Line 988"/>
                        <wps:cNvCnPr>
                          <a:cxnSpLocks noChangeShapeType="1"/>
                        </wps:cNvCnPr>
                        <wps:spPr bwMode="auto">
                          <a:xfrm>
                            <a:off x="419600" y="1213655"/>
                            <a:ext cx="4283000" cy="700"/>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124" name="Line 989"/>
                        <wps:cNvCnPr>
                          <a:cxnSpLocks noChangeShapeType="1"/>
                        </wps:cNvCnPr>
                        <wps:spPr bwMode="auto">
                          <a:xfrm flipV="1">
                            <a:off x="511800" y="1140352"/>
                            <a:ext cx="600" cy="152307"/>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125" name="Rectangle 990"/>
                        <wps:cNvSpPr>
                          <a:spLocks noChangeArrowheads="1"/>
                        </wps:cNvSpPr>
                        <wps:spPr bwMode="auto">
                          <a:xfrm>
                            <a:off x="4539600" y="1315060"/>
                            <a:ext cx="69200"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8E303" w14:textId="29C3F784" w:rsidR="00FA14AA" w:rsidRPr="00404FC8" w:rsidRDefault="00FA14AA" w:rsidP="00FA14AA"/>
                          </w:txbxContent>
                        </wps:txbx>
                        <wps:bodyPr rot="0" vert="horz" wrap="none" lIns="0" tIns="0" rIns="0" bIns="0" anchor="t" anchorCtr="0" upright="1">
                          <a:spAutoFit/>
                        </wps:bodyPr>
                      </wps:wsp>
                      <wps:wsp>
                        <wps:cNvPr id="126" name="Line 991"/>
                        <wps:cNvCnPr>
                          <a:cxnSpLocks noChangeShapeType="1"/>
                        </wps:cNvCnPr>
                        <wps:spPr bwMode="auto">
                          <a:xfrm flipV="1">
                            <a:off x="4594800" y="1140352"/>
                            <a:ext cx="700" cy="144807"/>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127" name="Rectangle 992"/>
                        <wps:cNvSpPr>
                          <a:spLocks noChangeArrowheads="1"/>
                        </wps:cNvSpPr>
                        <wps:spPr bwMode="auto">
                          <a:xfrm>
                            <a:off x="2930500" y="455921"/>
                            <a:ext cx="1663700"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1960A3" w14:textId="77777777" w:rsidR="00FA14AA" w:rsidRPr="00404FC8" w:rsidRDefault="00FA14AA" w:rsidP="00FA14AA">
                              <w:r>
                                <w:rPr>
                                  <w:lang w:val="en-US"/>
                                </w:rPr>
                                <w:t>Põikkalde</w:t>
                              </w:r>
                              <w:r w:rsidRPr="00404FC8">
                                <w:rPr>
                                  <w:lang w:val="en-US"/>
                                </w:rPr>
                                <w:t xml:space="preserve"> regres</w:t>
                              </w:r>
                              <w:r>
                                <w:rPr>
                                  <w:lang w:val="en-US"/>
                                </w:rPr>
                                <w:t>sioonijoon</w:t>
                              </w:r>
                              <w:r w:rsidRPr="00404FC8">
                                <w:rPr>
                                  <w:lang w:val="en-US"/>
                                </w:rPr>
                                <w:t xml:space="preserve"> </w:t>
                              </w:r>
                            </w:p>
                          </w:txbxContent>
                        </wps:txbx>
                        <wps:bodyPr rot="0" vert="horz" wrap="none" lIns="0" tIns="0" rIns="0" bIns="0" anchor="t" anchorCtr="0" upright="1">
                          <a:spAutoFit/>
                        </wps:bodyPr>
                      </wps:wsp>
                    </wpc:wpc>
                  </a:graphicData>
                </a:graphic>
              </wp:inline>
            </w:drawing>
          </mc:Choice>
          <mc:Fallback>
            <w:pict>
              <v:group w14:anchorId="4F504F02" id="Canvas 862" o:spid="_x0000_s1026" editas="canvas" style="width:453pt;height:130.25pt;mso-position-horizontal-relative:char;mso-position-vertical-relative:line" coordsize="57531,165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531;height:16541;visibility:visible;mso-wrap-style:square">
                  <v:fill o:detectmouseclick="t"/>
                  <v:path o:connecttype="none"/>
                </v:shape>
                <v:shape id="Freeform 867" o:spid="_x0000_s1028" style="position:absolute;left:4857;top:2268;width:40961;height:8089;visibility:visible;mso-wrap-style:square;v-text-anchor:top" coordsize="4403,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" path="m,l413,172,826,457r151,65l1156,538r179,-69l1514,386r275,-17l2202,543r412,235l2890,864r178,-62l3247,743r179,-65l3578,636r412,-72l4403,728e" filled="f" strokecolor="purple" strokeweight="0">
                  <v:stroke dashstyle="1 1"/>
                  <v:path arrowok="t" o:connecttype="custom" o:connectlocs="0,0;357432403,150771251;714864805,400597025;845548350,457574652;1000465215,471599972;1155381150,411116015;1310297085,338359434;1548296961,323457766;1905730294,475982650;2147483646,681978832;2147483646,757364457;2147483646,703016812;2147483646,651298211;2147483646,594320584;2147483646,557504587;2147483646,494390648;2147483646,638149240" o:connectangles="0,0,0,0,0,0,0,0,0,0,0,0,0,0,0,0,0"/>
                </v:shape>
                <v:shape id="Freeform 868" o:spid="_x0000_s1029" style="position:absolute;left:4857;top:4599;width:40961;height:5564;visibility:visible;mso-wrap-style:square;v-text-anchor:top" coordsize="44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" path="m,l413,59r413,53l977,130r179,26l1335,176r179,22l1789,241r413,57l2614,353r276,43l3068,418r179,21l3426,464r152,19l3990,533r413,61e" filled="f" strokecolor="blue" strokeweight="1.2pt">
                  <v:path arrowok="t" o:connecttype="custom" o:connectlocs="0,0;357432403,51770007;714864805,98274584;845548350,114068998;1000465215,136882423;1155381150,154431356;1310297085,173735744;1548296961,211465855;1905730294,261481344;2147483646,309741377;2147483646,347471488;2147483646,366775876;2147483646,385201599;2147483646,407138233;2147483646,423810375;2147483646,467682706;2147483646,521207232" o:connectangles="0,0,0,0,0,0,0,0,0,0,0,0,0,0,0,0,0"/>
                </v:shape>
                <v:shape id="Freeform 869" o:spid="_x0000_s1030" style="position:absolute;left:4664;top:2067;width:386;height:395;visibility:visible;mso-wrap-style:square;v-text-anchor:top" coordsize="6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" path="m31,l62,63,,63,31,xe" fillcolor="yellow" strokecolor="yellow" strokeweight=".6pt">
                  <v:path arrowok="t" o:connecttype="custom" o:connectlocs="12018297,0;24035971,24751452;0,24751452;12018297,0" o:connectangles="0,0,0,0"/>
                </v:shape>
                <v:shape id="Freeform 870" o:spid="_x0000_s1031" style="position:absolute;left:8506;top:3678;width:386;height:394;visibility:visible;mso-wrap-style:square;v-text-anchor:top" coordsize="6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" path="m31,l62,63,,63,31,xe" fillcolor="yellow" strokecolor="yellow" strokeweight=".6pt">
                  <v:path arrowok="t" o:connecttype="custom" o:connectlocs="12018297,0;24035971,24688793;0,24688793;12018297,0" o:connectangles="0,0,0,0"/>
                </v:shape>
                <v:shape id="Freeform 871" o:spid="_x0000_s1032" style="position:absolute;left:12348;top:6347;width:386;height:395;visibility:visible;mso-wrap-style:square;v-text-anchor:top" coordsize="6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" path="m31,l62,63,,63,31,xe" fillcolor="yellow" strokecolor="yellow" strokeweight=".6pt">
                  <v:path arrowok="t" o:connecttype="custom" o:connectlocs="12018297,0;24035971,24751452;0,24751452;12018297,0" o:connectangles="0,0,0,0"/>
                </v:shape>
                <v:shape id="Freeform 872" o:spid="_x0000_s1033" style="position:absolute;left:13749;top:6955;width:392;height:394;visibility:visible;mso-wrap-style:square;v-text-anchor:top" coordsize="6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" path="m32,l63,63,,63,32,xe" fillcolor="yellow" strokecolor="yellow" strokeweight=".6pt">
                  <v:path arrowok="t" o:connecttype="custom" o:connectlocs="12398400,0;24409778,24688793;0,24688793;12398400,0" o:connectangles="0,0,0,0"/>
                </v:shape>
                <v:shape id="Freeform 873" o:spid="_x0000_s1034" style="position:absolute;left:15417;top:7105;width:387;height:395;visibility:visible;mso-wrap-style:square;v-text-anchor:top" coordsize="6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" path="m31,l62,63,,63,31,xe" fillcolor="yellow" strokecolor="yellow" strokeweight=".6pt">
                  <v:path arrowok="t" o:connecttype="custom" o:connectlocs="12049432,0;24098240,24751452;0,24751452;12049432,0" o:connectangles="0,0,0,0"/>
                </v:shape>
                <v:shape id="Freeform 874" o:spid="_x0000_s1035" style="position:absolute;left:17080;top:6460;width:392;height:394;visibility:visible;mso-wrap-style:square;v-text-anchor:top" coordsize="6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" path="m31,l63,63,,63,31,xe" fillcolor="yellow" strokecolor="yellow" strokeweight=".6pt">
                  <v:path arrowok="t" o:connecttype="custom" o:connectlocs="12011378,0;24409778,24688793;0,24688793;12011378,0" o:connectangles="0,0,0,0"/>
                </v:shape>
                <v:shape id="Freeform 875" o:spid="_x0000_s1036" style="position:absolute;left:18749;top:5683;width:386;height:394;visibility:visible;mso-wrap-style:square;v-text-anchor:top" coordsize="6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" path="m31,l62,63,,63,31,xe" fillcolor="yellow" strokecolor="yellow" strokeweight=".6pt">
                  <v:path arrowok="t" o:connecttype="custom" o:connectlocs="12018297,0;24035971,24688793;0,24688793;12018297,0" o:connectangles="0,0,0,0"/>
                </v:shape>
                <v:shape id="Freeform 876" o:spid="_x0000_s1037" style="position:absolute;left:21302;top:5526;width:392;height:395;visibility:visible;mso-wrap-style:square;v-text-anchor:top" coordsize="6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" path="m32,l63,63,,63,32,xe" fillcolor="yellow" strokecolor="yellow" strokeweight=".6pt">
                  <v:path arrowok="t" o:connecttype="custom" o:connectlocs="12398400,0;24409778,24751452;0,24751452;12398400,0" o:connectangles="0,0,0,0"/>
                </v:shape>
                <v:shape id="Freeform 877" o:spid="_x0000_s1038" style="position:absolute;left:25144;top:7155;width:392;height:395;visibility:visible;mso-wrap-style:square;v-text-anchor:top" coordsize="6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" path="m32,l63,63,,63,32,xe" fillcolor="yellow" strokecolor="yellow" strokeweight=".6pt">
                  <v:path arrowok="t" o:connecttype="custom" o:connectlocs="12398400,0;24409778,24751452;0,24751452;12398400,0" o:connectangles="0,0,0,0"/>
                </v:shape>
                <v:shape id="Freeform 878" o:spid="_x0000_s1039" style="position:absolute;left:28980;top:9354;width:392;height:395;visibility:visible;mso-wrap-style:square;v-text-anchor:top" coordsize="6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" path="m31,l63,63,,63,31,xe" fillcolor="yellow" strokecolor="yellow" strokeweight=".6pt">
                  <v:path arrowok="t" o:connecttype="custom" o:connectlocs="12011378,0;24409778,24751452;0,24751452;12011378,0" o:connectangles="0,0,0,0"/>
                </v:shape>
                <v:shape id="Freeform 879" o:spid="_x0000_s1040" style="position:absolute;left:31545;top:10163;width:393;height:388;visibility:visible;mso-wrap-style:square;v-text-anchor:top" coordsize="6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" path="m32,l63,62,,62,32,xe" fillcolor="yellow" strokecolor="yellow" strokeweight=".6pt">
                  <v:path arrowok="t" o:connecttype="custom" o:connectlocs="12430029,0;24472048,24312582;0,24312582;12430029,0" o:connectangles="0,0,0,0"/>
                </v:shape>
                <v:shape id="Freeform 880" o:spid="_x0000_s1041" style="position:absolute;left:33202;top:9580;width:392;height:395;visibility:visible;mso-wrap-style:square;v-text-anchor:top" coordsize="6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" path="m32,l63,63,,63,32,xe" fillcolor="yellow" strokecolor="yellow" strokeweight=".6pt">
                  <v:path arrowok="t" o:connecttype="custom" o:connectlocs="12398400,0;24409778,24751452;0,24751452;12398400,0" o:connectangles="0,0,0,0"/>
                </v:shape>
                <v:shape id="Freeform 881" o:spid="_x0000_s1042" style="position:absolute;left:34871;top:9029;width:392;height:394;visibility:visible;mso-wrap-style:square;v-text-anchor:top" coordsize="6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" path="m31,l63,63,,63,31,xe" fillcolor="yellow" strokecolor="yellow" strokeweight=".6pt">
                  <v:path arrowok="t" o:connecttype="custom" o:connectlocs="12011378,0;24409778,24688793;0,24688793;12011378,0" o:connectangles="0,0,0,0"/>
                </v:shape>
                <v:shape id="Freeform 882" o:spid="_x0000_s1043" style="position:absolute;left:36533;top:8421;width:392;height:388;visibility:visible;mso-wrap-style:square;v-text-anchor:top" coordsize="6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" path="m32,l63,62,,62,32,xe" fillcolor="yellow" strokecolor="yellow" strokeweight=".6pt">
                  <v:path arrowok="t" o:connecttype="custom" o:connectlocs="12398400,0;24409778,24312582;0,24312582;12398400,0" o:connectangles="0,0,0,0"/>
                </v:shape>
                <v:shape id="Freeform 883" o:spid="_x0000_s1044" style="position:absolute;left:37947;top:8026;width:392;height:395;visibility:visible;mso-wrap-style:square;v-text-anchor:top" coordsize="6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" path="m32,l63,63,,63,32,xe" fillcolor="yellow" strokecolor="yellow" strokeweight=".6pt">
                  <v:path arrowok="t" o:connecttype="custom" o:connectlocs="12398400,0;24409778,24751452;0,24751452;12398400,0" o:connectangles="0,0,0,0"/>
                </v:shape>
                <v:shape id="Freeform 884" o:spid="_x0000_s1045" style="position:absolute;left:41782;top:7349;width:393;height:395;visibility:visible;mso-wrap-style:square;v-text-anchor:top" coordsize="6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" path="m31,l63,63,,63,31,xe" fillcolor="yellow" strokecolor="yellow" strokeweight=".6pt">
                  <v:path arrowok="t" o:connecttype="custom" o:connectlocs="12042019,0;24472048,24751452;0,24751452;12042019,0" o:connectangles="0,0,0,0"/>
                </v:shape>
                <v:shape id="Freeform 885" o:spid="_x0000_s1046" style="position:absolute;left:45625;top:8884;width:392;height:395;visibility:visible;mso-wrap-style:square;v-text-anchor:top" coordsize="6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" path="m31,l63,63,,63,31,xe" fillcolor="yellow" strokecolor="yellow" strokeweight=".6pt">
                  <v:path arrowok="t" o:connecttype="custom" o:connectlocs="12011378,0;24409778,24751452;0,24751452;12011378,0" o:connectangles="0,0,0,0"/>
                </v:shape>
                <v:rect id="Rectangle 886" o:spid="_x0000_s1047" style="position:absolute;left:4651;top:2061;width:430;height:4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" filled="f" stroked="f"/>
                <v:line id="Line 887" o:spid="_x0000_s1048" style="position:absolute;flip:x y;visibility:visible;mso-wrap-style:square" from="4664,2067" to="4857,2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" strokecolor="aqua" strokeweight=".6pt"/>
                <v:line id="Line 888" o:spid="_x0000_s1049" style="position:absolute;visibility:visible;mso-wrap-style:square" from="4857,2268" to="5050,2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" strokecolor="aqua" strokeweight=".6pt"/>
                <v:line id="Line 889" o:spid="_x0000_s1050" style="position:absolute;flip:x;visibility:visible;mso-wrap-style:square" from="4664,2268" to="4857,2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" strokecolor="aqua" strokeweight=".6pt"/>
                <v:line id="Line 890" o:spid="_x0000_s1051" style="position:absolute;flip:y;visibility:visible;mso-wrap-style:square" from="4857,2067" to="5050,2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" strokecolor="aqua" strokeweight=".6pt"/>
                <v:rect id="Rectangle 891" o:spid="_x0000_s1052" style="position:absolute;left:8493;top:3671;width:430;height:4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" filled="f" stroked="f"/>
                <v:line id="Line 892" o:spid="_x0000_s1053" style="position:absolute;flip:x y;visibility:visible;mso-wrap-style:square" from="8506,3678" to="8699,3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" strokecolor="aqua" strokeweight=".6pt"/>
                <v:line id="Line 893" o:spid="_x0000_s1054" style="position:absolute;visibility:visible;mso-wrap-style:square" from="8699,3878" to="8892,40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" strokecolor="aqua" strokeweight=".6pt"/>
                <v:line id="Line 894" o:spid="_x0000_s1055" style="position:absolute;flip:x;visibility:visible;mso-wrap-style:square" from="8506,3878" to="8699,40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" strokecolor="aqua" strokeweight=".6pt"/>
                <v:line id="Line 895" o:spid="_x0000_s1056" style="position:absolute;flip:y;visibility:visible;mso-wrap-style:square" from="8699,3678" to="8892,3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" strokecolor="aqua" strokeweight=".6pt"/>
                <v:rect id="Rectangle 896" o:spid="_x0000_s1057" style="position:absolute;left:12335;top:6341;width:430;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" filled="f" stroked="f"/>
                <v:line id="Line 897" o:spid="_x0000_s1058" style="position:absolute;flip:x y;visibility:visible;mso-wrap-style:square" from="12348,6347" to="12541,65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" strokecolor="aqua" strokeweight=".6pt"/>
                <v:line id="Line 898" o:spid="_x0000_s1059" style="position:absolute;visibility:visible;mso-wrap-style:square" from="12541,6547" to="12734,67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" strokecolor="aqua" strokeweight=".6pt"/>
                <v:line id="Line 899" o:spid="_x0000_s1060" style="position:absolute;flip:x;visibility:visible;mso-wrap-style:square" from="12348,6547" to="12541,67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" strokecolor="aqua" strokeweight=".6pt"/>
                <v:line id="Line 900" o:spid="_x0000_s1061" style="position:absolute;flip:y;visibility:visible;mso-wrap-style:square" from="12541,6347" to="12734,65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" strokecolor="aqua" strokeweight=".6pt"/>
                <v:rect id="Rectangle 901" o:spid="_x0000_s1062" style="position:absolute;left:13742;top:6948;width:424;height:4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" filled="f" stroked="f"/>
                <v:line id="Line 902" o:spid="_x0000_s1063" style="position:absolute;flip:x y;visibility:visible;mso-wrap-style:square" from="13749,6955" to="13948,71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" strokecolor="aqua" strokeweight=".6pt"/>
                <v:line id="Line 903" o:spid="_x0000_s1064" style="position:absolute;visibility:visible;mso-wrap-style:square" from="13948,7155" to="14141,73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" strokecolor="aqua" strokeweight=".6pt"/>
                <v:line id="Line 904" o:spid="_x0000_s1065" style="position:absolute;flip:x;visibility:visible;mso-wrap-style:square" from="13749,7155" to="13948,73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" strokecolor="aqua" strokeweight=".6pt"/>
                <v:line id="Line 905" o:spid="_x0000_s1066" style="position:absolute;flip:y;visibility:visible;mso-wrap-style:square" from="13948,6955" to="14141,71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" strokecolor="aqua" strokeweight=".6pt"/>
                <v:rect id="Rectangle 906" o:spid="_x0000_s1067" style="position:absolute;left:15405;top:7099;width:430;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" filled="f" stroked="f"/>
                <v:line id="Line 907" o:spid="_x0000_s1068" style="position:absolute;flip:x y;visibility:visible;mso-wrap-style:square" from="15417,7105" to="15611,7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" strokecolor="aqua" strokeweight=".6pt"/>
                <v:line id="Line 908" o:spid="_x0000_s1069" style="position:absolute;visibility:visible;mso-wrap-style:square" from="15611,7305" to="15804,7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" strokecolor="aqua" strokeweight=".6pt"/>
                <v:line id="Line 909" o:spid="_x0000_s1070" style="position:absolute;flip:x;visibility:visible;mso-wrap-style:square" from="15417,7305" to="15611,7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" strokecolor="aqua" strokeweight=".6pt"/>
                <v:line id="Line 910" o:spid="_x0000_s1071" style="position:absolute;flip:y;visibility:visible;mso-wrap-style:square" from="15611,7105" to="15804,7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" strokecolor="aqua" strokeweight=".6pt"/>
                <v:rect id="Rectangle 911" o:spid="_x0000_s1072" style="position:absolute;left:17074;top:6453;width:423;height:4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" filled="f" stroked="f"/>
                <v:line id="Line 912" o:spid="_x0000_s1073" style="position:absolute;flip:x y;visibility:visible;mso-wrap-style:square" from="17080,6460" to="17273,6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" strokecolor="aqua" strokeweight=".6pt"/>
                <v:line id="Line 913" o:spid="_x0000_s1074" style="position:absolute;visibility:visible;mso-wrap-style:square" from="17273,6660" to="17472,68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" strokecolor="aqua" strokeweight=".6pt"/>
                <v:line id="Line 914" o:spid="_x0000_s1075" style="position:absolute;flip:x;visibility:visible;mso-wrap-style:square" from="17080,6660" to="17273,68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" strokecolor="aqua" strokeweight=".6pt"/>
                <v:line id="Line 915" o:spid="_x0000_s1076" style="position:absolute;flip:y;visibility:visible;mso-wrap-style:square" from="17273,6460" to="17472,6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" strokecolor="aqua" strokeweight=".6pt"/>
                <v:rect id="Rectangle 916" o:spid="_x0000_s1077" style="position:absolute;left:18736;top:5676;width:430;height:4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" filled="f" stroked="f"/>
                <v:line id="Line 917" o:spid="_x0000_s1078" style="position:absolute;flip:x y;visibility:visible;mso-wrap-style:square" from="18749,5683" to="18942,5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" strokecolor="aqua" strokeweight=".6pt"/>
                <v:line id="Line 918" o:spid="_x0000_s1079" style="position:absolute;visibility:visible;mso-wrap-style:square" from="18942,5883" to="19135,6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" strokecolor="aqua" strokeweight=".6pt"/>
                <v:line id="Line 919" o:spid="_x0000_s1080" style="position:absolute;flip:x;visibility:visible;mso-wrap-style:square" from="18749,5883" to="18942,6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" strokecolor="aqua" strokeweight=".6pt"/>
                <v:line id="Line 920" o:spid="_x0000_s1081" style="position:absolute;flip:y;visibility:visible;mso-wrap-style:square" from="18942,5683" to="19135,5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" strokecolor="aqua" strokeweight=".6pt"/>
                <v:rect id="Rectangle 921" o:spid="_x0000_s1082" style="position:absolute;left:21296;top:5513;width:429;height:4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" filled="f" stroked="f"/>
                <v:line id="Line 922" o:spid="_x0000_s1083" style="position:absolute;flip:x y;visibility:visible;mso-wrap-style:square" from="21302,5526" to="21501,5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" strokecolor="aqua" strokeweight=".6pt"/>
                <v:line id="Line 923" o:spid="_x0000_s1084" style="position:absolute;visibility:visible;mso-wrap-style:square" from="21501,5720" to="21694,5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" strokecolor="aqua" strokeweight=".6pt"/>
                <v:line id="Line 924" o:spid="_x0000_s1085" style="position:absolute;flip:x;visibility:visible;mso-wrap-style:square" from="21302,5720" to="21501,5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" strokecolor="aqua" strokeweight=".6pt"/>
                <v:line id="Line 925" o:spid="_x0000_s1086" style="position:absolute;flip:y;visibility:visible;mso-wrap-style:square" from="21501,5526" to="21694,5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" strokecolor="aqua" strokeweight=".6pt"/>
                <v:rect id="Rectangle 926" o:spid="_x0000_s1087" style="position:absolute;left:25138;top:7143;width:429;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" filled="f" stroked="f"/>
                <v:line id="Line 927" o:spid="_x0000_s1088" style="position:absolute;flip:x y;visibility:visible;mso-wrap-style:square" from="25144,7155" to="25343,73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" strokecolor="aqua" strokeweight=".6pt"/>
                <v:line id="Line 928" o:spid="_x0000_s1089" style="position:absolute;visibility:visible;mso-wrap-style:square" from="25343,7349" to="25536,7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" strokecolor="aqua" strokeweight=".6pt"/>
                <v:line id="Line 929" o:spid="_x0000_s1090" style="position:absolute;flip:x;visibility:visible;mso-wrap-style:square" from="25144,7349" to="25343,7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" strokecolor="aqua" strokeweight=".6pt"/>
                <v:line id="Line 930" o:spid="_x0000_s1091" style="position:absolute;flip:y;visibility:visible;mso-wrap-style:square" from="25343,7155" to="25536,73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" strokecolor="aqua" strokeweight=".6pt"/>
                <v:rect id="Rectangle 931" o:spid="_x0000_s1092" style="position:absolute;left:28974;top:9348;width:423;height:4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" filled="f" stroked="f"/>
                <v:line id="Line 932" o:spid="_x0000_s1093" style="position:absolute;flip:x y;visibility:visible;mso-wrap-style:square" from="28980,9354" to="29173,9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" strokecolor="aqua" strokeweight=".6pt"/>
                <v:line id="Line 933" o:spid="_x0000_s1094" style="position:absolute;visibility:visible;mso-wrap-style:square" from="29173,9555" to="29372,97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" strokecolor="aqua" strokeweight=".6pt"/>
                <v:line id="Line 934" o:spid="_x0000_s1095" style="position:absolute;flip:x;visibility:visible;mso-wrap-style:square" from="28980,9555" to="29173,97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" strokecolor="aqua" strokeweight=".6pt"/>
                <v:line id="Line 935" o:spid="_x0000_s1096" style="position:absolute;flip:y;visibility:visible;mso-wrap-style:square" from="29173,9354" to="29372,9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" strokecolor="aqua" strokeweight=".6pt"/>
                <v:rect id="Rectangle 936" o:spid="_x0000_s1097" style="position:absolute;left:31539;top:10150;width:430;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" filled="f" stroked="f"/>
                <v:line id="Line 937" o:spid="_x0000_s1098" style="position:absolute;flip:x y;visibility:visible;mso-wrap-style:square" from="31545,10163" to="31745,10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" strokecolor="aqua" strokeweight=".6pt"/>
                <v:line id="Line 938" o:spid="_x0000_s1099" style="position:absolute;visibility:visible;mso-wrap-style:square" from="31745,10357" to="31938,105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" strokecolor="aqua" strokeweight=".6pt"/>
                <v:line id="Line 939" o:spid="_x0000_s1100" style="position:absolute;flip:x;visibility:visible;mso-wrap-style:square" from="31545,10357" to="31745,105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" strokecolor="aqua" strokeweight=".6pt"/>
                <v:line id="Line 940" o:spid="_x0000_s1101" style="position:absolute;flip:y;visibility:visible;mso-wrap-style:square" from="31745,10163" to="31938,10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" strokecolor="aqua" strokeweight=".6pt"/>
                <v:rect id="Rectangle 941" o:spid="_x0000_s1102" style="position:absolute;left:33195;top:9567;width:430;height:4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" filled="f" stroked="f"/>
                <v:line id="Line 942" o:spid="_x0000_s1103" style="position:absolute;flip:x y;visibility:visible;mso-wrap-style:square" from="33202,9580" to="33401,97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" strokecolor="aqua" strokeweight=".6pt"/>
                <v:line id="Line 943" o:spid="_x0000_s1104" style="position:absolute;visibility:visible;mso-wrap-style:square" from="33401,9774" to="33594,99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" strokecolor="aqua" strokeweight=".6pt"/>
                <v:line id="Line 944" o:spid="_x0000_s1105" style="position:absolute;flip:x;visibility:visible;mso-wrap-style:square" from="33202,9774" to="33401,99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" strokecolor="aqua" strokeweight=".6pt"/>
                <v:line id="Line 945" o:spid="_x0000_s1106" style="position:absolute;flip:y;visibility:visible;mso-wrap-style:square" from="33401,9580" to="33594,97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" strokecolor="aqua" strokeweight=".6pt"/>
                <v:rect id="Rectangle 946" o:spid="_x0000_s1107" style="position:absolute;left:34858;top:9016;width:430;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" filled="f" stroked="f"/>
                <v:line id="Line 947" o:spid="_x0000_s1108" style="position:absolute;flip:x y;visibility:visible;mso-wrap-style:square" from="34871,9029" to="35064,9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" strokecolor="aqua" strokeweight=".6pt"/>
                <v:line id="Line 948" o:spid="_x0000_s1109" style="position:absolute;visibility:visible;mso-wrap-style:square" from="35064,9223" to="35263,9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" strokecolor="aqua" strokeweight=".6pt"/>
                <v:line id="Line 949" o:spid="_x0000_s1110" style="position:absolute;flip:x;visibility:visible;mso-wrap-style:square" from="34871,9223" to="35064,9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" strokecolor="aqua" strokeweight=".6pt"/>
                <v:line id="Line 950" o:spid="_x0000_s1111" style="position:absolute;flip:y;visibility:visible;mso-wrap-style:square" from="35064,9029" to="35263,9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" strokecolor="aqua" strokeweight=".6pt"/>
                <v:rect id="Rectangle 951" o:spid="_x0000_s1112" style="position:absolute;left:36527;top:8408;width:423;height:4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" filled="f" stroked="f"/>
                <v:line id="Line 952" o:spid="_x0000_s1113" style="position:absolute;flip:x y;visibility:visible;mso-wrap-style:square" from="36533,8421" to="36732,86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" strokecolor="aqua" strokeweight=".6pt"/>
                <v:line id="Line 953" o:spid="_x0000_s1114" style="position:absolute;visibility:visible;mso-wrap-style:square" from="36732,8615" to="36925,8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" strokecolor="aqua" strokeweight=".6pt"/>
                <v:line id="Line 954" o:spid="_x0000_s1115" style="position:absolute;flip:x;visibility:visible;mso-wrap-style:square" from="36533,8615" to="36732,8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" strokecolor="aqua" strokeweight=".6pt"/>
                <v:line id="Line 955" o:spid="_x0000_s1116" style="position:absolute;flip:y;visibility:visible;mso-wrap-style:square" from="36732,8421" to="36925,86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" strokecolor="aqua" strokeweight=".6pt"/>
                <v:rect id="Rectangle 956" o:spid="_x0000_s1117" style="position:absolute;left:37940;top:8013;width:430;height:4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" filled="f" stroked="f"/>
                <v:line id="Line 957" o:spid="_x0000_s1118" style="position:absolute;flip:x y;visibility:visible;mso-wrap-style:square" from="37947,8026" to="38146,8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" strokecolor="aqua" strokeweight=".6pt"/>
                <v:line id="Line 958" o:spid="_x0000_s1119" style="position:absolute;visibility:visible;mso-wrap-style:square" from="38146,8220" to="38339,84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" strokecolor="aqua" strokeweight=".6pt"/>
                <v:line id="Line 959" o:spid="_x0000_s1120" style="position:absolute;flip:x;visibility:visible;mso-wrap-style:square" from="37947,8220" to="38146,84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" strokecolor="aqua" strokeweight=".6pt"/>
                <v:line id="Line 960" o:spid="_x0000_s1121" style="position:absolute;flip:y;visibility:visible;mso-wrap-style:square" from="38146,8026" to="38339,8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" strokecolor="aqua" strokeweight=".6pt"/>
                <v:rect id="Rectangle 961" o:spid="_x0000_s1122" style="position:absolute;left:41770;top:7343;width:430;height:4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" filled="f" stroked="f"/>
                <v:line id="Line 962" o:spid="_x0000_s1123" style="position:absolute;flip:x y;visibility:visible;mso-wrap-style:square" from="41782,7349" to="41976,7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" strokecolor="aqua" strokeweight=".6pt"/>
                <v:line id="Line 963" o:spid="_x0000_s1124" style="position:absolute;visibility:visible;mso-wrap-style:square" from="41976,7550" to="42175,77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" strokecolor="aqua" strokeweight=".6pt"/>
                <v:line id="Line 964" o:spid="_x0000_s1125" style="position:absolute;flip:x;visibility:visible;mso-wrap-style:square" from="41782,7550" to="41976,77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" strokecolor="aqua" strokeweight=".6pt"/>
                <v:line id="Line 965" o:spid="_x0000_s1126" style="position:absolute;flip:y;visibility:visible;mso-wrap-style:square" from="41976,7349" to="42175,7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" strokecolor="aqua" strokeweight=".6pt"/>
                <v:rect id="Rectangle 966" o:spid="_x0000_s1127" style="position:absolute;left:45612;top:8878;width:430;height:4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" filled="f" stroked="f"/>
                <v:line id="Line 967" o:spid="_x0000_s1128" style="position:absolute;flip:x y;visibility:visible;mso-wrap-style:square" from="45625,8884" to="45818,9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" strokecolor="aqua" strokeweight=".6pt"/>
                <v:line id="Line 968" o:spid="_x0000_s1129" style="position:absolute;visibility:visible;mso-wrap-style:square" from="45818,9085" to="46017,9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" strokecolor="aqua" strokeweight=".6pt"/>
                <v:line id="Line 969" o:spid="_x0000_s1130" style="position:absolute;flip:x;visibility:visible;mso-wrap-style:square" from="45625,9085" to="45818,9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" strokecolor="aqua" strokeweight=".6pt"/>
                <v:line id="Line 970" o:spid="_x0000_s1131" style="position:absolute;flip:y;visibility:visible;mso-wrap-style:square" from="45818,8884" to="46017,9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" strokecolor="aqua" strokeweight=".6pt"/>
                <v:oval id="Oval 971" o:spid="_x0000_s1132" style="position:absolute;left:4551;top:1954;width:611;height:6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" strokeweight=".6pt"/>
                <v:oval id="Oval 972" o:spid="_x0000_s1133" style="position:absolute;left:8393;top:3565;width:611;height: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" strokeweight=".6pt"/>
                <v:oval id="Oval 973" o:spid="_x0000_s1134" style="position:absolute;left:12236;top:6234;width:610;height: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" strokeweight=".6pt"/>
                <v:oval id="Oval 974" o:spid="_x0000_s1135" style="position:absolute;left:13637;top:6842;width:616;height: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" strokeweight=".6pt"/>
                <v:oval id="Oval 975" o:spid="_x0000_s1136" style="position:absolute;left:15305;top:6992;width:611;height: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" strokeweight=".6pt"/>
                <v:oval id="Oval 976" o:spid="_x0000_s1137" style="position:absolute;left:16968;top:6347;width:616;height: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" strokeweight=".6pt"/>
                <v:oval id="Oval 977" o:spid="_x0000_s1138" style="position:absolute;left:18637;top:5570;width:610;height: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" strokeweight=".6pt"/>
                <v:oval id="Oval 978" o:spid="_x0000_s1139" style="position:absolute;left:21190;top:5413;width:616;height: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" strokeweight=".6pt"/>
                <v:oval id="Oval 979" o:spid="_x0000_s1140" style="position:absolute;left:25038;top:7042;width:610;height:6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" strokeweight=".6pt"/>
                <v:oval id="Oval 980" o:spid="_x0000_s1141" style="position:absolute;left:28868;top:9242;width:616;height: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" strokeweight=".6pt"/>
                <v:oval id="Oval 981" o:spid="_x0000_s1142" style="position:absolute;left:31433;top:10050;width:617;height: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" strokeweight=".6pt"/>
                <v:oval id="Oval 982" o:spid="_x0000_s1143" style="position:absolute;left:33090;top:9467;width:616;height: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" strokeweight=".6pt"/>
                <v:oval id="Oval 983" o:spid="_x0000_s1144" style="position:absolute;left:34758;top:8916;width:611;height: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" strokeweight=".6pt"/>
                <v:oval id="Oval 984" o:spid="_x0000_s1145" style="position:absolute;left:36421;top:8308;width:617;height: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" strokeweight=".6pt"/>
                <v:oval id="Oval 985" o:spid="_x0000_s1146" style="position:absolute;left:37835;top:7913;width:616;height:6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" strokeweight=".6pt"/>
                <v:oval id="Oval 986" o:spid="_x0000_s1147" style="position:absolute;left:41670;top:7237;width:617;height: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" strokeweight=".6pt"/>
                <v:oval id="Oval 987" o:spid="_x0000_s1148" style="position:absolute;left:45512;top:8772;width:617;height: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" strokeweight=".6pt"/>
                <v:line id="Line 988" o:spid="_x0000_s1149" style="position:absolute;visibility:visible;mso-wrap-style:square" from="4196,12136" to="47026,12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" strokeweight=".45pt"/>
                <v:line id="Line 989" o:spid="_x0000_s1150" style="position:absolute;flip:y;visibility:visible;mso-wrap-style:square" from="5118,11403" to="5124,1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" strokeweight=".45pt"/>
                <v:rect id="Rectangle 990" o:spid="_x0000_s1151" style="position:absolute;left:45396;top:13150;width:69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UAWvwAAANwAAAAPAAAAZHJzL2Rvd25yZXYueG1sRE/bisIw&#10;EH0X/Icwwr5pas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Az2UAWvwAAANwAAAAPAAAAAAAA&#10;AAAAAAAAAAcCAABkcnMvZG93bnJldi54bWxQSwUGAAAAAAMAAwC3AAAA8wIAAAAA&#10;" filled="f" stroked="f">
                  <v:textbox style="mso-fit-shape-to-text:t" inset="0,0,0,0">
                    <w:txbxContent>
                      <w:p w14:paraId="69A8E303" w14:textId="29C3F784" w:rsidR="00FA14AA" w:rsidRPr="00404FC8" w:rsidRDefault="00FA14AA" w:rsidP="00FA14AA"/>
                    </w:txbxContent>
                  </v:textbox>
                </v:rect>
                <v:line id="Line 991" o:spid="_x0000_s1152" style="position:absolute;flip:y;visibility:visible;mso-wrap-style:square" from="45948,11403" to="45955,12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" strokeweight=".45pt"/>
                <v:rect id="Rectangle 992" o:spid="_x0000_s1153" style="position:absolute;left:29305;top:4559;width:16637;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" filled="f" stroked="f">
                  <v:textbox style="mso-fit-shape-to-text:t" inset="0,0,0,0">
                    <w:txbxContent>
                      <w:p w14:paraId="6C1960A3" w14:textId="77777777" w:rsidR="00FA14AA" w:rsidRPr="00404FC8" w:rsidRDefault="00FA14AA" w:rsidP="00FA14AA">
                        <w:proofErr w:type="spellStart"/>
                        <w:r>
                          <w:rPr>
                            <w:lang w:val="en-US"/>
                          </w:rPr>
                          <w:t>Põikkalde</w:t>
                        </w:r>
                        <w:proofErr w:type="spellEnd"/>
                        <w:r w:rsidRPr="00404FC8">
                          <w:rPr>
                            <w:lang w:val="en-US"/>
                          </w:rPr>
                          <w:t xml:space="preserve"> </w:t>
                        </w:r>
                        <w:proofErr w:type="spellStart"/>
                        <w:r w:rsidRPr="00404FC8">
                          <w:rPr>
                            <w:lang w:val="en-US"/>
                          </w:rPr>
                          <w:t>regres</w:t>
                        </w:r>
                        <w:r>
                          <w:rPr>
                            <w:lang w:val="en-US"/>
                          </w:rPr>
                          <w:t>sioonijoon</w:t>
                        </w:r>
                        <w:proofErr w:type="spellEnd"/>
                        <w:r w:rsidRPr="00404FC8">
                          <w:rPr>
                            <w:lang w:val="en-US"/>
                          </w:rPr>
                          <w:t xml:space="preserve"> </w:t>
                        </w:r>
                      </w:p>
                    </w:txbxContent>
                  </v:textbox>
                </v:rect>
                <w10:anchorlock/>
              </v:group>
            </w:pict>
          </mc:Fallback>
        </mc:AlternateContent>
      </w:r>
    </w:p>
    <w:p w14:paraId="2355DB89" w14:textId="77777777" w:rsidR="004C7F76" w:rsidRPr="00386AFF" w:rsidRDefault="004C7F76">
      <w:pPr>
        <w:jc w:val="both"/>
        <w:rPr>
          <w:rFonts w:cs="Times New Roman"/>
        </w:rPr>
      </w:pPr>
    </w:p>
    <w:p w14:paraId="53F2758A" w14:textId="74045763" w:rsidR="00F43C8D" w:rsidRPr="00386AFF" w:rsidRDefault="005732E5" w:rsidP="00305BBB">
      <w:pPr>
        <w:spacing w:after="120"/>
        <w:jc w:val="both"/>
        <w:rPr>
          <w:rFonts w:cs="Times New Roman"/>
        </w:rPr>
      </w:pPr>
      <w:r w:rsidRPr="00386AFF">
        <w:rPr>
          <w:rFonts w:cs="Times New Roman"/>
        </w:rPr>
        <w:t>Põikkalde väärtus</w:t>
      </w:r>
      <w:r w:rsidRPr="00386AFF">
        <w:t>e</w:t>
      </w:r>
      <w:r w:rsidRPr="00386AFF">
        <w:rPr>
          <w:rFonts w:cs="Times New Roman"/>
        </w:rPr>
        <w:t xml:space="preserve">ks on % ja positiivne väärtus näitab, et kalle on </w:t>
      </w:r>
      <w:r w:rsidR="007E273A" w:rsidRPr="00386AFF">
        <w:rPr>
          <w:rFonts w:cs="Times New Roman"/>
        </w:rPr>
        <w:t xml:space="preserve">tee suuna suhtes </w:t>
      </w:r>
      <w:r w:rsidRPr="00386AFF">
        <w:rPr>
          <w:rFonts w:cs="Times New Roman"/>
        </w:rPr>
        <w:t xml:space="preserve">paremale ja negatiivne näitab, et kalle on </w:t>
      </w:r>
      <w:r w:rsidR="007E273A" w:rsidRPr="00386AFF">
        <w:rPr>
          <w:rFonts w:cs="Times New Roman"/>
        </w:rPr>
        <w:t xml:space="preserve">tee suuna suhtes </w:t>
      </w:r>
      <w:r w:rsidRPr="00386AFF">
        <w:rPr>
          <w:rFonts w:cs="Times New Roman"/>
        </w:rPr>
        <w:t>vasakule.</w:t>
      </w:r>
      <w:r w:rsidR="00D975D0" w:rsidRPr="00386AFF">
        <w:rPr>
          <w:rFonts w:cs="Times New Roman"/>
        </w:rPr>
        <w:t xml:space="preserve"> Põikkalde väärtused esitatakse </w:t>
      </w:r>
      <w:r w:rsidR="00D87C3B" w:rsidRPr="00386AFF">
        <w:rPr>
          <w:rFonts w:cs="Times New Roman"/>
        </w:rPr>
        <w:t>0,1%</w:t>
      </w:r>
      <w:r w:rsidR="00D975D0" w:rsidRPr="00386AFF">
        <w:rPr>
          <w:rFonts w:cs="Times New Roman"/>
        </w:rPr>
        <w:t xml:space="preserve"> täpsusega</w:t>
      </w:r>
      <w:r w:rsidR="00D14D3D" w:rsidRPr="00386AFF">
        <w:rPr>
          <w:rFonts w:cs="Times New Roman"/>
        </w:rPr>
        <w:t>.</w:t>
      </w:r>
    </w:p>
    <w:p w14:paraId="29451ACC" w14:textId="659976DC" w:rsidR="00F43C8D" w:rsidRPr="00386AFF" w:rsidRDefault="00193616" w:rsidP="00305BBB">
      <w:pPr>
        <w:spacing w:after="120"/>
        <w:jc w:val="both"/>
        <w:rPr>
          <w:rFonts w:cs="Times New Roman"/>
        </w:rPr>
      </w:pPr>
      <w:r w:rsidRPr="00386AFF">
        <w:rPr>
          <w:rFonts w:cs="Times New Roman"/>
        </w:rPr>
        <w:t xml:space="preserve">Mõõtmisel koostatakse iga </w:t>
      </w:r>
      <w:r w:rsidR="00F43C8D" w:rsidRPr="00386AFF">
        <w:rPr>
          <w:rFonts w:cs="Times New Roman"/>
        </w:rPr>
        <w:t xml:space="preserve">vähemalt </w:t>
      </w:r>
      <w:r w:rsidRPr="00386AFF">
        <w:rPr>
          <w:rFonts w:cs="Times New Roman"/>
        </w:rPr>
        <w:t>kuni 1 m lõigu kohta põikprofiil, mille alusel arvutatakse 100m lõigu keskmine põikkalle.</w:t>
      </w:r>
    </w:p>
    <w:p w14:paraId="75214747" w14:textId="5BE2CC75" w:rsidR="00F43C8D" w:rsidRPr="00386AFF" w:rsidRDefault="00F43C8D">
      <w:pPr>
        <w:jc w:val="both"/>
        <w:rPr>
          <w:rFonts w:cs="Times New Roman"/>
        </w:rPr>
      </w:pPr>
      <w:r w:rsidRPr="00386AFF">
        <w:rPr>
          <w:rFonts w:cs="Times New Roman"/>
        </w:rPr>
        <w:t>Põikkalle arvutatakse eraldi paremale ja vasakule sõidur</w:t>
      </w:r>
      <w:r w:rsidR="005E3C70" w:rsidRPr="00386AFF">
        <w:rPr>
          <w:rFonts w:cs="Times New Roman"/>
        </w:rPr>
        <w:t>a</w:t>
      </w:r>
      <w:r w:rsidRPr="00386AFF">
        <w:rPr>
          <w:rFonts w:cs="Times New Roman"/>
        </w:rPr>
        <w:t>jale.</w:t>
      </w:r>
    </w:p>
    <w:p w14:paraId="1C65D745" w14:textId="77777777" w:rsidR="00193616" w:rsidRPr="00386AFF" w:rsidRDefault="00193616">
      <w:pPr>
        <w:jc w:val="both"/>
        <w:rPr>
          <w:rFonts w:cs="Times New Roman"/>
        </w:rPr>
      </w:pPr>
    </w:p>
    <w:p w14:paraId="42BFE896" w14:textId="52CB480B" w:rsidR="00375360" w:rsidRDefault="00375360" w:rsidP="00305BBB">
      <w:pPr>
        <w:pStyle w:val="Pealkiri2"/>
        <w:ind w:left="709" w:hanging="709"/>
        <w:rPr>
          <w:b/>
          <w:lang w:val="et-EE"/>
        </w:rPr>
      </w:pPr>
      <w:bookmarkStart w:id="23" w:name="_Toc207624991"/>
      <w:r w:rsidRPr="00386AFF">
        <w:rPr>
          <w:b/>
          <w:lang w:val="et-EE"/>
        </w:rPr>
        <w:t>5.4</w:t>
      </w:r>
      <w:r w:rsidR="00305BBB">
        <w:rPr>
          <w:b/>
          <w:lang w:val="et-EE"/>
        </w:rPr>
        <w:tab/>
      </w:r>
      <w:r w:rsidRPr="00386AFF">
        <w:rPr>
          <w:b/>
          <w:lang w:val="et-EE"/>
        </w:rPr>
        <w:t>Kurvilisuse arvutamise põhimõtted</w:t>
      </w:r>
      <w:bookmarkEnd w:id="23"/>
    </w:p>
    <w:p w14:paraId="66DA7632" w14:textId="77777777" w:rsidR="00305BBB" w:rsidRPr="00305BBB" w:rsidRDefault="00305BBB" w:rsidP="00305BBB"/>
    <w:p w14:paraId="2157C962" w14:textId="604F27C3" w:rsidR="005732E5" w:rsidRPr="00386AFF" w:rsidRDefault="005732E5">
      <w:pPr>
        <w:jc w:val="both"/>
        <w:rPr>
          <w:rFonts w:cs="Times New Roman"/>
        </w:rPr>
      </w:pPr>
      <w:r w:rsidRPr="00386AFF">
        <w:rPr>
          <w:rFonts w:cs="Times New Roman"/>
        </w:rPr>
        <w:t>Kurvilisuse näitaja</w:t>
      </w:r>
      <w:r w:rsidRPr="00386AFF">
        <w:t xml:space="preserve"> </w:t>
      </w:r>
      <w:r w:rsidRPr="00386AFF">
        <w:rPr>
          <w:rFonts w:cs="Times New Roman"/>
        </w:rPr>
        <w:t>positiivne väärtus näitab, et kurvid on tee suunda arvestades vastupäeva (vasakule) ja negatiivne näitab, et kurvid on päripäeva (paremale). Kurvilisust on vaja eelkõige põikkalde väärtuste tõlgitsemiseks.</w:t>
      </w:r>
    </w:p>
    <w:p w14:paraId="3FD57A83" w14:textId="77777777" w:rsidR="00933C6D" w:rsidRPr="00386AFF" w:rsidRDefault="00933C6D">
      <w:pPr>
        <w:jc w:val="both"/>
        <w:rPr>
          <w:rFonts w:cs="Times New Roman"/>
        </w:rPr>
      </w:pPr>
      <w:r w:rsidRPr="00386AFF">
        <w:rPr>
          <w:rFonts w:cs="Times New Roman"/>
        </w:rPr>
        <w:t>Kurvilisuse mõõtmistulemused arvutatakse järgmise valemiga:</w:t>
      </w:r>
    </w:p>
    <w:p w14:paraId="7BC9B91F" w14:textId="77777777" w:rsidR="00933C6D" w:rsidRPr="00386AFF" w:rsidRDefault="00933C6D">
      <w:pPr>
        <w:jc w:val="both"/>
        <w:rPr>
          <w:rFonts w:cs="Times New Roman"/>
        </w:rPr>
      </w:pPr>
      <w:r w:rsidRPr="00386AFF">
        <w:rPr>
          <w:rFonts w:cs="Times New Roman"/>
        </w:rPr>
        <w:t>Kurvilisus=1000/R (ehk kui raadius R=1500 m, siis kurvilisus=0,7).</w:t>
      </w:r>
    </w:p>
    <w:p w14:paraId="04CFC9AF" w14:textId="77777777" w:rsidR="00A7216E" w:rsidRPr="00386AFF" w:rsidRDefault="00D87C3B">
      <w:pPr>
        <w:jc w:val="both"/>
        <w:rPr>
          <w:rFonts w:cs="Times New Roman"/>
        </w:rPr>
      </w:pPr>
      <w:r w:rsidRPr="00386AFF">
        <w:rPr>
          <w:rFonts w:cs="Times New Roman"/>
        </w:rPr>
        <w:t>Kurvilisuse andmed esitatakse 0,1 täpsusega.</w:t>
      </w:r>
    </w:p>
    <w:p w14:paraId="3278F5F3" w14:textId="77777777" w:rsidR="00D87C3B" w:rsidRPr="00386AFF" w:rsidRDefault="00D87C3B">
      <w:pPr>
        <w:jc w:val="both"/>
        <w:rPr>
          <w:rFonts w:cs="Times New Roman"/>
        </w:rPr>
      </w:pPr>
    </w:p>
    <w:p w14:paraId="7250FFBE" w14:textId="77777777" w:rsidR="009E54B8" w:rsidRPr="00386AFF" w:rsidRDefault="009E54B8">
      <w:pPr>
        <w:jc w:val="both"/>
      </w:pPr>
    </w:p>
    <w:p w14:paraId="007EB466" w14:textId="77777777" w:rsidR="00A7216E" w:rsidRPr="00386AFF" w:rsidRDefault="00A7216E">
      <w:pPr>
        <w:jc w:val="both"/>
      </w:pPr>
    </w:p>
    <w:p w14:paraId="06CA4DC0" w14:textId="1A156471" w:rsidR="009A06CE" w:rsidRPr="00386AFF" w:rsidRDefault="009A06CE">
      <w:pPr>
        <w:jc w:val="both"/>
        <w:rPr>
          <w:b/>
        </w:rPr>
      </w:pPr>
    </w:p>
    <w:p w14:paraId="1D8AA20A" w14:textId="77777777" w:rsidR="009A06CE" w:rsidRPr="00386AFF" w:rsidRDefault="009A06CE">
      <w:pPr>
        <w:jc w:val="both"/>
      </w:pPr>
    </w:p>
    <w:p w14:paraId="41BB048A" w14:textId="66A97069" w:rsidR="009A06CE" w:rsidRPr="00386AFF" w:rsidRDefault="009A06CE">
      <w:pPr>
        <w:jc w:val="both"/>
      </w:pPr>
      <w:r w:rsidRPr="00386AFF">
        <w:t>Lisa</w:t>
      </w:r>
      <w:r w:rsidR="00305BBB">
        <w:t>d</w:t>
      </w:r>
      <w:r w:rsidRPr="00386AFF">
        <w:t>:</w:t>
      </w:r>
    </w:p>
    <w:p w14:paraId="3A1B3031" w14:textId="235289AF" w:rsidR="009A06CE" w:rsidRDefault="009A06CE" w:rsidP="00305BBB">
      <w:pPr>
        <w:pStyle w:val="Loendilik"/>
        <w:numPr>
          <w:ilvl w:val="0"/>
          <w:numId w:val="40"/>
        </w:numPr>
        <w:ind w:left="284" w:hanging="284"/>
        <w:jc w:val="both"/>
      </w:pPr>
      <w:r w:rsidRPr="00386AFF">
        <w:t>Teekatte roopa sügavuse</w:t>
      </w:r>
      <w:r w:rsidR="001D6047">
        <w:t xml:space="preserve"> ja põikkalde</w:t>
      </w:r>
      <w:r w:rsidR="006943C5">
        <w:t xml:space="preserve"> </w:t>
      </w:r>
      <w:r w:rsidR="001D6047">
        <w:t xml:space="preserve">ning </w:t>
      </w:r>
      <w:r w:rsidR="006943C5">
        <w:t xml:space="preserve">tee kurvilisuse </w:t>
      </w:r>
      <w:r w:rsidRPr="00386AFF">
        <w:t>tabel</w:t>
      </w:r>
      <w:r w:rsidR="00A951C6">
        <w:t xml:space="preserve"> andmete</w:t>
      </w:r>
      <w:r w:rsidRPr="00386AFF">
        <w:t xml:space="preserve"> esitamiseks ja impordiks teeregistrisse</w:t>
      </w:r>
    </w:p>
    <w:p w14:paraId="35015F45" w14:textId="57B5482B" w:rsidR="00547442" w:rsidRPr="00386AFF" w:rsidRDefault="00547442" w:rsidP="00305BBB">
      <w:pPr>
        <w:pStyle w:val="Loendilik"/>
        <w:numPr>
          <w:ilvl w:val="0"/>
          <w:numId w:val="40"/>
        </w:numPr>
        <w:ind w:left="284" w:hanging="284"/>
        <w:jc w:val="both"/>
      </w:pPr>
      <w:r w:rsidRPr="00547442">
        <w:t>Teekatte roopa sügavuse ja põikkalde ning tee kurvilisuse 5m lõikude keskmised andmed</w:t>
      </w:r>
    </w:p>
    <w:p w14:paraId="5740E580" w14:textId="7FE57F51" w:rsidR="005732E5" w:rsidRPr="00386AFF" w:rsidRDefault="005732E5">
      <w:pPr>
        <w:jc w:val="right"/>
      </w:pPr>
    </w:p>
    <w:p w14:paraId="22523373" w14:textId="05F0C276" w:rsidR="00B92FC0" w:rsidRPr="00386AFF" w:rsidRDefault="00B92FC0">
      <w:pPr>
        <w:jc w:val="right"/>
      </w:pPr>
    </w:p>
    <w:p w14:paraId="0060DF32" w14:textId="1F5F28BB" w:rsidR="00341ABF" w:rsidRDefault="00341ABF">
      <w:pPr>
        <w:jc w:val="right"/>
      </w:pPr>
    </w:p>
    <w:p w14:paraId="68ACEC95" w14:textId="77777777" w:rsidR="00AD1945" w:rsidRPr="00386AFF" w:rsidRDefault="00AD1945">
      <w:pPr>
        <w:jc w:val="right"/>
      </w:pPr>
    </w:p>
    <w:p w14:paraId="20AA3DD1" w14:textId="151A076A" w:rsidR="00341ABF" w:rsidRDefault="00341ABF">
      <w:pPr>
        <w:jc w:val="right"/>
      </w:pPr>
    </w:p>
    <w:p w14:paraId="229B3391" w14:textId="37161526" w:rsidR="00A4516A" w:rsidRDefault="00A4516A">
      <w:pPr>
        <w:jc w:val="right"/>
      </w:pPr>
    </w:p>
    <w:p w14:paraId="659D32FE" w14:textId="3AFF592F" w:rsidR="005732E5" w:rsidRPr="00386AFF" w:rsidRDefault="001E74B1" w:rsidP="00A11AD6">
      <w:pPr>
        <w:pStyle w:val="Pealkiri2"/>
        <w:rPr>
          <w:b/>
          <w:lang w:val="et-EE"/>
        </w:rPr>
      </w:pPr>
      <w:bookmarkStart w:id="24" w:name="_Toc207624992"/>
      <w:bookmarkStart w:id="25" w:name="_Hlk16758694"/>
      <w:r>
        <w:rPr>
          <w:b/>
          <w:lang w:val="et-EE"/>
        </w:rPr>
        <w:t xml:space="preserve">Lisa 1 </w:t>
      </w:r>
      <w:r w:rsidR="005732E5" w:rsidRPr="00386AFF">
        <w:rPr>
          <w:b/>
          <w:lang w:val="et-EE"/>
        </w:rPr>
        <w:t>Teekatte roopa sügavuse</w:t>
      </w:r>
      <w:r w:rsidR="001D6047">
        <w:rPr>
          <w:b/>
          <w:lang w:val="et-EE"/>
        </w:rPr>
        <w:t xml:space="preserve"> ja põikkalde</w:t>
      </w:r>
      <w:r w:rsidR="00DE705F">
        <w:rPr>
          <w:b/>
          <w:lang w:val="et-EE"/>
        </w:rPr>
        <w:t xml:space="preserve"> </w:t>
      </w:r>
      <w:r w:rsidR="001D6047">
        <w:rPr>
          <w:b/>
          <w:lang w:val="et-EE"/>
        </w:rPr>
        <w:t xml:space="preserve">ning </w:t>
      </w:r>
      <w:r w:rsidR="00DE705F">
        <w:rPr>
          <w:b/>
          <w:lang w:val="et-EE"/>
        </w:rPr>
        <w:t xml:space="preserve">tee kurvilisuse </w:t>
      </w:r>
      <w:r w:rsidR="005732E5" w:rsidRPr="00386AFF">
        <w:rPr>
          <w:b/>
          <w:lang w:val="et-EE"/>
        </w:rPr>
        <w:t>tabel andmete</w:t>
      </w:r>
      <w:r w:rsidR="00A4516A">
        <w:rPr>
          <w:b/>
          <w:lang w:val="et-EE"/>
        </w:rPr>
        <w:t xml:space="preserve"> </w:t>
      </w:r>
      <w:r w:rsidR="005732E5" w:rsidRPr="00386AFF">
        <w:rPr>
          <w:b/>
          <w:lang w:val="et-EE"/>
        </w:rPr>
        <w:t>esitamiseks ja impordiks teeregistrisse</w:t>
      </w:r>
      <w:bookmarkEnd w:id="24"/>
    </w:p>
    <w:bookmarkEnd w:id="25"/>
    <w:p w14:paraId="5ABA2D49" w14:textId="77777777" w:rsidR="005732E5" w:rsidRPr="00386AFF" w:rsidRDefault="005732E5">
      <w:pPr>
        <w:jc w:val="center"/>
      </w:pPr>
    </w:p>
    <w:p w14:paraId="336842C1" w14:textId="77777777" w:rsidR="005732E5" w:rsidRPr="00386AFF" w:rsidRDefault="005732E5"/>
    <w:p w14:paraId="41D5BBE8" w14:textId="77777777" w:rsidR="005732E5" w:rsidRPr="00386AFF" w:rsidRDefault="005732E5">
      <w:r w:rsidRPr="00386AFF">
        <w:t xml:space="preserve"> </w:t>
      </w:r>
    </w:p>
    <w:tbl>
      <w:tblPr>
        <w:tblW w:w="9366" w:type="dxa"/>
        <w:tblInd w:w="-5" w:type="dxa"/>
        <w:tblLayout w:type="fixed"/>
        <w:tblCellMar>
          <w:left w:w="0" w:type="dxa"/>
          <w:right w:w="0" w:type="dxa"/>
        </w:tblCellMar>
        <w:tblLook w:val="0000" w:firstRow="0" w:lastRow="0" w:firstColumn="0" w:lastColumn="0" w:noHBand="0" w:noVBand="0"/>
      </w:tblPr>
      <w:tblGrid>
        <w:gridCol w:w="577"/>
        <w:gridCol w:w="709"/>
        <w:gridCol w:w="851"/>
        <w:gridCol w:w="1275"/>
        <w:gridCol w:w="993"/>
        <w:gridCol w:w="1417"/>
        <w:gridCol w:w="1276"/>
        <w:gridCol w:w="1134"/>
        <w:gridCol w:w="1134"/>
      </w:tblGrid>
      <w:tr w:rsidR="00CF3034" w:rsidRPr="00386AFF" w14:paraId="25DE16FC" w14:textId="77777777" w:rsidTr="003303B0">
        <w:trPr>
          <w:trHeight w:val="255"/>
        </w:trPr>
        <w:tc>
          <w:tcPr>
            <w:tcW w:w="577" w:type="dxa"/>
            <w:tcBorders>
              <w:top w:val="single" w:sz="4" w:space="0" w:color="000000"/>
              <w:left w:val="single" w:sz="4" w:space="0" w:color="000000"/>
              <w:bottom w:val="single" w:sz="4" w:space="0" w:color="000000"/>
            </w:tcBorders>
            <w:shd w:val="clear" w:color="auto" w:fill="auto"/>
            <w:vAlign w:val="center"/>
          </w:tcPr>
          <w:p w14:paraId="3F968C4C" w14:textId="77777777" w:rsidR="00CF3034" w:rsidRPr="00386AFF" w:rsidRDefault="00CF3034">
            <w:pPr>
              <w:snapToGrid w:val="0"/>
              <w:jc w:val="center"/>
              <w:rPr>
                <w:rFonts w:cs="Times New Roman"/>
                <w:sz w:val="20"/>
                <w:szCs w:val="20"/>
              </w:rPr>
            </w:pPr>
            <w:r w:rsidRPr="00386AFF">
              <w:rPr>
                <w:rFonts w:cs="Times New Roman"/>
                <w:sz w:val="20"/>
                <w:szCs w:val="20"/>
              </w:rPr>
              <w:t>TEE</w:t>
            </w:r>
          </w:p>
        </w:tc>
        <w:tc>
          <w:tcPr>
            <w:tcW w:w="709" w:type="dxa"/>
            <w:tcBorders>
              <w:top w:val="single" w:sz="4" w:space="0" w:color="000000"/>
              <w:left w:val="single" w:sz="4" w:space="0" w:color="000000"/>
              <w:bottom w:val="single" w:sz="4" w:space="0" w:color="000000"/>
            </w:tcBorders>
            <w:shd w:val="clear" w:color="auto" w:fill="auto"/>
            <w:vAlign w:val="center"/>
          </w:tcPr>
          <w:p w14:paraId="0D91115C" w14:textId="77777777" w:rsidR="00CF3034" w:rsidRPr="00386AFF" w:rsidRDefault="00CF3034">
            <w:pPr>
              <w:snapToGrid w:val="0"/>
              <w:jc w:val="center"/>
              <w:rPr>
                <w:rFonts w:cs="Times New Roman"/>
                <w:sz w:val="20"/>
                <w:szCs w:val="20"/>
              </w:rPr>
            </w:pPr>
            <w:r w:rsidRPr="00386AFF">
              <w:rPr>
                <w:rFonts w:cs="Times New Roman"/>
                <w:sz w:val="20"/>
                <w:szCs w:val="20"/>
              </w:rPr>
              <w:t>SOSA</w:t>
            </w:r>
          </w:p>
        </w:tc>
        <w:tc>
          <w:tcPr>
            <w:tcW w:w="851" w:type="dxa"/>
            <w:tcBorders>
              <w:top w:val="single" w:sz="4" w:space="0" w:color="000000"/>
              <w:left w:val="single" w:sz="4" w:space="0" w:color="000000"/>
              <w:bottom w:val="single" w:sz="4" w:space="0" w:color="000000"/>
            </w:tcBorders>
            <w:shd w:val="clear" w:color="auto" w:fill="auto"/>
            <w:vAlign w:val="center"/>
          </w:tcPr>
          <w:p w14:paraId="1153B06B" w14:textId="121ED6F1" w:rsidR="00CF3034" w:rsidRPr="00386AFF" w:rsidRDefault="00CF3034">
            <w:pPr>
              <w:snapToGrid w:val="0"/>
              <w:jc w:val="center"/>
              <w:rPr>
                <w:rFonts w:cs="Times New Roman"/>
                <w:sz w:val="20"/>
                <w:szCs w:val="20"/>
              </w:rPr>
            </w:pPr>
            <w:r w:rsidRPr="00386AFF">
              <w:rPr>
                <w:rFonts w:cs="Times New Roman"/>
                <w:sz w:val="20"/>
                <w:szCs w:val="20"/>
              </w:rPr>
              <w:t>ALGTEEOSA</w:t>
            </w:r>
          </w:p>
        </w:tc>
        <w:tc>
          <w:tcPr>
            <w:tcW w:w="1275" w:type="dxa"/>
            <w:tcBorders>
              <w:top w:val="single" w:sz="4" w:space="0" w:color="000000"/>
              <w:left w:val="single" w:sz="4" w:space="0" w:color="000000"/>
              <w:bottom w:val="single" w:sz="4" w:space="0" w:color="000000"/>
            </w:tcBorders>
            <w:shd w:val="clear" w:color="auto" w:fill="auto"/>
            <w:vAlign w:val="center"/>
          </w:tcPr>
          <w:p w14:paraId="52A3C2F9" w14:textId="7940A9C0" w:rsidR="00CF3034" w:rsidRPr="00386AFF" w:rsidRDefault="00CF3034">
            <w:pPr>
              <w:snapToGrid w:val="0"/>
              <w:jc w:val="center"/>
              <w:rPr>
                <w:rFonts w:cs="Times New Roman"/>
                <w:sz w:val="20"/>
                <w:szCs w:val="20"/>
              </w:rPr>
            </w:pPr>
            <w:r w:rsidRPr="00386AFF">
              <w:rPr>
                <w:rFonts w:cs="Times New Roman"/>
                <w:sz w:val="20"/>
                <w:szCs w:val="20"/>
              </w:rPr>
              <w:t>ALGKAUGUS</w:t>
            </w:r>
          </w:p>
        </w:tc>
        <w:tc>
          <w:tcPr>
            <w:tcW w:w="993" w:type="dxa"/>
            <w:tcBorders>
              <w:top w:val="single" w:sz="4" w:space="0" w:color="000000"/>
              <w:left w:val="single" w:sz="4" w:space="0" w:color="000000"/>
              <w:bottom w:val="single" w:sz="4" w:space="0" w:color="000000"/>
            </w:tcBorders>
          </w:tcPr>
          <w:p w14:paraId="47947DC7" w14:textId="29F1F2E1" w:rsidR="00CF3034" w:rsidRPr="00386AFF" w:rsidRDefault="00CF3034">
            <w:pPr>
              <w:snapToGrid w:val="0"/>
              <w:jc w:val="center"/>
              <w:rPr>
                <w:rFonts w:cs="Times New Roman"/>
                <w:sz w:val="20"/>
                <w:szCs w:val="20"/>
              </w:rPr>
            </w:pPr>
            <w:r w:rsidRPr="00386AFF">
              <w:rPr>
                <w:rFonts w:cs="Times New Roman"/>
                <w:sz w:val="20"/>
                <w:szCs w:val="20"/>
              </w:rPr>
              <w:t>LOPPTEEOSA</w:t>
            </w:r>
          </w:p>
        </w:tc>
        <w:tc>
          <w:tcPr>
            <w:tcW w:w="1417" w:type="dxa"/>
            <w:tcBorders>
              <w:top w:val="single" w:sz="4" w:space="0" w:color="000000"/>
              <w:left w:val="single" w:sz="4" w:space="0" w:color="000000"/>
              <w:bottom w:val="single" w:sz="4" w:space="0" w:color="000000"/>
              <w:right w:val="single" w:sz="4" w:space="0" w:color="000000"/>
            </w:tcBorders>
            <w:vAlign w:val="center"/>
          </w:tcPr>
          <w:p w14:paraId="151D2ABE" w14:textId="6AFC6EE1" w:rsidR="00CF3034" w:rsidRPr="00386AFF" w:rsidRDefault="00CF3034" w:rsidP="00243A3D">
            <w:pPr>
              <w:snapToGrid w:val="0"/>
              <w:jc w:val="center"/>
              <w:rPr>
                <w:rFonts w:cs="Times New Roman"/>
                <w:sz w:val="20"/>
                <w:szCs w:val="20"/>
              </w:rPr>
            </w:pPr>
            <w:r w:rsidRPr="00386AFF">
              <w:rPr>
                <w:rFonts w:cs="Times New Roman"/>
                <w:sz w:val="20"/>
                <w:szCs w:val="20"/>
              </w:rPr>
              <w:t>LOPPKAUGUS</w:t>
            </w:r>
          </w:p>
        </w:tc>
        <w:tc>
          <w:tcPr>
            <w:tcW w:w="1276" w:type="dxa"/>
            <w:tcBorders>
              <w:top w:val="single" w:sz="4" w:space="0" w:color="000000"/>
              <w:left w:val="single" w:sz="4" w:space="0" w:color="000000"/>
              <w:bottom w:val="single" w:sz="4" w:space="0" w:color="000000"/>
            </w:tcBorders>
            <w:shd w:val="clear" w:color="auto" w:fill="auto"/>
            <w:vAlign w:val="center"/>
          </w:tcPr>
          <w:p w14:paraId="6F7BBCF2" w14:textId="4E5B06B5" w:rsidR="00CF3034" w:rsidRPr="00386AFF" w:rsidRDefault="00CF3034">
            <w:pPr>
              <w:snapToGrid w:val="0"/>
              <w:jc w:val="center"/>
              <w:rPr>
                <w:rFonts w:cs="Times New Roman"/>
                <w:sz w:val="20"/>
                <w:szCs w:val="20"/>
              </w:rPr>
            </w:pPr>
            <w:r w:rsidRPr="00386AFF">
              <w:rPr>
                <w:rFonts w:cs="Times New Roman"/>
                <w:sz w:val="20"/>
                <w:szCs w:val="20"/>
              </w:rPr>
              <w:t>RBSKPVPS</w:t>
            </w:r>
          </w:p>
        </w:tc>
        <w:tc>
          <w:tcPr>
            <w:tcW w:w="1134" w:type="dxa"/>
            <w:tcBorders>
              <w:top w:val="single" w:sz="4" w:space="0" w:color="000000"/>
              <w:left w:val="single" w:sz="4" w:space="0" w:color="000000"/>
              <w:bottom w:val="single" w:sz="4" w:space="0" w:color="000000"/>
            </w:tcBorders>
            <w:shd w:val="clear" w:color="auto" w:fill="auto"/>
            <w:vAlign w:val="center"/>
          </w:tcPr>
          <w:p w14:paraId="790C7EBB" w14:textId="77777777" w:rsidR="00CF3034" w:rsidRPr="00386AFF" w:rsidRDefault="00CF3034">
            <w:pPr>
              <w:snapToGrid w:val="0"/>
              <w:jc w:val="center"/>
              <w:rPr>
                <w:rFonts w:cs="Times New Roman"/>
                <w:sz w:val="20"/>
                <w:szCs w:val="20"/>
              </w:rPr>
            </w:pPr>
            <w:r w:rsidRPr="00386AFF">
              <w:rPr>
                <w:rFonts w:cs="Times New Roman"/>
                <w:sz w:val="20"/>
                <w:szCs w:val="20"/>
              </w:rPr>
              <w:t>SISRBSPS</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14:paraId="6F66BEA5" w14:textId="77777777" w:rsidR="00CF3034" w:rsidRPr="00386AFF" w:rsidRDefault="00CF3034">
            <w:pPr>
              <w:snapToGrid w:val="0"/>
              <w:jc w:val="center"/>
              <w:rPr>
                <w:rFonts w:cs="Times New Roman"/>
                <w:sz w:val="20"/>
                <w:szCs w:val="20"/>
              </w:rPr>
            </w:pPr>
            <w:r w:rsidRPr="00386AFF">
              <w:rPr>
                <w:rFonts w:cs="Times New Roman"/>
                <w:sz w:val="20"/>
                <w:szCs w:val="20"/>
              </w:rPr>
              <w:t>VALRBSPS</w:t>
            </w:r>
          </w:p>
        </w:tc>
      </w:tr>
      <w:tr w:rsidR="00CF3034" w:rsidRPr="00386AFF" w14:paraId="2F55B5DC" w14:textId="77777777" w:rsidTr="003303B0">
        <w:trPr>
          <w:trHeight w:val="255"/>
        </w:trPr>
        <w:tc>
          <w:tcPr>
            <w:tcW w:w="577" w:type="dxa"/>
            <w:tcBorders>
              <w:left w:val="single" w:sz="4" w:space="0" w:color="000000"/>
              <w:bottom w:val="single" w:sz="4" w:space="0" w:color="000000"/>
            </w:tcBorders>
            <w:shd w:val="clear" w:color="auto" w:fill="auto"/>
            <w:vAlign w:val="center"/>
          </w:tcPr>
          <w:p w14:paraId="5424758C" w14:textId="77777777" w:rsidR="00CF3034" w:rsidRPr="00386AFF" w:rsidRDefault="00CF3034">
            <w:pPr>
              <w:snapToGrid w:val="0"/>
              <w:jc w:val="center"/>
              <w:rPr>
                <w:rFonts w:cs="Times New Roman"/>
                <w:sz w:val="20"/>
                <w:szCs w:val="20"/>
              </w:rPr>
            </w:pPr>
            <w:r w:rsidRPr="00386AFF">
              <w:rPr>
                <w:rFonts w:cs="Times New Roman"/>
                <w:sz w:val="20"/>
                <w:szCs w:val="20"/>
              </w:rPr>
              <w:t>1</w:t>
            </w:r>
          </w:p>
        </w:tc>
        <w:tc>
          <w:tcPr>
            <w:tcW w:w="709" w:type="dxa"/>
            <w:tcBorders>
              <w:left w:val="single" w:sz="4" w:space="0" w:color="000000"/>
              <w:bottom w:val="single" w:sz="4" w:space="0" w:color="000000"/>
            </w:tcBorders>
            <w:shd w:val="clear" w:color="auto" w:fill="auto"/>
            <w:vAlign w:val="center"/>
          </w:tcPr>
          <w:p w14:paraId="15BE57F3" w14:textId="77777777" w:rsidR="00CF3034" w:rsidRPr="00386AFF" w:rsidRDefault="00CF3034">
            <w:pPr>
              <w:snapToGrid w:val="0"/>
              <w:jc w:val="center"/>
              <w:rPr>
                <w:rFonts w:cs="Times New Roman"/>
                <w:sz w:val="20"/>
                <w:szCs w:val="20"/>
              </w:rPr>
            </w:pPr>
            <w:r w:rsidRPr="00386AFF">
              <w:rPr>
                <w:rFonts w:cs="Times New Roman"/>
                <w:sz w:val="20"/>
                <w:szCs w:val="20"/>
              </w:rPr>
              <w:t>1</w:t>
            </w:r>
          </w:p>
        </w:tc>
        <w:tc>
          <w:tcPr>
            <w:tcW w:w="851" w:type="dxa"/>
            <w:tcBorders>
              <w:left w:val="single" w:sz="4" w:space="0" w:color="000000"/>
              <w:bottom w:val="single" w:sz="4" w:space="0" w:color="000000"/>
            </w:tcBorders>
            <w:shd w:val="clear" w:color="auto" w:fill="auto"/>
            <w:vAlign w:val="center"/>
          </w:tcPr>
          <w:p w14:paraId="4240C1D2" w14:textId="77777777" w:rsidR="00CF3034" w:rsidRPr="00386AFF" w:rsidRDefault="00CF3034">
            <w:pPr>
              <w:snapToGrid w:val="0"/>
              <w:jc w:val="center"/>
              <w:rPr>
                <w:rFonts w:cs="Times New Roman"/>
                <w:sz w:val="20"/>
                <w:szCs w:val="20"/>
              </w:rPr>
            </w:pPr>
            <w:r w:rsidRPr="00386AFF">
              <w:rPr>
                <w:rFonts w:cs="Times New Roman"/>
                <w:sz w:val="20"/>
                <w:szCs w:val="20"/>
              </w:rPr>
              <w:t>2</w:t>
            </w:r>
          </w:p>
        </w:tc>
        <w:tc>
          <w:tcPr>
            <w:tcW w:w="1275" w:type="dxa"/>
            <w:tcBorders>
              <w:left w:val="single" w:sz="4" w:space="0" w:color="000000"/>
              <w:bottom w:val="single" w:sz="4" w:space="0" w:color="000000"/>
            </w:tcBorders>
            <w:shd w:val="clear" w:color="auto" w:fill="auto"/>
            <w:vAlign w:val="center"/>
          </w:tcPr>
          <w:p w14:paraId="49586623" w14:textId="77777777" w:rsidR="00CF3034" w:rsidRPr="00386AFF" w:rsidRDefault="00CF3034">
            <w:pPr>
              <w:snapToGrid w:val="0"/>
              <w:jc w:val="center"/>
              <w:rPr>
                <w:rFonts w:cs="Times New Roman"/>
                <w:sz w:val="20"/>
                <w:szCs w:val="20"/>
              </w:rPr>
            </w:pPr>
            <w:r w:rsidRPr="00386AFF">
              <w:rPr>
                <w:rFonts w:cs="Times New Roman"/>
                <w:sz w:val="20"/>
                <w:szCs w:val="20"/>
              </w:rPr>
              <w:t>0</w:t>
            </w:r>
          </w:p>
        </w:tc>
        <w:tc>
          <w:tcPr>
            <w:tcW w:w="993" w:type="dxa"/>
            <w:tcBorders>
              <w:left w:val="single" w:sz="4" w:space="0" w:color="000000"/>
              <w:bottom w:val="single" w:sz="4" w:space="0" w:color="000000"/>
            </w:tcBorders>
          </w:tcPr>
          <w:p w14:paraId="65FC6AE4" w14:textId="2D552F71" w:rsidR="00CF3034" w:rsidRPr="00386AFF" w:rsidRDefault="00CF3034">
            <w:pPr>
              <w:snapToGrid w:val="0"/>
              <w:jc w:val="center"/>
              <w:rPr>
                <w:rFonts w:cs="Times New Roman"/>
                <w:sz w:val="20"/>
                <w:szCs w:val="20"/>
              </w:rPr>
            </w:pPr>
            <w:r w:rsidRPr="00386AFF">
              <w:rPr>
                <w:rFonts w:cs="Times New Roman"/>
                <w:sz w:val="20"/>
                <w:szCs w:val="20"/>
              </w:rPr>
              <w:t>2</w:t>
            </w:r>
          </w:p>
        </w:tc>
        <w:tc>
          <w:tcPr>
            <w:tcW w:w="1417" w:type="dxa"/>
            <w:tcBorders>
              <w:left w:val="single" w:sz="4" w:space="0" w:color="000000"/>
              <w:bottom w:val="single" w:sz="4" w:space="0" w:color="000000"/>
              <w:right w:val="single" w:sz="4" w:space="0" w:color="000000"/>
            </w:tcBorders>
          </w:tcPr>
          <w:p w14:paraId="09E93AA1" w14:textId="738C5AC7" w:rsidR="00CF3034" w:rsidRPr="00386AFF" w:rsidRDefault="00CF3034">
            <w:pPr>
              <w:snapToGrid w:val="0"/>
              <w:jc w:val="center"/>
              <w:rPr>
                <w:rFonts w:cs="Times New Roman"/>
                <w:sz w:val="20"/>
                <w:szCs w:val="20"/>
              </w:rPr>
            </w:pPr>
            <w:r w:rsidRPr="00386AFF">
              <w:rPr>
                <w:rFonts w:cs="Times New Roman"/>
                <w:sz w:val="20"/>
                <w:szCs w:val="20"/>
              </w:rPr>
              <w:t>100</w:t>
            </w:r>
          </w:p>
        </w:tc>
        <w:tc>
          <w:tcPr>
            <w:tcW w:w="1276" w:type="dxa"/>
            <w:tcBorders>
              <w:left w:val="single" w:sz="4" w:space="0" w:color="000000"/>
              <w:bottom w:val="single" w:sz="4" w:space="0" w:color="000000"/>
            </w:tcBorders>
            <w:shd w:val="clear" w:color="auto" w:fill="auto"/>
            <w:vAlign w:val="center"/>
          </w:tcPr>
          <w:p w14:paraId="5F53262D" w14:textId="28F9E257" w:rsidR="00CF3034" w:rsidRPr="00386AFF" w:rsidRDefault="00CF3034">
            <w:pPr>
              <w:snapToGrid w:val="0"/>
              <w:jc w:val="center"/>
              <w:rPr>
                <w:rFonts w:cs="Times New Roman"/>
                <w:sz w:val="20"/>
                <w:szCs w:val="20"/>
              </w:rPr>
            </w:pPr>
            <w:r w:rsidRPr="00386AFF">
              <w:rPr>
                <w:rFonts w:cs="Times New Roman"/>
                <w:sz w:val="20"/>
                <w:szCs w:val="20"/>
              </w:rPr>
              <w:t>11.05.2019</w:t>
            </w:r>
          </w:p>
        </w:tc>
        <w:tc>
          <w:tcPr>
            <w:tcW w:w="1134" w:type="dxa"/>
            <w:tcBorders>
              <w:left w:val="single" w:sz="4" w:space="0" w:color="000000"/>
              <w:bottom w:val="single" w:sz="4" w:space="0" w:color="000000"/>
            </w:tcBorders>
            <w:shd w:val="clear" w:color="auto" w:fill="auto"/>
            <w:vAlign w:val="center"/>
          </w:tcPr>
          <w:p w14:paraId="13EC87E8" w14:textId="3B13BEF8" w:rsidR="00CF3034" w:rsidRPr="00386AFF" w:rsidRDefault="00CF3034">
            <w:pPr>
              <w:snapToGrid w:val="0"/>
              <w:jc w:val="center"/>
              <w:rPr>
                <w:rFonts w:cs="Times New Roman"/>
                <w:sz w:val="20"/>
                <w:szCs w:val="20"/>
              </w:rPr>
            </w:pPr>
            <w:r w:rsidRPr="00386AFF">
              <w:rPr>
                <w:rFonts w:cs="Times New Roman"/>
                <w:sz w:val="20"/>
                <w:szCs w:val="20"/>
              </w:rPr>
              <w:t>20</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14:paraId="742696E9" w14:textId="7F91F0D4" w:rsidR="00CF3034" w:rsidRPr="00386AFF" w:rsidRDefault="00CF3034">
            <w:pPr>
              <w:snapToGrid w:val="0"/>
              <w:jc w:val="center"/>
              <w:rPr>
                <w:rFonts w:cs="Times New Roman"/>
                <w:sz w:val="20"/>
                <w:szCs w:val="20"/>
              </w:rPr>
            </w:pPr>
            <w:r w:rsidRPr="00386AFF">
              <w:rPr>
                <w:rFonts w:cs="Times New Roman"/>
                <w:sz w:val="20"/>
                <w:szCs w:val="20"/>
              </w:rPr>
              <w:t>17</w:t>
            </w:r>
          </w:p>
        </w:tc>
      </w:tr>
      <w:tr w:rsidR="00CF3034" w:rsidRPr="00386AFF" w14:paraId="2C2589B7" w14:textId="77777777" w:rsidTr="003303B0">
        <w:trPr>
          <w:trHeight w:val="255"/>
        </w:trPr>
        <w:tc>
          <w:tcPr>
            <w:tcW w:w="577" w:type="dxa"/>
            <w:tcBorders>
              <w:left w:val="single" w:sz="4" w:space="0" w:color="000000"/>
              <w:bottom w:val="single" w:sz="4" w:space="0" w:color="000000"/>
            </w:tcBorders>
            <w:shd w:val="clear" w:color="auto" w:fill="auto"/>
            <w:vAlign w:val="center"/>
          </w:tcPr>
          <w:p w14:paraId="062E7FCF" w14:textId="77777777" w:rsidR="00CF3034" w:rsidRPr="00386AFF" w:rsidRDefault="00CF3034">
            <w:pPr>
              <w:snapToGrid w:val="0"/>
              <w:jc w:val="center"/>
              <w:rPr>
                <w:rFonts w:cs="Times New Roman"/>
                <w:sz w:val="20"/>
                <w:szCs w:val="20"/>
              </w:rPr>
            </w:pPr>
            <w:r w:rsidRPr="00386AFF">
              <w:rPr>
                <w:rFonts w:cs="Times New Roman"/>
                <w:sz w:val="20"/>
                <w:szCs w:val="20"/>
              </w:rPr>
              <w:t>1</w:t>
            </w:r>
          </w:p>
        </w:tc>
        <w:tc>
          <w:tcPr>
            <w:tcW w:w="709" w:type="dxa"/>
            <w:tcBorders>
              <w:left w:val="single" w:sz="4" w:space="0" w:color="000000"/>
              <w:bottom w:val="single" w:sz="4" w:space="0" w:color="000000"/>
            </w:tcBorders>
            <w:shd w:val="clear" w:color="auto" w:fill="auto"/>
            <w:vAlign w:val="center"/>
          </w:tcPr>
          <w:p w14:paraId="40E9D53B" w14:textId="77777777" w:rsidR="00CF3034" w:rsidRPr="00386AFF" w:rsidRDefault="00CF3034">
            <w:pPr>
              <w:snapToGrid w:val="0"/>
              <w:jc w:val="center"/>
              <w:rPr>
                <w:rFonts w:cs="Times New Roman"/>
                <w:sz w:val="20"/>
                <w:szCs w:val="20"/>
              </w:rPr>
            </w:pPr>
            <w:r w:rsidRPr="00386AFF">
              <w:rPr>
                <w:rFonts w:cs="Times New Roman"/>
                <w:sz w:val="20"/>
                <w:szCs w:val="20"/>
              </w:rPr>
              <w:t>1</w:t>
            </w:r>
          </w:p>
        </w:tc>
        <w:tc>
          <w:tcPr>
            <w:tcW w:w="851" w:type="dxa"/>
            <w:tcBorders>
              <w:left w:val="single" w:sz="4" w:space="0" w:color="000000"/>
              <w:bottom w:val="single" w:sz="4" w:space="0" w:color="000000"/>
            </w:tcBorders>
            <w:shd w:val="clear" w:color="auto" w:fill="auto"/>
            <w:vAlign w:val="center"/>
          </w:tcPr>
          <w:p w14:paraId="65A618A4" w14:textId="77777777" w:rsidR="00CF3034" w:rsidRPr="00386AFF" w:rsidRDefault="00CF3034">
            <w:pPr>
              <w:snapToGrid w:val="0"/>
              <w:jc w:val="center"/>
              <w:rPr>
                <w:rFonts w:cs="Times New Roman"/>
                <w:sz w:val="20"/>
                <w:szCs w:val="20"/>
              </w:rPr>
            </w:pPr>
            <w:r w:rsidRPr="00386AFF">
              <w:rPr>
                <w:rFonts w:cs="Times New Roman"/>
                <w:sz w:val="20"/>
                <w:szCs w:val="20"/>
              </w:rPr>
              <w:t>2</w:t>
            </w:r>
          </w:p>
        </w:tc>
        <w:tc>
          <w:tcPr>
            <w:tcW w:w="1275" w:type="dxa"/>
            <w:tcBorders>
              <w:left w:val="single" w:sz="4" w:space="0" w:color="000000"/>
              <w:bottom w:val="single" w:sz="4" w:space="0" w:color="000000"/>
            </w:tcBorders>
            <w:shd w:val="clear" w:color="auto" w:fill="auto"/>
            <w:vAlign w:val="center"/>
          </w:tcPr>
          <w:p w14:paraId="300C2E1C" w14:textId="77777777" w:rsidR="00CF3034" w:rsidRPr="00386AFF" w:rsidRDefault="00CF3034">
            <w:pPr>
              <w:snapToGrid w:val="0"/>
              <w:jc w:val="center"/>
              <w:rPr>
                <w:rFonts w:cs="Times New Roman"/>
                <w:sz w:val="20"/>
                <w:szCs w:val="20"/>
              </w:rPr>
            </w:pPr>
            <w:r w:rsidRPr="00386AFF">
              <w:rPr>
                <w:rFonts w:cs="Times New Roman"/>
                <w:sz w:val="20"/>
                <w:szCs w:val="20"/>
              </w:rPr>
              <w:t>100</w:t>
            </w:r>
          </w:p>
        </w:tc>
        <w:tc>
          <w:tcPr>
            <w:tcW w:w="993" w:type="dxa"/>
            <w:tcBorders>
              <w:left w:val="single" w:sz="4" w:space="0" w:color="000000"/>
              <w:bottom w:val="single" w:sz="4" w:space="0" w:color="000000"/>
            </w:tcBorders>
          </w:tcPr>
          <w:p w14:paraId="7E548577" w14:textId="6A836E3D" w:rsidR="00CF3034" w:rsidRPr="00386AFF" w:rsidRDefault="00CF3034">
            <w:pPr>
              <w:snapToGrid w:val="0"/>
              <w:jc w:val="center"/>
              <w:rPr>
                <w:rFonts w:cs="Times New Roman"/>
                <w:sz w:val="20"/>
                <w:szCs w:val="20"/>
              </w:rPr>
            </w:pPr>
            <w:r w:rsidRPr="00386AFF">
              <w:rPr>
                <w:rFonts w:cs="Times New Roman"/>
                <w:sz w:val="20"/>
                <w:szCs w:val="20"/>
              </w:rPr>
              <w:t>2</w:t>
            </w:r>
          </w:p>
        </w:tc>
        <w:tc>
          <w:tcPr>
            <w:tcW w:w="1417" w:type="dxa"/>
            <w:tcBorders>
              <w:left w:val="single" w:sz="4" w:space="0" w:color="000000"/>
              <w:bottom w:val="single" w:sz="4" w:space="0" w:color="000000"/>
              <w:right w:val="single" w:sz="4" w:space="0" w:color="000000"/>
            </w:tcBorders>
          </w:tcPr>
          <w:p w14:paraId="2D731F4A" w14:textId="5BF2D1A4" w:rsidR="00CF3034" w:rsidRPr="00386AFF" w:rsidRDefault="00CF3034">
            <w:pPr>
              <w:snapToGrid w:val="0"/>
              <w:jc w:val="center"/>
              <w:rPr>
                <w:rFonts w:cs="Times New Roman"/>
                <w:sz w:val="20"/>
                <w:szCs w:val="20"/>
              </w:rPr>
            </w:pPr>
            <w:r w:rsidRPr="00386AFF">
              <w:rPr>
                <w:rFonts w:cs="Times New Roman"/>
                <w:sz w:val="20"/>
                <w:szCs w:val="20"/>
              </w:rPr>
              <w:t>200</w:t>
            </w:r>
          </w:p>
        </w:tc>
        <w:tc>
          <w:tcPr>
            <w:tcW w:w="1276" w:type="dxa"/>
            <w:tcBorders>
              <w:left w:val="single" w:sz="4" w:space="0" w:color="000000"/>
              <w:bottom w:val="single" w:sz="4" w:space="0" w:color="000000"/>
            </w:tcBorders>
            <w:shd w:val="clear" w:color="auto" w:fill="auto"/>
            <w:vAlign w:val="center"/>
          </w:tcPr>
          <w:p w14:paraId="5E51BC8A" w14:textId="28F56194" w:rsidR="00CF3034" w:rsidRPr="00386AFF" w:rsidRDefault="00CF3034">
            <w:pPr>
              <w:snapToGrid w:val="0"/>
              <w:jc w:val="center"/>
              <w:rPr>
                <w:rFonts w:cs="Times New Roman"/>
                <w:sz w:val="20"/>
                <w:szCs w:val="20"/>
              </w:rPr>
            </w:pPr>
            <w:r w:rsidRPr="00386AFF">
              <w:rPr>
                <w:rFonts w:cs="Times New Roman"/>
                <w:sz w:val="20"/>
                <w:szCs w:val="20"/>
              </w:rPr>
              <w:t>11.05.2019</w:t>
            </w:r>
          </w:p>
        </w:tc>
        <w:tc>
          <w:tcPr>
            <w:tcW w:w="1134" w:type="dxa"/>
            <w:tcBorders>
              <w:left w:val="single" w:sz="4" w:space="0" w:color="000000"/>
              <w:bottom w:val="single" w:sz="4" w:space="0" w:color="000000"/>
            </w:tcBorders>
            <w:shd w:val="clear" w:color="auto" w:fill="auto"/>
            <w:vAlign w:val="center"/>
          </w:tcPr>
          <w:p w14:paraId="00BAE835" w14:textId="1CD0F2D3" w:rsidR="00CF3034" w:rsidRPr="00386AFF" w:rsidRDefault="00CF3034">
            <w:pPr>
              <w:snapToGrid w:val="0"/>
              <w:jc w:val="center"/>
              <w:rPr>
                <w:rFonts w:cs="Times New Roman"/>
                <w:sz w:val="20"/>
                <w:szCs w:val="20"/>
              </w:rPr>
            </w:pPr>
            <w:r w:rsidRPr="00386AFF">
              <w:rPr>
                <w:rFonts w:cs="Times New Roman"/>
                <w:sz w:val="20"/>
                <w:szCs w:val="20"/>
              </w:rPr>
              <w:t>13</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14:paraId="1D6AE637" w14:textId="17003B3B" w:rsidR="00CF3034" w:rsidRPr="00386AFF" w:rsidRDefault="00CF3034">
            <w:pPr>
              <w:snapToGrid w:val="0"/>
              <w:jc w:val="center"/>
              <w:rPr>
                <w:rFonts w:cs="Times New Roman"/>
                <w:sz w:val="20"/>
                <w:szCs w:val="20"/>
              </w:rPr>
            </w:pPr>
            <w:r w:rsidRPr="00386AFF">
              <w:rPr>
                <w:rFonts w:cs="Times New Roman"/>
                <w:sz w:val="20"/>
                <w:szCs w:val="20"/>
              </w:rPr>
              <w:t>13</w:t>
            </w:r>
          </w:p>
        </w:tc>
      </w:tr>
      <w:tr w:rsidR="00CF3034" w:rsidRPr="00386AFF" w14:paraId="102F93C1" w14:textId="77777777" w:rsidTr="00BA7E80">
        <w:trPr>
          <w:trHeight w:val="255"/>
        </w:trPr>
        <w:tc>
          <w:tcPr>
            <w:tcW w:w="577" w:type="dxa"/>
            <w:tcBorders>
              <w:left w:val="single" w:sz="4" w:space="0" w:color="000000"/>
              <w:bottom w:val="single" w:sz="4" w:space="0" w:color="auto"/>
            </w:tcBorders>
            <w:shd w:val="clear" w:color="auto" w:fill="auto"/>
            <w:vAlign w:val="center"/>
          </w:tcPr>
          <w:p w14:paraId="3720EDC3" w14:textId="490B287A" w:rsidR="00CF3034" w:rsidRPr="00386AFF" w:rsidRDefault="00CF3034">
            <w:pPr>
              <w:snapToGrid w:val="0"/>
              <w:jc w:val="center"/>
              <w:rPr>
                <w:rFonts w:cs="Times New Roman"/>
                <w:sz w:val="20"/>
                <w:szCs w:val="20"/>
              </w:rPr>
            </w:pPr>
            <w:r w:rsidRPr="00386AFF">
              <w:rPr>
                <w:rFonts w:cs="Times New Roman"/>
                <w:sz w:val="20"/>
                <w:szCs w:val="20"/>
              </w:rPr>
              <w:t>1</w:t>
            </w:r>
          </w:p>
        </w:tc>
        <w:tc>
          <w:tcPr>
            <w:tcW w:w="709" w:type="dxa"/>
            <w:tcBorders>
              <w:left w:val="single" w:sz="4" w:space="0" w:color="000000"/>
              <w:bottom w:val="single" w:sz="4" w:space="0" w:color="auto"/>
            </w:tcBorders>
            <w:shd w:val="clear" w:color="auto" w:fill="auto"/>
            <w:vAlign w:val="center"/>
          </w:tcPr>
          <w:p w14:paraId="054E1D7C" w14:textId="77777777" w:rsidR="00CF3034" w:rsidRPr="00386AFF" w:rsidRDefault="00CF3034">
            <w:pPr>
              <w:snapToGrid w:val="0"/>
              <w:jc w:val="center"/>
              <w:rPr>
                <w:rFonts w:cs="Times New Roman"/>
                <w:sz w:val="20"/>
                <w:szCs w:val="20"/>
              </w:rPr>
            </w:pPr>
            <w:r w:rsidRPr="00386AFF">
              <w:rPr>
                <w:rFonts w:cs="Times New Roman"/>
                <w:sz w:val="20"/>
                <w:szCs w:val="20"/>
              </w:rPr>
              <w:t>1</w:t>
            </w:r>
          </w:p>
        </w:tc>
        <w:tc>
          <w:tcPr>
            <w:tcW w:w="851" w:type="dxa"/>
            <w:tcBorders>
              <w:left w:val="single" w:sz="4" w:space="0" w:color="000000"/>
              <w:bottom w:val="single" w:sz="4" w:space="0" w:color="auto"/>
            </w:tcBorders>
            <w:shd w:val="clear" w:color="auto" w:fill="auto"/>
            <w:vAlign w:val="center"/>
          </w:tcPr>
          <w:p w14:paraId="20CDCC5B" w14:textId="77777777" w:rsidR="00CF3034" w:rsidRPr="00386AFF" w:rsidRDefault="00CF3034">
            <w:pPr>
              <w:snapToGrid w:val="0"/>
              <w:jc w:val="center"/>
              <w:rPr>
                <w:rFonts w:cs="Times New Roman"/>
                <w:sz w:val="20"/>
                <w:szCs w:val="20"/>
              </w:rPr>
            </w:pPr>
            <w:r w:rsidRPr="00386AFF">
              <w:rPr>
                <w:rFonts w:cs="Times New Roman"/>
                <w:sz w:val="20"/>
                <w:szCs w:val="20"/>
              </w:rPr>
              <w:t>2</w:t>
            </w:r>
          </w:p>
        </w:tc>
        <w:tc>
          <w:tcPr>
            <w:tcW w:w="1275" w:type="dxa"/>
            <w:tcBorders>
              <w:left w:val="single" w:sz="4" w:space="0" w:color="000000"/>
              <w:bottom w:val="single" w:sz="4" w:space="0" w:color="auto"/>
            </w:tcBorders>
            <w:shd w:val="clear" w:color="auto" w:fill="auto"/>
            <w:vAlign w:val="center"/>
          </w:tcPr>
          <w:p w14:paraId="12257C47" w14:textId="77777777" w:rsidR="00CF3034" w:rsidRPr="00386AFF" w:rsidRDefault="00CF3034">
            <w:pPr>
              <w:snapToGrid w:val="0"/>
              <w:jc w:val="center"/>
              <w:rPr>
                <w:rFonts w:cs="Times New Roman"/>
                <w:sz w:val="20"/>
                <w:szCs w:val="20"/>
              </w:rPr>
            </w:pPr>
            <w:r w:rsidRPr="00386AFF">
              <w:rPr>
                <w:rFonts w:cs="Times New Roman"/>
                <w:sz w:val="20"/>
                <w:szCs w:val="20"/>
              </w:rPr>
              <w:t>200</w:t>
            </w:r>
          </w:p>
        </w:tc>
        <w:tc>
          <w:tcPr>
            <w:tcW w:w="993" w:type="dxa"/>
            <w:tcBorders>
              <w:left w:val="single" w:sz="4" w:space="0" w:color="000000"/>
              <w:bottom w:val="single" w:sz="4" w:space="0" w:color="auto"/>
            </w:tcBorders>
          </w:tcPr>
          <w:p w14:paraId="57D8C063" w14:textId="0D615746" w:rsidR="00CF3034" w:rsidRPr="00386AFF" w:rsidRDefault="00CF3034">
            <w:pPr>
              <w:snapToGrid w:val="0"/>
              <w:jc w:val="center"/>
              <w:rPr>
                <w:rFonts w:cs="Times New Roman"/>
                <w:sz w:val="20"/>
                <w:szCs w:val="20"/>
              </w:rPr>
            </w:pPr>
            <w:r w:rsidRPr="00386AFF">
              <w:rPr>
                <w:rFonts w:cs="Times New Roman"/>
                <w:sz w:val="20"/>
                <w:szCs w:val="20"/>
              </w:rPr>
              <w:t>2</w:t>
            </w:r>
          </w:p>
        </w:tc>
        <w:tc>
          <w:tcPr>
            <w:tcW w:w="1417" w:type="dxa"/>
            <w:tcBorders>
              <w:left w:val="single" w:sz="4" w:space="0" w:color="000000"/>
              <w:bottom w:val="single" w:sz="4" w:space="0" w:color="auto"/>
              <w:right w:val="single" w:sz="4" w:space="0" w:color="000000"/>
            </w:tcBorders>
          </w:tcPr>
          <w:p w14:paraId="4F36EC93" w14:textId="27636F2D" w:rsidR="00CF3034" w:rsidRPr="00386AFF" w:rsidRDefault="00CF3034">
            <w:pPr>
              <w:snapToGrid w:val="0"/>
              <w:jc w:val="center"/>
              <w:rPr>
                <w:rFonts w:cs="Times New Roman"/>
                <w:sz w:val="20"/>
                <w:szCs w:val="20"/>
              </w:rPr>
            </w:pPr>
            <w:r w:rsidRPr="00386AFF">
              <w:rPr>
                <w:rFonts w:cs="Times New Roman"/>
                <w:sz w:val="20"/>
                <w:szCs w:val="20"/>
              </w:rPr>
              <w:t>300</w:t>
            </w:r>
          </w:p>
        </w:tc>
        <w:tc>
          <w:tcPr>
            <w:tcW w:w="1276" w:type="dxa"/>
            <w:tcBorders>
              <w:left w:val="single" w:sz="4" w:space="0" w:color="000000"/>
              <w:bottom w:val="single" w:sz="4" w:space="0" w:color="auto"/>
            </w:tcBorders>
            <w:shd w:val="clear" w:color="auto" w:fill="auto"/>
            <w:vAlign w:val="center"/>
          </w:tcPr>
          <w:p w14:paraId="431D72A1" w14:textId="54E0FD05" w:rsidR="00CF3034" w:rsidRPr="00386AFF" w:rsidRDefault="00CF3034">
            <w:pPr>
              <w:snapToGrid w:val="0"/>
              <w:jc w:val="center"/>
              <w:rPr>
                <w:rFonts w:cs="Times New Roman"/>
                <w:sz w:val="20"/>
                <w:szCs w:val="20"/>
              </w:rPr>
            </w:pPr>
            <w:r w:rsidRPr="00386AFF">
              <w:rPr>
                <w:rFonts w:cs="Times New Roman"/>
                <w:sz w:val="20"/>
                <w:szCs w:val="20"/>
              </w:rPr>
              <w:t>11.05.2019</w:t>
            </w:r>
          </w:p>
        </w:tc>
        <w:tc>
          <w:tcPr>
            <w:tcW w:w="1134" w:type="dxa"/>
            <w:tcBorders>
              <w:left w:val="single" w:sz="4" w:space="0" w:color="000000"/>
              <w:bottom w:val="single" w:sz="4" w:space="0" w:color="auto"/>
            </w:tcBorders>
            <w:shd w:val="clear" w:color="auto" w:fill="auto"/>
            <w:vAlign w:val="center"/>
          </w:tcPr>
          <w:p w14:paraId="5BC3653A" w14:textId="7EED1135" w:rsidR="00CF3034" w:rsidRPr="00386AFF" w:rsidRDefault="00CF3034">
            <w:pPr>
              <w:snapToGrid w:val="0"/>
              <w:jc w:val="center"/>
              <w:rPr>
                <w:rFonts w:cs="Times New Roman"/>
                <w:sz w:val="20"/>
                <w:szCs w:val="20"/>
              </w:rPr>
            </w:pPr>
            <w:r w:rsidRPr="00386AFF">
              <w:rPr>
                <w:rFonts w:cs="Times New Roman"/>
                <w:sz w:val="20"/>
                <w:szCs w:val="20"/>
              </w:rPr>
              <w:t>15</w:t>
            </w:r>
          </w:p>
        </w:tc>
        <w:tc>
          <w:tcPr>
            <w:tcW w:w="1134" w:type="dxa"/>
            <w:tcBorders>
              <w:top w:val="single" w:sz="4" w:space="0" w:color="000000"/>
              <w:left w:val="single" w:sz="4" w:space="0" w:color="000000"/>
              <w:bottom w:val="single" w:sz="4" w:space="0" w:color="auto"/>
              <w:right w:val="single" w:sz="4" w:space="0" w:color="auto"/>
            </w:tcBorders>
            <w:shd w:val="clear" w:color="auto" w:fill="auto"/>
            <w:vAlign w:val="center"/>
          </w:tcPr>
          <w:p w14:paraId="720F3AA2" w14:textId="67BA2918" w:rsidR="00CF3034" w:rsidRPr="00386AFF" w:rsidRDefault="00CF3034">
            <w:pPr>
              <w:snapToGrid w:val="0"/>
              <w:jc w:val="center"/>
              <w:rPr>
                <w:rFonts w:cs="Times New Roman"/>
                <w:sz w:val="20"/>
                <w:szCs w:val="20"/>
              </w:rPr>
            </w:pPr>
            <w:r w:rsidRPr="00386AFF">
              <w:rPr>
                <w:rFonts w:cs="Times New Roman"/>
                <w:sz w:val="20"/>
                <w:szCs w:val="20"/>
              </w:rPr>
              <w:t>13</w:t>
            </w:r>
          </w:p>
        </w:tc>
      </w:tr>
      <w:tr w:rsidR="00CF3034" w:rsidRPr="00386AFF" w14:paraId="0ED2A6DF" w14:textId="77777777" w:rsidTr="00BA7E80">
        <w:trPr>
          <w:trHeight w:val="255"/>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14:paraId="0C43FB94" w14:textId="77777777" w:rsidR="00CF3034" w:rsidRPr="00386AFF" w:rsidRDefault="00CF3034">
            <w:pPr>
              <w:snapToGrid w:val="0"/>
              <w:jc w:val="center"/>
              <w:rPr>
                <w:rFonts w:cs="Times New Roman"/>
                <w:sz w:val="20"/>
                <w:szCs w:val="20"/>
              </w:rPr>
            </w:pPr>
            <w:r w:rsidRPr="00386AFF">
              <w:rPr>
                <w:rFonts w:cs="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717138A" w14:textId="77777777" w:rsidR="00CF3034" w:rsidRPr="00386AFF" w:rsidRDefault="00CF3034">
            <w:pPr>
              <w:snapToGrid w:val="0"/>
              <w:jc w:val="center"/>
              <w:rPr>
                <w:rFonts w:cs="Times New Roman"/>
                <w:sz w:val="20"/>
                <w:szCs w:val="20"/>
              </w:rPr>
            </w:pPr>
            <w:r w:rsidRPr="00386AFF">
              <w:rPr>
                <w:rFonts w:cs="Times New Roman"/>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B556681" w14:textId="77777777" w:rsidR="00CF3034" w:rsidRPr="00386AFF" w:rsidRDefault="00CF3034">
            <w:pPr>
              <w:snapToGrid w:val="0"/>
              <w:jc w:val="center"/>
              <w:rPr>
                <w:rFonts w:cs="Times New Roman"/>
                <w:sz w:val="20"/>
                <w:szCs w:val="20"/>
              </w:rPr>
            </w:pPr>
            <w:r w:rsidRPr="00386AFF">
              <w:rPr>
                <w:rFonts w:cs="Times New Roman"/>
                <w:sz w:val="20"/>
                <w:szCs w:val="20"/>
              </w:rPr>
              <w:t>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64A46BE" w14:textId="77777777" w:rsidR="00CF3034" w:rsidRPr="00386AFF" w:rsidRDefault="00CF3034">
            <w:pPr>
              <w:snapToGrid w:val="0"/>
              <w:jc w:val="center"/>
              <w:rPr>
                <w:rFonts w:cs="Times New Roman"/>
                <w:sz w:val="20"/>
                <w:szCs w:val="20"/>
              </w:rPr>
            </w:pPr>
            <w:r w:rsidRPr="00386AFF">
              <w:rPr>
                <w:rFonts w:cs="Times New Roman"/>
                <w:sz w:val="20"/>
                <w:szCs w:val="20"/>
              </w:rPr>
              <w:t>300</w:t>
            </w:r>
          </w:p>
        </w:tc>
        <w:tc>
          <w:tcPr>
            <w:tcW w:w="993" w:type="dxa"/>
            <w:tcBorders>
              <w:top w:val="single" w:sz="4" w:space="0" w:color="auto"/>
              <w:left w:val="single" w:sz="4" w:space="0" w:color="auto"/>
              <w:bottom w:val="single" w:sz="4" w:space="0" w:color="auto"/>
              <w:right w:val="single" w:sz="4" w:space="0" w:color="auto"/>
            </w:tcBorders>
          </w:tcPr>
          <w:p w14:paraId="5079141E" w14:textId="2CACD78F" w:rsidR="00CF3034" w:rsidRPr="00386AFF" w:rsidRDefault="00CF3034">
            <w:pPr>
              <w:snapToGrid w:val="0"/>
              <w:jc w:val="center"/>
              <w:rPr>
                <w:rFonts w:cs="Times New Roman"/>
                <w:sz w:val="20"/>
                <w:szCs w:val="20"/>
              </w:rPr>
            </w:pPr>
            <w:r w:rsidRPr="00386AFF">
              <w:rPr>
                <w:rFonts w:cs="Times New Roman"/>
                <w:sz w:val="20"/>
                <w:szCs w:val="20"/>
              </w:rPr>
              <w:t>2</w:t>
            </w:r>
          </w:p>
        </w:tc>
        <w:tc>
          <w:tcPr>
            <w:tcW w:w="1417" w:type="dxa"/>
            <w:tcBorders>
              <w:top w:val="single" w:sz="4" w:space="0" w:color="auto"/>
              <w:left w:val="single" w:sz="4" w:space="0" w:color="auto"/>
              <w:bottom w:val="single" w:sz="4" w:space="0" w:color="auto"/>
              <w:right w:val="single" w:sz="4" w:space="0" w:color="auto"/>
            </w:tcBorders>
          </w:tcPr>
          <w:p w14:paraId="79DE9E86" w14:textId="31934A2D" w:rsidR="00CF3034" w:rsidRPr="00386AFF" w:rsidRDefault="00BA7E80">
            <w:pPr>
              <w:snapToGrid w:val="0"/>
              <w:jc w:val="center"/>
              <w:rPr>
                <w:rFonts w:cs="Times New Roman"/>
                <w:sz w:val="20"/>
                <w:szCs w:val="20"/>
              </w:rPr>
            </w:pPr>
            <w:r w:rsidRPr="00386AFF">
              <w:rPr>
                <w:rFonts w:cs="Times New Roman"/>
                <w:sz w:val="20"/>
                <w:szCs w:val="2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A88C5BB" w14:textId="7A35CAEB" w:rsidR="00CF3034" w:rsidRPr="00386AFF" w:rsidRDefault="00CF3034">
            <w:pPr>
              <w:snapToGrid w:val="0"/>
              <w:jc w:val="center"/>
              <w:rPr>
                <w:rFonts w:cs="Times New Roman"/>
                <w:sz w:val="20"/>
                <w:szCs w:val="20"/>
              </w:rPr>
            </w:pPr>
            <w:r w:rsidRPr="00386AFF">
              <w:rPr>
                <w:rFonts w:cs="Times New Roman"/>
                <w:sz w:val="20"/>
                <w:szCs w:val="20"/>
              </w:rPr>
              <w:t>11.05.2019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C16878C" w14:textId="5F189265" w:rsidR="00CF3034" w:rsidRPr="00386AFF" w:rsidRDefault="00CF3034">
            <w:pPr>
              <w:snapToGrid w:val="0"/>
              <w:jc w:val="center"/>
              <w:rPr>
                <w:rFonts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75B065D" w14:textId="589A37A3" w:rsidR="00CF3034" w:rsidRPr="00386AFF" w:rsidRDefault="00CF3034">
            <w:pPr>
              <w:snapToGrid w:val="0"/>
              <w:jc w:val="center"/>
              <w:rPr>
                <w:rFonts w:cs="Times New Roman"/>
                <w:sz w:val="20"/>
                <w:szCs w:val="20"/>
              </w:rPr>
            </w:pPr>
          </w:p>
        </w:tc>
      </w:tr>
      <w:tr w:rsidR="00BA7E80" w:rsidRPr="00386AFF" w14:paraId="55A1B90E" w14:textId="77777777" w:rsidTr="00BA7E80">
        <w:trPr>
          <w:trHeight w:val="255"/>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14:paraId="6641032D" w14:textId="3CD738DE" w:rsidR="00BA7E80" w:rsidRPr="00386AFF" w:rsidRDefault="00BA7E80">
            <w:pPr>
              <w:snapToGrid w:val="0"/>
              <w:jc w:val="center"/>
              <w:rPr>
                <w:rFonts w:cs="Times New Roman"/>
                <w:sz w:val="20"/>
                <w:szCs w:val="20"/>
              </w:rPr>
            </w:pPr>
            <w:r w:rsidRPr="00386AFF">
              <w:rPr>
                <w:rFonts w:cs="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723C956" w14:textId="27AD616F" w:rsidR="00BA7E80" w:rsidRPr="00386AFF" w:rsidRDefault="00BA7E80">
            <w:pPr>
              <w:snapToGrid w:val="0"/>
              <w:jc w:val="center"/>
              <w:rPr>
                <w:rFonts w:cs="Times New Roman"/>
                <w:sz w:val="20"/>
                <w:szCs w:val="20"/>
              </w:rPr>
            </w:pPr>
            <w:r w:rsidRPr="00386AFF">
              <w:rPr>
                <w:rFonts w:cs="Times New Roman"/>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2EFC8F9" w14:textId="417FAF6C" w:rsidR="00BA7E80" w:rsidRPr="00386AFF" w:rsidRDefault="00BA7E80">
            <w:pPr>
              <w:snapToGrid w:val="0"/>
              <w:jc w:val="center"/>
              <w:rPr>
                <w:rFonts w:cs="Times New Roman"/>
                <w:sz w:val="20"/>
                <w:szCs w:val="20"/>
              </w:rPr>
            </w:pPr>
            <w:r w:rsidRPr="00386AFF">
              <w:rPr>
                <w:rFonts w:cs="Times New Roman"/>
                <w:sz w:val="20"/>
                <w:szCs w:val="20"/>
              </w:rPr>
              <w:t>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3FDE568" w14:textId="4F31EF0F" w:rsidR="00BA7E80" w:rsidRPr="00386AFF" w:rsidRDefault="00BA7E80">
            <w:pPr>
              <w:snapToGrid w:val="0"/>
              <w:jc w:val="center"/>
              <w:rPr>
                <w:rFonts w:cs="Times New Roman"/>
                <w:sz w:val="20"/>
                <w:szCs w:val="20"/>
              </w:rPr>
            </w:pPr>
            <w:r w:rsidRPr="00386AFF">
              <w:rPr>
                <w:rFonts w:cs="Times New Roman"/>
                <w:sz w:val="20"/>
                <w:szCs w:val="20"/>
              </w:rPr>
              <w:t>400</w:t>
            </w:r>
          </w:p>
        </w:tc>
        <w:tc>
          <w:tcPr>
            <w:tcW w:w="993" w:type="dxa"/>
            <w:tcBorders>
              <w:top w:val="single" w:sz="4" w:space="0" w:color="auto"/>
              <w:left w:val="single" w:sz="4" w:space="0" w:color="auto"/>
              <w:bottom w:val="single" w:sz="4" w:space="0" w:color="auto"/>
              <w:right w:val="single" w:sz="4" w:space="0" w:color="auto"/>
            </w:tcBorders>
          </w:tcPr>
          <w:p w14:paraId="5E567E4D" w14:textId="49AD0204" w:rsidR="00BA7E80" w:rsidRPr="00386AFF" w:rsidRDefault="00BA7E80">
            <w:pPr>
              <w:snapToGrid w:val="0"/>
              <w:jc w:val="center"/>
              <w:rPr>
                <w:rFonts w:cs="Times New Roman"/>
                <w:sz w:val="20"/>
                <w:szCs w:val="20"/>
              </w:rPr>
            </w:pPr>
            <w:r w:rsidRPr="00386AFF">
              <w:rPr>
                <w:rFonts w:cs="Times New Roman"/>
                <w:sz w:val="20"/>
                <w:szCs w:val="20"/>
              </w:rPr>
              <w:t>2</w:t>
            </w:r>
          </w:p>
        </w:tc>
        <w:tc>
          <w:tcPr>
            <w:tcW w:w="1417" w:type="dxa"/>
            <w:tcBorders>
              <w:top w:val="single" w:sz="4" w:space="0" w:color="auto"/>
              <w:left w:val="single" w:sz="4" w:space="0" w:color="auto"/>
              <w:bottom w:val="single" w:sz="4" w:space="0" w:color="auto"/>
              <w:right w:val="single" w:sz="4" w:space="0" w:color="auto"/>
            </w:tcBorders>
          </w:tcPr>
          <w:p w14:paraId="373840AA" w14:textId="549883D9" w:rsidR="00BA7E80" w:rsidRPr="00386AFF" w:rsidRDefault="00BA7E80">
            <w:pPr>
              <w:snapToGrid w:val="0"/>
              <w:jc w:val="center"/>
              <w:rPr>
                <w:rFonts w:cs="Times New Roman"/>
                <w:sz w:val="20"/>
                <w:szCs w:val="20"/>
              </w:rPr>
            </w:pPr>
            <w:r w:rsidRPr="00386AFF">
              <w:rPr>
                <w:rFonts w:cs="Times New Roman"/>
                <w:sz w:val="20"/>
                <w:szCs w:val="20"/>
              </w:rPr>
              <w:t>450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4159ACB" w14:textId="55793586" w:rsidR="00BA7E80" w:rsidRPr="00386AFF" w:rsidRDefault="00BA7E80">
            <w:pPr>
              <w:snapToGrid w:val="0"/>
              <w:jc w:val="center"/>
              <w:rPr>
                <w:rFonts w:cs="Times New Roman"/>
                <w:sz w:val="20"/>
                <w:szCs w:val="20"/>
              </w:rPr>
            </w:pPr>
            <w:r w:rsidRPr="00386AFF">
              <w:rPr>
                <w:rFonts w:cs="Times New Roman"/>
                <w:sz w:val="20"/>
                <w:szCs w:val="20"/>
              </w:rPr>
              <w:t>11.05.2019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BE019D7" w14:textId="6BC76DE2" w:rsidR="00BA7E80" w:rsidRPr="00386AFF" w:rsidRDefault="00BA7E80">
            <w:pPr>
              <w:snapToGrid w:val="0"/>
              <w:jc w:val="center"/>
              <w:rPr>
                <w:rFonts w:cs="Times New Roman"/>
                <w:sz w:val="20"/>
                <w:szCs w:val="20"/>
              </w:rPr>
            </w:pPr>
            <w:r w:rsidRPr="00386AFF">
              <w:rPr>
                <w:rFonts w:cs="Times New Roman"/>
                <w:sz w:val="20"/>
                <w:szCs w:val="20"/>
              </w:rPr>
              <w:t>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F4C1A81" w14:textId="5CCF7415" w:rsidR="00BA7E80" w:rsidRPr="00386AFF" w:rsidRDefault="00BA7E80">
            <w:pPr>
              <w:snapToGrid w:val="0"/>
              <w:jc w:val="center"/>
              <w:rPr>
                <w:rFonts w:cs="Times New Roman"/>
                <w:sz w:val="20"/>
                <w:szCs w:val="20"/>
              </w:rPr>
            </w:pPr>
            <w:r w:rsidRPr="00386AFF">
              <w:rPr>
                <w:rFonts w:cs="Times New Roman"/>
                <w:sz w:val="20"/>
                <w:szCs w:val="20"/>
              </w:rPr>
              <w:t>16</w:t>
            </w:r>
          </w:p>
        </w:tc>
      </w:tr>
    </w:tbl>
    <w:p w14:paraId="4258849D" w14:textId="77777777" w:rsidR="005732E5" w:rsidRPr="00386AFF" w:rsidRDefault="005732E5">
      <w:pPr>
        <w:rPr>
          <w:rFonts w:cs="Times New Roman"/>
          <w:sz w:val="20"/>
          <w:szCs w:val="20"/>
        </w:rPr>
      </w:pPr>
    </w:p>
    <w:p w14:paraId="58E45F70" w14:textId="77777777" w:rsidR="005732E5" w:rsidRPr="00386AFF" w:rsidRDefault="005732E5">
      <w:pPr>
        <w:rPr>
          <w:rFonts w:cs="Times New Roman"/>
          <w:sz w:val="20"/>
          <w:szCs w:val="20"/>
        </w:rPr>
      </w:pPr>
      <w:r w:rsidRPr="00386AFF">
        <w:rPr>
          <w:rFonts w:cs="Times New Roman"/>
          <w:sz w:val="20"/>
          <w:szCs w:val="20"/>
        </w:rPr>
        <w:t>Järg</w:t>
      </w:r>
    </w:p>
    <w:tbl>
      <w:tblPr>
        <w:tblW w:w="4556" w:type="pct"/>
        <w:tblLayout w:type="fixed"/>
        <w:tblCellMar>
          <w:left w:w="0" w:type="dxa"/>
          <w:right w:w="0" w:type="dxa"/>
        </w:tblCellMar>
        <w:tblLook w:val="0000" w:firstRow="0" w:lastRow="0" w:firstColumn="0" w:lastColumn="0" w:noHBand="0" w:noVBand="0"/>
      </w:tblPr>
      <w:tblGrid>
        <w:gridCol w:w="1285"/>
        <w:gridCol w:w="705"/>
        <w:gridCol w:w="707"/>
        <w:gridCol w:w="1337"/>
        <w:gridCol w:w="1072"/>
        <w:gridCol w:w="1132"/>
        <w:gridCol w:w="1134"/>
        <w:gridCol w:w="705"/>
        <w:gridCol w:w="697"/>
      </w:tblGrid>
      <w:tr w:rsidR="00B61DDB" w:rsidRPr="00386AFF" w14:paraId="2B22C094" w14:textId="2294A664" w:rsidTr="00B61DDB">
        <w:trPr>
          <w:trHeight w:val="255"/>
        </w:trPr>
        <w:tc>
          <w:tcPr>
            <w:tcW w:w="732" w:type="pct"/>
            <w:tcBorders>
              <w:top w:val="single" w:sz="4" w:space="0" w:color="000000"/>
              <w:left w:val="single" w:sz="4" w:space="0" w:color="000000"/>
              <w:bottom w:val="single" w:sz="4" w:space="0" w:color="000000"/>
            </w:tcBorders>
            <w:vAlign w:val="center"/>
          </w:tcPr>
          <w:p w14:paraId="430E902F" w14:textId="3F7C4C9E" w:rsidR="00B61DDB" w:rsidRPr="00386AFF" w:rsidRDefault="00B61DDB" w:rsidP="00AA2A23">
            <w:pPr>
              <w:snapToGrid w:val="0"/>
              <w:jc w:val="center"/>
              <w:rPr>
                <w:rFonts w:cs="Times New Roman"/>
                <w:sz w:val="20"/>
                <w:szCs w:val="20"/>
              </w:rPr>
            </w:pPr>
            <w:r w:rsidRPr="00386AFF">
              <w:rPr>
                <w:rFonts w:cs="Times New Roman"/>
                <w:sz w:val="20"/>
                <w:szCs w:val="20"/>
              </w:rPr>
              <w:t>MAXRBSPS</w:t>
            </w:r>
          </w:p>
        </w:tc>
        <w:tc>
          <w:tcPr>
            <w:tcW w:w="402" w:type="pct"/>
            <w:tcBorders>
              <w:top w:val="single" w:sz="4" w:space="0" w:color="000000"/>
              <w:left w:val="single" w:sz="4" w:space="0" w:color="000000"/>
              <w:bottom w:val="single" w:sz="4" w:space="0" w:color="000000"/>
            </w:tcBorders>
          </w:tcPr>
          <w:p w14:paraId="450EF0AF" w14:textId="511E9953" w:rsidR="00B61DDB" w:rsidRPr="00386AFF" w:rsidRDefault="00B61DDB" w:rsidP="00AA2A23">
            <w:pPr>
              <w:snapToGrid w:val="0"/>
              <w:jc w:val="center"/>
              <w:rPr>
                <w:rFonts w:cs="Times New Roman"/>
                <w:sz w:val="20"/>
                <w:szCs w:val="20"/>
              </w:rPr>
            </w:pPr>
            <w:r w:rsidRPr="00386AFF">
              <w:rPr>
                <w:rFonts w:cs="Times New Roman"/>
                <w:sz w:val="20"/>
                <w:szCs w:val="20"/>
              </w:rPr>
              <w:t xml:space="preserve">KALLE </w:t>
            </w:r>
          </w:p>
          <w:p w14:paraId="2DB7F521" w14:textId="69343C4B" w:rsidR="00B61DDB" w:rsidRPr="00386AFF" w:rsidRDefault="00B61DDB" w:rsidP="00AA2A23">
            <w:pPr>
              <w:snapToGrid w:val="0"/>
              <w:jc w:val="center"/>
              <w:rPr>
                <w:rFonts w:cs="Times New Roman"/>
                <w:sz w:val="20"/>
                <w:szCs w:val="20"/>
              </w:rPr>
            </w:pPr>
            <w:r w:rsidRPr="00386AFF">
              <w:rPr>
                <w:rFonts w:cs="Times New Roman"/>
                <w:sz w:val="20"/>
                <w:szCs w:val="20"/>
              </w:rPr>
              <w:t>1ja2</w:t>
            </w:r>
          </w:p>
        </w:tc>
        <w:tc>
          <w:tcPr>
            <w:tcW w:w="403" w:type="pct"/>
            <w:tcBorders>
              <w:top w:val="single" w:sz="4" w:space="0" w:color="000000"/>
              <w:left w:val="single" w:sz="4" w:space="0" w:color="000000"/>
              <w:bottom w:val="single" w:sz="4" w:space="0" w:color="000000"/>
              <w:right w:val="single" w:sz="4" w:space="0" w:color="000000"/>
            </w:tcBorders>
          </w:tcPr>
          <w:p w14:paraId="1BEED59C" w14:textId="41359183" w:rsidR="00B61DDB" w:rsidRPr="00386AFF" w:rsidRDefault="00B61DDB" w:rsidP="00AA2A23">
            <w:pPr>
              <w:snapToGrid w:val="0"/>
              <w:jc w:val="center"/>
              <w:rPr>
                <w:rFonts w:cs="Times New Roman"/>
                <w:sz w:val="20"/>
                <w:szCs w:val="20"/>
              </w:rPr>
            </w:pPr>
            <w:r w:rsidRPr="00386AFF">
              <w:rPr>
                <w:rFonts w:cs="Times New Roman"/>
                <w:sz w:val="20"/>
                <w:szCs w:val="20"/>
              </w:rPr>
              <w:t>KURV 1ja2</w:t>
            </w:r>
          </w:p>
        </w:tc>
        <w:tc>
          <w:tcPr>
            <w:tcW w:w="762" w:type="pct"/>
            <w:tcBorders>
              <w:top w:val="single" w:sz="4" w:space="0" w:color="000000"/>
              <w:left w:val="single" w:sz="4" w:space="0" w:color="000000"/>
              <w:bottom w:val="single" w:sz="4" w:space="0" w:color="000000"/>
            </w:tcBorders>
            <w:vAlign w:val="center"/>
          </w:tcPr>
          <w:p w14:paraId="27A87343" w14:textId="67BFA9F7" w:rsidR="00B61DDB" w:rsidRPr="00386AFF" w:rsidRDefault="00B61DDB" w:rsidP="00AA2A23">
            <w:pPr>
              <w:snapToGrid w:val="0"/>
              <w:jc w:val="center"/>
              <w:rPr>
                <w:rFonts w:cs="Times New Roman"/>
                <w:sz w:val="20"/>
                <w:szCs w:val="20"/>
              </w:rPr>
            </w:pPr>
            <w:r w:rsidRPr="00386AFF">
              <w:rPr>
                <w:rFonts w:cs="Times New Roman"/>
                <w:sz w:val="20"/>
                <w:szCs w:val="20"/>
              </w:rPr>
              <w:t>RBSKPVVS</w:t>
            </w:r>
          </w:p>
        </w:tc>
        <w:tc>
          <w:tcPr>
            <w:tcW w:w="611" w:type="pct"/>
            <w:tcBorders>
              <w:top w:val="single" w:sz="4" w:space="0" w:color="000000"/>
              <w:left w:val="single" w:sz="4" w:space="0" w:color="000000"/>
              <w:bottom w:val="single" w:sz="4" w:space="0" w:color="000000"/>
            </w:tcBorders>
            <w:shd w:val="clear" w:color="auto" w:fill="auto"/>
            <w:vAlign w:val="center"/>
          </w:tcPr>
          <w:p w14:paraId="4C2E34D0" w14:textId="64ACB08D" w:rsidR="00B61DDB" w:rsidRPr="00386AFF" w:rsidRDefault="00B61DDB" w:rsidP="00AA2A23">
            <w:pPr>
              <w:snapToGrid w:val="0"/>
              <w:jc w:val="center"/>
              <w:rPr>
                <w:rFonts w:cs="Times New Roman"/>
                <w:sz w:val="20"/>
                <w:szCs w:val="20"/>
              </w:rPr>
            </w:pPr>
            <w:r w:rsidRPr="00386AFF">
              <w:rPr>
                <w:rFonts w:cs="Times New Roman"/>
                <w:sz w:val="20"/>
                <w:szCs w:val="20"/>
              </w:rPr>
              <w:t>SISRBSVS</w:t>
            </w:r>
          </w:p>
        </w:tc>
        <w:tc>
          <w:tcPr>
            <w:tcW w:w="645" w:type="pct"/>
            <w:tcBorders>
              <w:top w:val="single" w:sz="4" w:space="0" w:color="000000"/>
              <w:left w:val="single" w:sz="4" w:space="0" w:color="000000"/>
              <w:bottom w:val="single" w:sz="4" w:space="0" w:color="000000"/>
            </w:tcBorders>
            <w:shd w:val="clear" w:color="auto" w:fill="auto"/>
            <w:vAlign w:val="center"/>
          </w:tcPr>
          <w:p w14:paraId="23ACE356" w14:textId="77777777" w:rsidR="00B61DDB" w:rsidRPr="00386AFF" w:rsidRDefault="00B61DDB" w:rsidP="00AA2A23">
            <w:pPr>
              <w:snapToGrid w:val="0"/>
              <w:jc w:val="center"/>
              <w:rPr>
                <w:rFonts w:cs="Times New Roman"/>
                <w:sz w:val="20"/>
                <w:szCs w:val="20"/>
              </w:rPr>
            </w:pPr>
            <w:r w:rsidRPr="00386AFF">
              <w:rPr>
                <w:rFonts w:cs="Times New Roman"/>
                <w:sz w:val="20"/>
                <w:szCs w:val="20"/>
              </w:rPr>
              <w:t>VALRBSVS</w:t>
            </w:r>
          </w:p>
        </w:tc>
        <w:tc>
          <w:tcPr>
            <w:tcW w:w="646" w:type="pct"/>
            <w:tcBorders>
              <w:top w:val="single" w:sz="4" w:space="0" w:color="000000"/>
              <w:left w:val="single" w:sz="4" w:space="0" w:color="000000"/>
              <w:bottom w:val="single" w:sz="4" w:space="0" w:color="000000"/>
              <w:right w:val="single" w:sz="4" w:space="0" w:color="000000"/>
            </w:tcBorders>
            <w:vAlign w:val="center"/>
          </w:tcPr>
          <w:p w14:paraId="66F37E43" w14:textId="65D2B747" w:rsidR="00B61DDB" w:rsidRPr="00386AFF" w:rsidRDefault="00B61DDB" w:rsidP="00AA2A23">
            <w:pPr>
              <w:snapToGrid w:val="0"/>
              <w:jc w:val="center"/>
              <w:rPr>
                <w:rFonts w:cs="Times New Roman"/>
                <w:sz w:val="20"/>
                <w:szCs w:val="20"/>
              </w:rPr>
            </w:pPr>
            <w:r w:rsidRPr="00386AFF">
              <w:rPr>
                <w:rFonts w:cs="Times New Roman"/>
                <w:sz w:val="20"/>
                <w:szCs w:val="20"/>
              </w:rPr>
              <w:t>MAXRBSVS</w:t>
            </w:r>
          </w:p>
        </w:tc>
        <w:tc>
          <w:tcPr>
            <w:tcW w:w="402" w:type="pct"/>
            <w:tcBorders>
              <w:top w:val="single" w:sz="4" w:space="0" w:color="000000"/>
              <w:left w:val="single" w:sz="4" w:space="0" w:color="000000"/>
              <w:bottom w:val="single" w:sz="4" w:space="0" w:color="000000"/>
            </w:tcBorders>
          </w:tcPr>
          <w:p w14:paraId="4F97687D" w14:textId="66AF1CDF" w:rsidR="00B61DDB" w:rsidRPr="00386AFF" w:rsidRDefault="00B61DDB" w:rsidP="00AA2A23">
            <w:pPr>
              <w:snapToGrid w:val="0"/>
              <w:jc w:val="center"/>
              <w:rPr>
                <w:rFonts w:cs="Times New Roman"/>
                <w:sz w:val="20"/>
                <w:szCs w:val="20"/>
              </w:rPr>
            </w:pPr>
            <w:r w:rsidRPr="00386AFF">
              <w:rPr>
                <w:rFonts w:cs="Times New Roman"/>
                <w:sz w:val="20"/>
                <w:szCs w:val="20"/>
              </w:rPr>
              <w:t>KALLE 3ja4</w:t>
            </w:r>
          </w:p>
        </w:tc>
        <w:tc>
          <w:tcPr>
            <w:tcW w:w="397" w:type="pct"/>
            <w:tcBorders>
              <w:top w:val="single" w:sz="4" w:space="0" w:color="000000"/>
              <w:left w:val="single" w:sz="4" w:space="0" w:color="000000"/>
              <w:bottom w:val="single" w:sz="4" w:space="0" w:color="000000"/>
              <w:right w:val="single" w:sz="4" w:space="0" w:color="auto"/>
            </w:tcBorders>
          </w:tcPr>
          <w:p w14:paraId="250C2450" w14:textId="56E34B1F" w:rsidR="00B61DDB" w:rsidRPr="00386AFF" w:rsidRDefault="00B61DDB" w:rsidP="00AA2A23">
            <w:pPr>
              <w:snapToGrid w:val="0"/>
              <w:jc w:val="center"/>
              <w:rPr>
                <w:rFonts w:cs="Times New Roman"/>
                <w:sz w:val="20"/>
                <w:szCs w:val="20"/>
              </w:rPr>
            </w:pPr>
            <w:r w:rsidRPr="00386AFF">
              <w:rPr>
                <w:rFonts w:cs="Times New Roman"/>
                <w:sz w:val="20"/>
                <w:szCs w:val="20"/>
              </w:rPr>
              <w:t>KURV 3ja4</w:t>
            </w:r>
          </w:p>
        </w:tc>
      </w:tr>
      <w:tr w:rsidR="00B61DDB" w:rsidRPr="00386AFF" w14:paraId="52432647" w14:textId="51BD3F62" w:rsidTr="00B61DDB">
        <w:trPr>
          <w:trHeight w:val="255"/>
        </w:trPr>
        <w:tc>
          <w:tcPr>
            <w:tcW w:w="732" w:type="pct"/>
            <w:tcBorders>
              <w:left w:val="single" w:sz="4" w:space="0" w:color="000000"/>
              <w:bottom w:val="single" w:sz="4" w:space="0" w:color="000000"/>
            </w:tcBorders>
          </w:tcPr>
          <w:p w14:paraId="397FC385" w14:textId="1DA52292" w:rsidR="00B61DDB" w:rsidRPr="00386AFF" w:rsidRDefault="00B61DDB" w:rsidP="00AA2A23">
            <w:pPr>
              <w:snapToGrid w:val="0"/>
              <w:jc w:val="center"/>
              <w:rPr>
                <w:rFonts w:cs="Times New Roman"/>
                <w:sz w:val="20"/>
                <w:szCs w:val="20"/>
              </w:rPr>
            </w:pPr>
            <w:r w:rsidRPr="00386AFF">
              <w:rPr>
                <w:rFonts w:cs="Times New Roman"/>
                <w:sz w:val="20"/>
                <w:szCs w:val="20"/>
              </w:rPr>
              <w:t>22</w:t>
            </w:r>
          </w:p>
        </w:tc>
        <w:tc>
          <w:tcPr>
            <w:tcW w:w="402" w:type="pct"/>
            <w:tcBorders>
              <w:left w:val="single" w:sz="4" w:space="0" w:color="000000"/>
              <w:bottom w:val="single" w:sz="4" w:space="0" w:color="000000"/>
            </w:tcBorders>
          </w:tcPr>
          <w:p w14:paraId="14FBD3DB" w14:textId="23DD2051" w:rsidR="00B61DDB" w:rsidRPr="00386AFF" w:rsidRDefault="00B61DDB" w:rsidP="00AA2A23">
            <w:pPr>
              <w:snapToGrid w:val="0"/>
              <w:jc w:val="center"/>
              <w:rPr>
                <w:rFonts w:cs="Times New Roman"/>
                <w:sz w:val="20"/>
                <w:szCs w:val="20"/>
              </w:rPr>
            </w:pPr>
            <w:r w:rsidRPr="00386AFF">
              <w:rPr>
                <w:rFonts w:cs="Times New Roman"/>
                <w:sz w:val="20"/>
                <w:szCs w:val="20"/>
              </w:rPr>
              <w:t>2,3</w:t>
            </w:r>
          </w:p>
        </w:tc>
        <w:tc>
          <w:tcPr>
            <w:tcW w:w="403" w:type="pct"/>
            <w:tcBorders>
              <w:left w:val="single" w:sz="4" w:space="0" w:color="000000"/>
              <w:bottom w:val="single" w:sz="4" w:space="0" w:color="000000"/>
              <w:right w:val="single" w:sz="4" w:space="0" w:color="000000"/>
            </w:tcBorders>
          </w:tcPr>
          <w:p w14:paraId="7F817DBF" w14:textId="3F1C1E8A" w:rsidR="00B61DDB" w:rsidRPr="00386AFF" w:rsidRDefault="00B61DDB" w:rsidP="00AA2A23">
            <w:pPr>
              <w:snapToGrid w:val="0"/>
              <w:jc w:val="center"/>
              <w:rPr>
                <w:rFonts w:cs="Times New Roman"/>
                <w:sz w:val="20"/>
                <w:szCs w:val="20"/>
              </w:rPr>
            </w:pPr>
            <w:r w:rsidRPr="00386AFF">
              <w:rPr>
                <w:rFonts w:cs="Times New Roman"/>
                <w:sz w:val="20"/>
                <w:szCs w:val="20"/>
              </w:rPr>
              <w:t>0,7</w:t>
            </w:r>
          </w:p>
        </w:tc>
        <w:tc>
          <w:tcPr>
            <w:tcW w:w="762" w:type="pct"/>
            <w:tcBorders>
              <w:left w:val="single" w:sz="4" w:space="0" w:color="000000"/>
              <w:bottom w:val="single" w:sz="4" w:space="0" w:color="000000"/>
            </w:tcBorders>
          </w:tcPr>
          <w:p w14:paraId="21F91CD4" w14:textId="70B8DC6A" w:rsidR="00B61DDB" w:rsidRPr="00386AFF" w:rsidRDefault="00B61DDB" w:rsidP="00AA2A23">
            <w:pPr>
              <w:snapToGrid w:val="0"/>
              <w:jc w:val="center"/>
              <w:rPr>
                <w:rFonts w:cs="Times New Roman"/>
                <w:sz w:val="20"/>
                <w:szCs w:val="20"/>
              </w:rPr>
            </w:pPr>
            <w:r w:rsidRPr="00386AFF">
              <w:rPr>
                <w:rFonts w:cs="Times New Roman"/>
                <w:sz w:val="20"/>
                <w:szCs w:val="20"/>
              </w:rPr>
              <w:t>11.05.2019</w:t>
            </w:r>
          </w:p>
        </w:tc>
        <w:tc>
          <w:tcPr>
            <w:tcW w:w="611" w:type="pct"/>
            <w:tcBorders>
              <w:left w:val="single" w:sz="4" w:space="0" w:color="000000"/>
              <w:bottom w:val="single" w:sz="4" w:space="0" w:color="000000"/>
            </w:tcBorders>
            <w:shd w:val="clear" w:color="auto" w:fill="auto"/>
            <w:vAlign w:val="center"/>
          </w:tcPr>
          <w:p w14:paraId="6F42C175" w14:textId="632C05D1" w:rsidR="00B61DDB" w:rsidRPr="00386AFF" w:rsidRDefault="00B61DDB" w:rsidP="00AA2A23">
            <w:pPr>
              <w:snapToGrid w:val="0"/>
              <w:jc w:val="center"/>
              <w:rPr>
                <w:rFonts w:cs="Times New Roman"/>
                <w:sz w:val="20"/>
                <w:szCs w:val="20"/>
              </w:rPr>
            </w:pPr>
            <w:r w:rsidRPr="00386AFF">
              <w:rPr>
                <w:rFonts w:cs="Times New Roman"/>
                <w:sz w:val="20"/>
                <w:szCs w:val="20"/>
              </w:rPr>
              <w:t>20</w:t>
            </w:r>
          </w:p>
        </w:tc>
        <w:tc>
          <w:tcPr>
            <w:tcW w:w="645" w:type="pct"/>
            <w:tcBorders>
              <w:left w:val="single" w:sz="4" w:space="0" w:color="000000"/>
              <w:bottom w:val="single" w:sz="4" w:space="0" w:color="000000"/>
            </w:tcBorders>
            <w:shd w:val="clear" w:color="auto" w:fill="auto"/>
            <w:vAlign w:val="center"/>
          </w:tcPr>
          <w:p w14:paraId="6F04A195" w14:textId="2AE80768" w:rsidR="00B61DDB" w:rsidRPr="00386AFF" w:rsidRDefault="00B61DDB" w:rsidP="00AA2A23">
            <w:pPr>
              <w:snapToGrid w:val="0"/>
              <w:jc w:val="center"/>
              <w:rPr>
                <w:rFonts w:cs="Times New Roman"/>
                <w:sz w:val="20"/>
                <w:szCs w:val="20"/>
              </w:rPr>
            </w:pPr>
            <w:r w:rsidRPr="00386AFF">
              <w:rPr>
                <w:rFonts w:cs="Times New Roman"/>
                <w:sz w:val="20"/>
                <w:szCs w:val="20"/>
              </w:rPr>
              <w:t>13</w:t>
            </w:r>
          </w:p>
        </w:tc>
        <w:tc>
          <w:tcPr>
            <w:tcW w:w="646" w:type="pct"/>
            <w:tcBorders>
              <w:left w:val="single" w:sz="4" w:space="0" w:color="000000"/>
              <w:bottom w:val="single" w:sz="4" w:space="0" w:color="000000"/>
              <w:right w:val="single" w:sz="4" w:space="0" w:color="000000"/>
            </w:tcBorders>
          </w:tcPr>
          <w:p w14:paraId="752B2477" w14:textId="2270EA83" w:rsidR="00B61DDB" w:rsidRPr="00386AFF" w:rsidRDefault="00B61DDB" w:rsidP="00AA2A23">
            <w:pPr>
              <w:snapToGrid w:val="0"/>
              <w:jc w:val="center"/>
              <w:rPr>
                <w:rFonts w:cs="Times New Roman"/>
                <w:sz w:val="20"/>
                <w:szCs w:val="20"/>
              </w:rPr>
            </w:pPr>
            <w:r w:rsidRPr="00386AFF">
              <w:rPr>
                <w:rFonts w:cs="Times New Roman"/>
                <w:sz w:val="20"/>
                <w:szCs w:val="20"/>
              </w:rPr>
              <w:t>22</w:t>
            </w:r>
          </w:p>
        </w:tc>
        <w:tc>
          <w:tcPr>
            <w:tcW w:w="402" w:type="pct"/>
            <w:tcBorders>
              <w:left w:val="single" w:sz="4" w:space="0" w:color="000000"/>
              <w:bottom w:val="single" w:sz="4" w:space="0" w:color="000000"/>
            </w:tcBorders>
          </w:tcPr>
          <w:p w14:paraId="05477B8D" w14:textId="263FB5B8" w:rsidR="00B61DDB" w:rsidRPr="00386AFF" w:rsidRDefault="00B61DDB" w:rsidP="00AA2A23">
            <w:pPr>
              <w:snapToGrid w:val="0"/>
              <w:jc w:val="center"/>
              <w:rPr>
                <w:rFonts w:cs="Times New Roman"/>
                <w:sz w:val="20"/>
                <w:szCs w:val="20"/>
              </w:rPr>
            </w:pPr>
            <w:r w:rsidRPr="00386AFF">
              <w:rPr>
                <w:rFonts w:cs="Times New Roman"/>
                <w:sz w:val="20"/>
                <w:szCs w:val="20"/>
              </w:rPr>
              <w:t>2,4</w:t>
            </w:r>
          </w:p>
        </w:tc>
        <w:tc>
          <w:tcPr>
            <w:tcW w:w="397" w:type="pct"/>
            <w:tcBorders>
              <w:top w:val="single" w:sz="4" w:space="0" w:color="000000"/>
              <w:left w:val="single" w:sz="4" w:space="0" w:color="000000"/>
              <w:bottom w:val="single" w:sz="4" w:space="0" w:color="000000"/>
              <w:right w:val="single" w:sz="4" w:space="0" w:color="auto"/>
            </w:tcBorders>
          </w:tcPr>
          <w:p w14:paraId="095AF105" w14:textId="68C5C42B" w:rsidR="00B61DDB" w:rsidRPr="00386AFF" w:rsidRDefault="00B61DDB" w:rsidP="00AA2A23">
            <w:pPr>
              <w:snapToGrid w:val="0"/>
              <w:jc w:val="center"/>
              <w:rPr>
                <w:rFonts w:cs="Times New Roman"/>
                <w:sz w:val="20"/>
                <w:szCs w:val="20"/>
              </w:rPr>
            </w:pPr>
            <w:r w:rsidRPr="00386AFF">
              <w:rPr>
                <w:rFonts w:cs="Times New Roman"/>
                <w:sz w:val="20"/>
                <w:szCs w:val="20"/>
              </w:rPr>
              <w:t>0,7</w:t>
            </w:r>
          </w:p>
        </w:tc>
      </w:tr>
      <w:tr w:rsidR="00B61DDB" w:rsidRPr="00386AFF" w14:paraId="6588BEA3" w14:textId="72376994" w:rsidTr="00B61DDB">
        <w:trPr>
          <w:trHeight w:val="255"/>
        </w:trPr>
        <w:tc>
          <w:tcPr>
            <w:tcW w:w="732" w:type="pct"/>
            <w:tcBorders>
              <w:left w:val="single" w:sz="4" w:space="0" w:color="000000"/>
              <w:bottom w:val="single" w:sz="4" w:space="0" w:color="000000"/>
            </w:tcBorders>
          </w:tcPr>
          <w:p w14:paraId="489F36F4" w14:textId="60E1733D" w:rsidR="00B61DDB" w:rsidRPr="00386AFF" w:rsidRDefault="00B61DDB" w:rsidP="00AA2A23">
            <w:pPr>
              <w:snapToGrid w:val="0"/>
              <w:jc w:val="center"/>
              <w:rPr>
                <w:rFonts w:cs="Times New Roman"/>
                <w:sz w:val="20"/>
                <w:szCs w:val="20"/>
              </w:rPr>
            </w:pPr>
            <w:r w:rsidRPr="00386AFF">
              <w:rPr>
                <w:rFonts w:cs="Times New Roman"/>
                <w:sz w:val="20"/>
                <w:szCs w:val="20"/>
              </w:rPr>
              <w:t>15</w:t>
            </w:r>
          </w:p>
        </w:tc>
        <w:tc>
          <w:tcPr>
            <w:tcW w:w="402" w:type="pct"/>
            <w:tcBorders>
              <w:left w:val="single" w:sz="4" w:space="0" w:color="000000"/>
              <w:bottom w:val="single" w:sz="4" w:space="0" w:color="000000"/>
            </w:tcBorders>
          </w:tcPr>
          <w:p w14:paraId="0D9309EB" w14:textId="6FF48286" w:rsidR="00B61DDB" w:rsidRPr="00386AFF" w:rsidRDefault="00B61DDB" w:rsidP="00AA2A23">
            <w:pPr>
              <w:snapToGrid w:val="0"/>
              <w:jc w:val="center"/>
              <w:rPr>
                <w:rFonts w:cs="Times New Roman"/>
                <w:sz w:val="20"/>
                <w:szCs w:val="20"/>
              </w:rPr>
            </w:pPr>
            <w:r w:rsidRPr="00386AFF">
              <w:rPr>
                <w:rFonts w:cs="Times New Roman"/>
                <w:sz w:val="20"/>
                <w:szCs w:val="20"/>
              </w:rPr>
              <w:t>2,5</w:t>
            </w:r>
          </w:p>
        </w:tc>
        <w:tc>
          <w:tcPr>
            <w:tcW w:w="403" w:type="pct"/>
            <w:tcBorders>
              <w:left w:val="single" w:sz="4" w:space="0" w:color="000000"/>
              <w:bottom w:val="single" w:sz="4" w:space="0" w:color="000000"/>
              <w:right w:val="single" w:sz="4" w:space="0" w:color="000000"/>
            </w:tcBorders>
          </w:tcPr>
          <w:p w14:paraId="22207FF7" w14:textId="34CC66B4" w:rsidR="00B61DDB" w:rsidRPr="00386AFF" w:rsidRDefault="00B61DDB" w:rsidP="00AA2A23">
            <w:pPr>
              <w:snapToGrid w:val="0"/>
              <w:jc w:val="center"/>
              <w:rPr>
                <w:rFonts w:cs="Times New Roman"/>
                <w:sz w:val="20"/>
                <w:szCs w:val="20"/>
              </w:rPr>
            </w:pPr>
            <w:r w:rsidRPr="00386AFF">
              <w:rPr>
                <w:rFonts w:cs="Times New Roman"/>
                <w:sz w:val="20"/>
                <w:szCs w:val="20"/>
              </w:rPr>
              <w:t>1</w:t>
            </w:r>
          </w:p>
        </w:tc>
        <w:tc>
          <w:tcPr>
            <w:tcW w:w="762" w:type="pct"/>
            <w:tcBorders>
              <w:left w:val="single" w:sz="4" w:space="0" w:color="000000"/>
              <w:bottom w:val="single" w:sz="4" w:space="0" w:color="000000"/>
            </w:tcBorders>
          </w:tcPr>
          <w:p w14:paraId="12ACF5A8" w14:textId="5A9E1213" w:rsidR="00B61DDB" w:rsidRPr="00386AFF" w:rsidRDefault="00B61DDB" w:rsidP="00AA2A23">
            <w:pPr>
              <w:snapToGrid w:val="0"/>
              <w:jc w:val="center"/>
              <w:rPr>
                <w:rFonts w:cs="Times New Roman"/>
                <w:sz w:val="20"/>
                <w:szCs w:val="20"/>
              </w:rPr>
            </w:pPr>
            <w:r w:rsidRPr="00386AFF">
              <w:rPr>
                <w:rFonts w:cs="Times New Roman"/>
                <w:sz w:val="20"/>
                <w:szCs w:val="20"/>
              </w:rPr>
              <w:t>11.05.2019</w:t>
            </w:r>
          </w:p>
        </w:tc>
        <w:tc>
          <w:tcPr>
            <w:tcW w:w="611" w:type="pct"/>
            <w:tcBorders>
              <w:left w:val="single" w:sz="4" w:space="0" w:color="000000"/>
              <w:bottom w:val="single" w:sz="4" w:space="0" w:color="000000"/>
            </w:tcBorders>
            <w:shd w:val="clear" w:color="auto" w:fill="auto"/>
            <w:vAlign w:val="center"/>
          </w:tcPr>
          <w:p w14:paraId="752064BB" w14:textId="440EC839" w:rsidR="00B61DDB" w:rsidRPr="00386AFF" w:rsidRDefault="00B61DDB" w:rsidP="00AA2A23">
            <w:pPr>
              <w:snapToGrid w:val="0"/>
              <w:jc w:val="center"/>
              <w:rPr>
                <w:rFonts w:cs="Times New Roman"/>
                <w:sz w:val="20"/>
                <w:szCs w:val="20"/>
              </w:rPr>
            </w:pPr>
            <w:r w:rsidRPr="00386AFF">
              <w:rPr>
                <w:rFonts w:cs="Times New Roman"/>
                <w:sz w:val="20"/>
                <w:szCs w:val="20"/>
              </w:rPr>
              <w:t>19</w:t>
            </w:r>
          </w:p>
        </w:tc>
        <w:tc>
          <w:tcPr>
            <w:tcW w:w="645" w:type="pct"/>
            <w:tcBorders>
              <w:left w:val="single" w:sz="4" w:space="0" w:color="000000"/>
              <w:bottom w:val="single" w:sz="4" w:space="0" w:color="000000"/>
            </w:tcBorders>
            <w:shd w:val="clear" w:color="auto" w:fill="auto"/>
            <w:vAlign w:val="center"/>
          </w:tcPr>
          <w:p w14:paraId="76C54C32" w14:textId="0623FD1D" w:rsidR="00B61DDB" w:rsidRPr="00386AFF" w:rsidRDefault="00B61DDB" w:rsidP="00AA2A23">
            <w:pPr>
              <w:snapToGrid w:val="0"/>
              <w:jc w:val="center"/>
              <w:rPr>
                <w:rFonts w:cs="Times New Roman"/>
                <w:sz w:val="20"/>
                <w:szCs w:val="20"/>
              </w:rPr>
            </w:pPr>
            <w:r w:rsidRPr="00386AFF">
              <w:rPr>
                <w:rFonts w:cs="Times New Roman"/>
                <w:sz w:val="20"/>
                <w:szCs w:val="20"/>
              </w:rPr>
              <w:t>12</w:t>
            </w:r>
          </w:p>
        </w:tc>
        <w:tc>
          <w:tcPr>
            <w:tcW w:w="646" w:type="pct"/>
            <w:tcBorders>
              <w:left w:val="single" w:sz="4" w:space="0" w:color="000000"/>
              <w:bottom w:val="single" w:sz="4" w:space="0" w:color="000000"/>
              <w:right w:val="single" w:sz="4" w:space="0" w:color="000000"/>
            </w:tcBorders>
          </w:tcPr>
          <w:p w14:paraId="3A31BDCD" w14:textId="2DB2032C" w:rsidR="00B61DDB" w:rsidRPr="00386AFF" w:rsidRDefault="00B61DDB" w:rsidP="00AA2A23">
            <w:pPr>
              <w:snapToGrid w:val="0"/>
              <w:jc w:val="center"/>
              <w:rPr>
                <w:rFonts w:cs="Times New Roman"/>
                <w:sz w:val="20"/>
                <w:szCs w:val="20"/>
              </w:rPr>
            </w:pPr>
            <w:r w:rsidRPr="00386AFF">
              <w:rPr>
                <w:rFonts w:cs="Times New Roman"/>
                <w:sz w:val="20"/>
                <w:szCs w:val="20"/>
              </w:rPr>
              <w:t>20</w:t>
            </w:r>
          </w:p>
        </w:tc>
        <w:tc>
          <w:tcPr>
            <w:tcW w:w="402" w:type="pct"/>
            <w:tcBorders>
              <w:left w:val="single" w:sz="4" w:space="0" w:color="000000"/>
              <w:bottom w:val="single" w:sz="4" w:space="0" w:color="000000"/>
            </w:tcBorders>
          </w:tcPr>
          <w:p w14:paraId="2E2E20CD" w14:textId="1322D428" w:rsidR="00B61DDB" w:rsidRPr="00386AFF" w:rsidRDefault="00B61DDB" w:rsidP="00AA2A23">
            <w:pPr>
              <w:snapToGrid w:val="0"/>
              <w:jc w:val="center"/>
              <w:rPr>
                <w:rFonts w:cs="Times New Roman"/>
                <w:sz w:val="20"/>
                <w:szCs w:val="20"/>
              </w:rPr>
            </w:pPr>
            <w:r w:rsidRPr="00386AFF">
              <w:rPr>
                <w:rFonts w:cs="Times New Roman"/>
                <w:sz w:val="20"/>
                <w:szCs w:val="20"/>
              </w:rPr>
              <w:t>2,6</w:t>
            </w:r>
          </w:p>
        </w:tc>
        <w:tc>
          <w:tcPr>
            <w:tcW w:w="397" w:type="pct"/>
            <w:tcBorders>
              <w:top w:val="single" w:sz="4" w:space="0" w:color="000000"/>
              <w:left w:val="single" w:sz="4" w:space="0" w:color="000000"/>
              <w:bottom w:val="single" w:sz="4" w:space="0" w:color="000000"/>
              <w:right w:val="single" w:sz="4" w:space="0" w:color="auto"/>
            </w:tcBorders>
          </w:tcPr>
          <w:p w14:paraId="39E828D7" w14:textId="060392A5" w:rsidR="00B61DDB" w:rsidRPr="00386AFF" w:rsidRDefault="00B61DDB" w:rsidP="00AA2A23">
            <w:pPr>
              <w:snapToGrid w:val="0"/>
              <w:jc w:val="center"/>
              <w:rPr>
                <w:rFonts w:cs="Times New Roman"/>
                <w:sz w:val="20"/>
                <w:szCs w:val="20"/>
              </w:rPr>
            </w:pPr>
            <w:r w:rsidRPr="00386AFF">
              <w:rPr>
                <w:rFonts w:cs="Times New Roman"/>
                <w:sz w:val="20"/>
                <w:szCs w:val="20"/>
              </w:rPr>
              <w:t>1</w:t>
            </w:r>
          </w:p>
        </w:tc>
      </w:tr>
      <w:tr w:rsidR="00B61DDB" w:rsidRPr="00386AFF" w14:paraId="69A14E81" w14:textId="1D31FFE5" w:rsidTr="00B61DDB">
        <w:trPr>
          <w:trHeight w:val="255"/>
        </w:trPr>
        <w:tc>
          <w:tcPr>
            <w:tcW w:w="732" w:type="pct"/>
            <w:tcBorders>
              <w:left w:val="single" w:sz="4" w:space="0" w:color="000000"/>
              <w:bottom w:val="single" w:sz="4" w:space="0" w:color="000000"/>
            </w:tcBorders>
          </w:tcPr>
          <w:p w14:paraId="2C496160" w14:textId="21308D52" w:rsidR="00B61DDB" w:rsidRPr="00386AFF" w:rsidRDefault="00B61DDB" w:rsidP="00AA2A23">
            <w:pPr>
              <w:snapToGrid w:val="0"/>
              <w:jc w:val="center"/>
              <w:rPr>
                <w:rFonts w:cs="Times New Roman"/>
                <w:sz w:val="20"/>
                <w:szCs w:val="20"/>
              </w:rPr>
            </w:pPr>
            <w:r w:rsidRPr="00386AFF">
              <w:rPr>
                <w:rFonts w:cs="Times New Roman"/>
                <w:sz w:val="20"/>
                <w:szCs w:val="20"/>
              </w:rPr>
              <w:t>16</w:t>
            </w:r>
          </w:p>
        </w:tc>
        <w:tc>
          <w:tcPr>
            <w:tcW w:w="402" w:type="pct"/>
            <w:tcBorders>
              <w:left w:val="single" w:sz="4" w:space="0" w:color="000000"/>
              <w:bottom w:val="single" w:sz="4" w:space="0" w:color="000000"/>
            </w:tcBorders>
          </w:tcPr>
          <w:p w14:paraId="080BEB1E" w14:textId="43A13994" w:rsidR="00B61DDB" w:rsidRPr="00386AFF" w:rsidRDefault="00B61DDB" w:rsidP="00AA2A23">
            <w:pPr>
              <w:snapToGrid w:val="0"/>
              <w:jc w:val="center"/>
              <w:rPr>
                <w:rFonts w:cs="Times New Roman"/>
                <w:sz w:val="20"/>
                <w:szCs w:val="20"/>
              </w:rPr>
            </w:pPr>
            <w:r w:rsidRPr="00386AFF">
              <w:rPr>
                <w:rFonts w:cs="Times New Roman"/>
                <w:sz w:val="20"/>
                <w:szCs w:val="20"/>
              </w:rPr>
              <w:t>3,0</w:t>
            </w:r>
          </w:p>
        </w:tc>
        <w:tc>
          <w:tcPr>
            <w:tcW w:w="403" w:type="pct"/>
            <w:tcBorders>
              <w:left w:val="single" w:sz="4" w:space="0" w:color="000000"/>
              <w:bottom w:val="single" w:sz="4" w:space="0" w:color="000000"/>
              <w:right w:val="single" w:sz="4" w:space="0" w:color="000000"/>
            </w:tcBorders>
          </w:tcPr>
          <w:p w14:paraId="67D15235" w14:textId="208CE7AD" w:rsidR="00B61DDB" w:rsidRPr="00386AFF" w:rsidRDefault="00B61DDB" w:rsidP="00AA2A23">
            <w:pPr>
              <w:snapToGrid w:val="0"/>
              <w:jc w:val="center"/>
              <w:rPr>
                <w:rFonts w:cs="Times New Roman"/>
                <w:sz w:val="20"/>
                <w:szCs w:val="20"/>
              </w:rPr>
            </w:pPr>
            <w:r w:rsidRPr="00386AFF">
              <w:rPr>
                <w:rFonts w:cs="Times New Roman"/>
                <w:sz w:val="20"/>
                <w:szCs w:val="20"/>
              </w:rPr>
              <w:t>0</w:t>
            </w:r>
          </w:p>
        </w:tc>
        <w:tc>
          <w:tcPr>
            <w:tcW w:w="762" w:type="pct"/>
            <w:tcBorders>
              <w:left w:val="single" w:sz="4" w:space="0" w:color="000000"/>
              <w:bottom w:val="single" w:sz="4" w:space="0" w:color="000000"/>
            </w:tcBorders>
          </w:tcPr>
          <w:p w14:paraId="40735FFF" w14:textId="0D1F0625" w:rsidR="00B61DDB" w:rsidRPr="00386AFF" w:rsidRDefault="00B61DDB" w:rsidP="00AA2A23">
            <w:pPr>
              <w:snapToGrid w:val="0"/>
              <w:jc w:val="center"/>
              <w:rPr>
                <w:rFonts w:cs="Times New Roman"/>
                <w:sz w:val="20"/>
                <w:szCs w:val="20"/>
              </w:rPr>
            </w:pPr>
            <w:r w:rsidRPr="00386AFF">
              <w:rPr>
                <w:rFonts w:cs="Times New Roman"/>
                <w:sz w:val="20"/>
                <w:szCs w:val="20"/>
              </w:rPr>
              <w:t>11.05.2019</w:t>
            </w:r>
          </w:p>
        </w:tc>
        <w:tc>
          <w:tcPr>
            <w:tcW w:w="611" w:type="pct"/>
            <w:tcBorders>
              <w:left w:val="single" w:sz="4" w:space="0" w:color="000000"/>
              <w:bottom w:val="single" w:sz="4" w:space="0" w:color="000000"/>
            </w:tcBorders>
            <w:shd w:val="clear" w:color="auto" w:fill="auto"/>
            <w:vAlign w:val="center"/>
          </w:tcPr>
          <w:p w14:paraId="4A06731E" w14:textId="5EAA5090" w:rsidR="00B61DDB" w:rsidRPr="00386AFF" w:rsidRDefault="00B61DDB" w:rsidP="00AA2A23">
            <w:pPr>
              <w:snapToGrid w:val="0"/>
              <w:jc w:val="center"/>
              <w:rPr>
                <w:rFonts w:cs="Times New Roman"/>
                <w:sz w:val="20"/>
                <w:szCs w:val="20"/>
              </w:rPr>
            </w:pPr>
            <w:r w:rsidRPr="00386AFF">
              <w:rPr>
                <w:rFonts w:cs="Times New Roman"/>
                <w:sz w:val="20"/>
                <w:szCs w:val="20"/>
              </w:rPr>
              <w:t>10</w:t>
            </w:r>
          </w:p>
        </w:tc>
        <w:tc>
          <w:tcPr>
            <w:tcW w:w="645" w:type="pct"/>
            <w:tcBorders>
              <w:left w:val="single" w:sz="4" w:space="0" w:color="000000"/>
              <w:bottom w:val="single" w:sz="4" w:space="0" w:color="000000"/>
            </w:tcBorders>
            <w:shd w:val="clear" w:color="auto" w:fill="auto"/>
            <w:vAlign w:val="center"/>
          </w:tcPr>
          <w:p w14:paraId="747B220F" w14:textId="46E192FB" w:rsidR="00B61DDB" w:rsidRPr="00386AFF" w:rsidRDefault="00B61DDB" w:rsidP="00AA2A23">
            <w:pPr>
              <w:snapToGrid w:val="0"/>
              <w:jc w:val="center"/>
              <w:rPr>
                <w:rFonts w:cs="Times New Roman"/>
                <w:sz w:val="20"/>
                <w:szCs w:val="20"/>
              </w:rPr>
            </w:pPr>
            <w:r w:rsidRPr="00386AFF">
              <w:rPr>
                <w:rFonts w:cs="Times New Roman"/>
                <w:sz w:val="20"/>
                <w:szCs w:val="20"/>
              </w:rPr>
              <w:t>12</w:t>
            </w:r>
          </w:p>
        </w:tc>
        <w:tc>
          <w:tcPr>
            <w:tcW w:w="646" w:type="pct"/>
            <w:tcBorders>
              <w:left w:val="single" w:sz="4" w:space="0" w:color="000000"/>
              <w:bottom w:val="single" w:sz="4" w:space="0" w:color="000000"/>
              <w:right w:val="single" w:sz="4" w:space="0" w:color="000000"/>
            </w:tcBorders>
          </w:tcPr>
          <w:p w14:paraId="5C54F312" w14:textId="56D08BE3" w:rsidR="00B61DDB" w:rsidRPr="00386AFF" w:rsidRDefault="00B61DDB" w:rsidP="00AA2A23">
            <w:pPr>
              <w:snapToGrid w:val="0"/>
              <w:jc w:val="center"/>
              <w:rPr>
                <w:rFonts w:cs="Times New Roman"/>
                <w:sz w:val="20"/>
                <w:szCs w:val="20"/>
              </w:rPr>
            </w:pPr>
            <w:r w:rsidRPr="00386AFF">
              <w:rPr>
                <w:rFonts w:cs="Times New Roman"/>
                <w:sz w:val="20"/>
                <w:szCs w:val="20"/>
              </w:rPr>
              <w:t>13</w:t>
            </w:r>
          </w:p>
        </w:tc>
        <w:tc>
          <w:tcPr>
            <w:tcW w:w="402" w:type="pct"/>
            <w:tcBorders>
              <w:left w:val="single" w:sz="4" w:space="0" w:color="000000"/>
              <w:bottom w:val="single" w:sz="4" w:space="0" w:color="000000"/>
            </w:tcBorders>
          </w:tcPr>
          <w:p w14:paraId="1F64D046" w14:textId="214B2EF3" w:rsidR="00B61DDB" w:rsidRPr="00386AFF" w:rsidRDefault="00B61DDB" w:rsidP="00AA2A23">
            <w:pPr>
              <w:snapToGrid w:val="0"/>
              <w:jc w:val="center"/>
              <w:rPr>
                <w:rFonts w:cs="Times New Roman"/>
                <w:sz w:val="20"/>
                <w:szCs w:val="20"/>
              </w:rPr>
            </w:pPr>
            <w:r w:rsidRPr="00386AFF">
              <w:rPr>
                <w:rFonts w:cs="Times New Roman"/>
                <w:sz w:val="20"/>
                <w:szCs w:val="20"/>
              </w:rPr>
              <w:t>-2,5</w:t>
            </w:r>
          </w:p>
        </w:tc>
        <w:tc>
          <w:tcPr>
            <w:tcW w:w="397" w:type="pct"/>
            <w:tcBorders>
              <w:top w:val="single" w:sz="4" w:space="0" w:color="000000"/>
              <w:left w:val="single" w:sz="4" w:space="0" w:color="000000"/>
              <w:bottom w:val="single" w:sz="4" w:space="0" w:color="000000"/>
              <w:right w:val="single" w:sz="4" w:space="0" w:color="auto"/>
            </w:tcBorders>
          </w:tcPr>
          <w:p w14:paraId="5F8C9A0F" w14:textId="521D826E" w:rsidR="00B61DDB" w:rsidRPr="00386AFF" w:rsidRDefault="00B61DDB" w:rsidP="00AA2A23">
            <w:pPr>
              <w:snapToGrid w:val="0"/>
              <w:jc w:val="center"/>
              <w:rPr>
                <w:rFonts w:cs="Times New Roman"/>
                <w:sz w:val="20"/>
                <w:szCs w:val="20"/>
              </w:rPr>
            </w:pPr>
            <w:r w:rsidRPr="00386AFF">
              <w:rPr>
                <w:rFonts w:cs="Times New Roman"/>
                <w:sz w:val="20"/>
                <w:szCs w:val="20"/>
              </w:rPr>
              <w:t>0</w:t>
            </w:r>
          </w:p>
        </w:tc>
      </w:tr>
      <w:tr w:rsidR="00B61DDB" w:rsidRPr="00386AFF" w14:paraId="7BEB3C29" w14:textId="77777777" w:rsidTr="00B61DDB">
        <w:trPr>
          <w:trHeight w:val="255"/>
        </w:trPr>
        <w:tc>
          <w:tcPr>
            <w:tcW w:w="732" w:type="pct"/>
            <w:tcBorders>
              <w:left w:val="single" w:sz="4" w:space="0" w:color="000000"/>
              <w:bottom w:val="single" w:sz="4" w:space="0" w:color="000000"/>
            </w:tcBorders>
          </w:tcPr>
          <w:p w14:paraId="4B8368F4" w14:textId="77777777" w:rsidR="00B61DDB" w:rsidRPr="00386AFF" w:rsidRDefault="00B61DDB" w:rsidP="00AA2A23">
            <w:pPr>
              <w:snapToGrid w:val="0"/>
              <w:jc w:val="center"/>
              <w:rPr>
                <w:rFonts w:cs="Times New Roman"/>
                <w:sz w:val="20"/>
                <w:szCs w:val="20"/>
              </w:rPr>
            </w:pPr>
          </w:p>
        </w:tc>
        <w:tc>
          <w:tcPr>
            <w:tcW w:w="402" w:type="pct"/>
            <w:tcBorders>
              <w:left w:val="single" w:sz="4" w:space="0" w:color="000000"/>
              <w:bottom w:val="single" w:sz="4" w:space="0" w:color="000000"/>
            </w:tcBorders>
          </w:tcPr>
          <w:p w14:paraId="1F2AA5A1" w14:textId="525E6ECC" w:rsidR="00B61DDB" w:rsidRPr="00386AFF" w:rsidRDefault="00B61DDB" w:rsidP="00AA2A23">
            <w:pPr>
              <w:snapToGrid w:val="0"/>
              <w:jc w:val="center"/>
              <w:rPr>
                <w:rFonts w:cs="Times New Roman"/>
                <w:sz w:val="20"/>
                <w:szCs w:val="20"/>
              </w:rPr>
            </w:pPr>
          </w:p>
        </w:tc>
        <w:tc>
          <w:tcPr>
            <w:tcW w:w="403" w:type="pct"/>
            <w:tcBorders>
              <w:left w:val="single" w:sz="4" w:space="0" w:color="000000"/>
              <w:bottom w:val="single" w:sz="4" w:space="0" w:color="000000"/>
              <w:right w:val="single" w:sz="4" w:space="0" w:color="000000"/>
            </w:tcBorders>
          </w:tcPr>
          <w:p w14:paraId="4220E628" w14:textId="75AB7B0E" w:rsidR="00B61DDB" w:rsidRPr="00386AFF" w:rsidRDefault="00B61DDB" w:rsidP="00AA2A23">
            <w:pPr>
              <w:snapToGrid w:val="0"/>
              <w:jc w:val="center"/>
              <w:rPr>
                <w:rFonts w:cs="Times New Roman"/>
                <w:sz w:val="20"/>
                <w:szCs w:val="20"/>
              </w:rPr>
            </w:pPr>
          </w:p>
        </w:tc>
        <w:tc>
          <w:tcPr>
            <w:tcW w:w="762" w:type="pct"/>
            <w:tcBorders>
              <w:left w:val="single" w:sz="4" w:space="0" w:color="000000"/>
              <w:bottom w:val="single" w:sz="4" w:space="0" w:color="000000"/>
            </w:tcBorders>
          </w:tcPr>
          <w:p w14:paraId="032A701D" w14:textId="5632B501" w:rsidR="00B61DDB" w:rsidRPr="00386AFF" w:rsidRDefault="00B61DDB" w:rsidP="00AA2A23">
            <w:pPr>
              <w:snapToGrid w:val="0"/>
              <w:jc w:val="center"/>
              <w:rPr>
                <w:rFonts w:cs="Times New Roman"/>
                <w:sz w:val="20"/>
                <w:szCs w:val="20"/>
              </w:rPr>
            </w:pPr>
            <w:r w:rsidRPr="00386AFF">
              <w:rPr>
                <w:rFonts w:cs="Times New Roman"/>
                <w:sz w:val="20"/>
                <w:szCs w:val="20"/>
              </w:rPr>
              <w:t>11.05.2019</w:t>
            </w:r>
          </w:p>
        </w:tc>
        <w:tc>
          <w:tcPr>
            <w:tcW w:w="611" w:type="pct"/>
            <w:tcBorders>
              <w:left w:val="single" w:sz="4" w:space="0" w:color="000000"/>
              <w:bottom w:val="single" w:sz="4" w:space="0" w:color="000000"/>
            </w:tcBorders>
            <w:shd w:val="clear" w:color="auto" w:fill="auto"/>
            <w:vAlign w:val="center"/>
          </w:tcPr>
          <w:p w14:paraId="0E1BCB60" w14:textId="4E9CC5AA" w:rsidR="00B61DDB" w:rsidRPr="00386AFF" w:rsidRDefault="00B61DDB" w:rsidP="00AA2A23">
            <w:pPr>
              <w:snapToGrid w:val="0"/>
              <w:jc w:val="center"/>
              <w:rPr>
                <w:rFonts w:cs="Times New Roman"/>
                <w:sz w:val="20"/>
                <w:szCs w:val="20"/>
              </w:rPr>
            </w:pPr>
          </w:p>
        </w:tc>
        <w:tc>
          <w:tcPr>
            <w:tcW w:w="645" w:type="pct"/>
            <w:tcBorders>
              <w:left w:val="single" w:sz="4" w:space="0" w:color="000000"/>
              <w:bottom w:val="single" w:sz="4" w:space="0" w:color="000000"/>
            </w:tcBorders>
            <w:shd w:val="clear" w:color="auto" w:fill="auto"/>
            <w:vAlign w:val="center"/>
          </w:tcPr>
          <w:p w14:paraId="5B55D640" w14:textId="6F57F514" w:rsidR="00B61DDB" w:rsidRPr="00386AFF" w:rsidRDefault="00B61DDB" w:rsidP="00AA2A23">
            <w:pPr>
              <w:snapToGrid w:val="0"/>
              <w:jc w:val="center"/>
              <w:rPr>
                <w:rFonts w:cs="Times New Roman"/>
                <w:sz w:val="20"/>
                <w:szCs w:val="20"/>
              </w:rPr>
            </w:pPr>
          </w:p>
        </w:tc>
        <w:tc>
          <w:tcPr>
            <w:tcW w:w="646" w:type="pct"/>
            <w:tcBorders>
              <w:left w:val="single" w:sz="4" w:space="0" w:color="000000"/>
              <w:bottom w:val="single" w:sz="4" w:space="0" w:color="000000"/>
              <w:right w:val="single" w:sz="4" w:space="0" w:color="000000"/>
            </w:tcBorders>
          </w:tcPr>
          <w:p w14:paraId="45BC32B5" w14:textId="77777777" w:rsidR="00B61DDB" w:rsidRPr="00386AFF" w:rsidRDefault="00B61DDB" w:rsidP="00AA2A23">
            <w:pPr>
              <w:snapToGrid w:val="0"/>
              <w:jc w:val="center"/>
              <w:rPr>
                <w:rFonts w:cs="Times New Roman"/>
                <w:sz w:val="20"/>
                <w:szCs w:val="20"/>
              </w:rPr>
            </w:pPr>
          </w:p>
        </w:tc>
        <w:tc>
          <w:tcPr>
            <w:tcW w:w="402" w:type="pct"/>
            <w:tcBorders>
              <w:left w:val="single" w:sz="4" w:space="0" w:color="000000"/>
              <w:bottom w:val="single" w:sz="4" w:space="0" w:color="000000"/>
            </w:tcBorders>
          </w:tcPr>
          <w:p w14:paraId="070944D2" w14:textId="41FDEEBA" w:rsidR="00B61DDB" w:rsidRPr="00386AFF" w:rsidRDefault="00B61DDB" w:rsidP="00AA2A23">
            <w:pPr>
              <w:snapToGrid w:val="0"/>
              <w:jc w:val="center"/>
              <w:rPr>
                <w:rFonts w:cs="Times New Roman"/>
                <w:sz w:val="20"/>
                <w:szCs w:val="20"/>
              </w:rPr>
            </w:pPr>
          </w:p>
        </w:tc>
        <w:tc>
          <w:tcPr>
            <w:tcW w:w="397" w:type="pct"/>
            <w:tcBorders>
              <w:top w:val="single" w:sz="4" w:space="0" w:color="000000"/>
              <w:left w:val="single" w:sz="4" w:space="0" w:color="000000"/>
              <w:bottom w:val="single" w:sz="4" w:space="0" w:color="000000"/>
              <w:right w:val="single" w:sz="4" w:space="0" w:color="auto"/>
            </w:tcBorders>
          </w:tcPr>
          <w:p w14:paraId="09A1F187" w14:textId="7545FE18" w:rsidR="00B61DDB" w:rsidRPr="00386AFF" w:rsidRDefault="00B61DDB" w:rsidP="00AA2A23">
            <w:pPr>
              <w:snapToGrid w:val="0"/>
              <w:jc w:val="center"/>
              <w:rPr>
                <w:rFonts w:cs="Times New Roman"/>
                <w:sz w:val="20"/>
                <w:szCs w:val="20"/>
              </w:rPr>
            </w:pPr>
          </w:p>
        </w:tc>
      </w:tr>
      <w:tr w:rsidR="00B61DDB" w:rsidRPr="00386AFF" w14:paraId="007577E5" w14:textId="0DA76DAA" w:rsidTr="00B61DDB">
        <w:trPr>
          <w:trHeight w:val="255"/>
        </w:trPr>
        <w:tc>
          <w:tcPr>
            <w:tcW w:w="732" w:type="pct"/>
            <w:tcBorders>
              <w:left w:val="single" w:sz="4" w:space="0" w:color="000000"/>
              <w:bottom w:val="single" w:sz="4" w:space="0" w:color="000000"/>
            </w:tcBorders>
          </w:tcPr>
          <w:p w14:paraId="35E63FD3" w14:textId="1993621A" w:rsidR="00B61DDB" w:rsidRPr="00386AFF" w:rsidRDefault="00B61DDB" w:rsidP="00AA2A23">
            <w:pPr>
              <w:snapToGrid w:val="0"/>
              <w:jc w:val="center"/>
              <w:rPr>
                <w:rFonts w:cs="Times New Roman"/>
                <w:sz w:val="20"/>
                <w:szCs w:val="20"/>
              </w:rPr>
            </w:pPr>
            <w:r w:rsidRPr="00386AFF">
              <w:rPr>
                <w:rFonts w:cs="Times New Roman"/>
                <w:sz w:val="20"/>
                <w:szCs w:val="20"/>
              </w:rPr>
              <w:t>17</w:t>
            </w:r>
          </w:p>
        </w:tc>
        <w:tc>
          <w:tcPr>
            <w:tcW w:w="402" w:type="pct"/>
            <w:tcBorders>
              <w:left w:val="single" w:sz="4" w:space="0" w:color="000000"/>
              <w:bottom w:val="single" w:sz="4" w:space="0" w:color="000000"/>
            </w:tcBorders>
          </w:tcPr>
          <w:p w14:paraId="6F28527C" w14:textId="63474106" w:rsidR="00B61DDB" w:rsidRPr="00386AFF" w:rsidRDefault="00B61DDB" w:rsidP="00AA2A23">
            <w:pPr>
              <w:snapToGrid w:val="0"/>
              <w:jc w:val="center"/>
              <w:rPr>
                <w:rFonts w:cs="Times New Roman"/>
                <w:sz w:val="20"/>
                <w:szCs w:val="20"/>
              </w:rPr>
            </w:pPr>
            <w:r w:rsidRPr="00386AFF">
              <w:rPr>
                <w:rFonts w:cs="Times New Roman"/>
                <w:sz w:val="20"/>
                <w:szCs w:val="20"/>
              </w:rPr>
              <w:t>2,8</w:t>
            </w:r>
          </w:p>
        </w:tc>
        <w:tc>
          <w:tcPr>
            <w:tcW w:w="403" w:type="pct"/>
            <w:tcBorders>
              <w:left w:val="single" w:sz="4" w:space="0" w:color="000000"/>
              <w:bottom w:val="single" w:sz="4" w:space="0" w:color="000000"/>
              <w:right w:val="single" w:sz="4" w:space="0" w:color="000000"/>
            </w:tcBorders>
          </w:tcPr>
          <w:p w14:paraId="46D97AE5" w14:textId="58A09AFB" w:rsidR="00B61DDB" w:rsidRPr="00386AFF" w:rsidRDefault="00B61DDB" w:rsidP="00AA2A23">
            <w:pPr>
              <w:snapToGrid w:val="0"/>
              <w:jc w:val="center"/>
              <w:rPr>
                <w:rFonts w:cs="Times New Roman"/>
                <w:sz w:val="20"/>
                <w:szCs w:val="20"/>
              </w:rPr>
            </w:pPr>
            <w:r w:rsidRPr="00386AFF">
              <w:rPr>
                <w:rFonts w:cs="Times New Roman"/>
                <w:sz w:val="20"/>
                <w:szCs w:val="20"/>
              </w:rPr>
              <w:t>-1,2</w:t>
            </w:r>
          </w:p>
        </w:tc>
        <w:tc>
          <w:tcPr>
            <w:tcW w:w="762" w:type="pct"/>
            <w:tcBorders>
              <w:left w:val="single" w:sz="4" w:space="0" w:color="000000"/>
              <w:bottom w:val="single" w:sz="4" w:space="0" w:color="000000"/>
            </w:tcBorders>
          </w:tcPr>
          <w:p w14:paraId="3AD2B4D6" w14:textId="091B8D14" w:rsidR="00B61DDB" w:rsidRPr="00386AFF" w:rsidRDefault="00B61DDB" w:rsidP="00AA2A23">
            <w:pPr>
              <w:snapToGrid w:val="0"/>
              <w:jc w:val="center"/>
              <w:rPr>
                <w:rFonts w:cs="Times New Roman"/>
                <w:sz w:val="20"/>
                <w:szCs w:val="20"/>
              </w:rPr>
            </w:pPr>
            <w:r w:rsidRPr="00386AFF">
              <w:rPr>
                <w:rFonts w:cs="Times New Roman"/>
                <w:sz w:val="20"/>
                <w:szCs w:val="20"/>
              </w:rPr>
              <w:t>11.05.2019</w:t>
            </w:r>
          </w:p>
        </w:tc>
        <w:tc>
          <w:tcPr>
            <w:tcW w:w="611" w:type="pct"/>
            <w:tcBorders>
              <w:left w:val="single" w:sz="4" w:space="0" w:color="000000"/>
              <w:bottom w:val="single" w:sz="4" w:space="0" w:color="000000"/>
            </w:tcBorders>
            <w:shd w:val="clear" w:color="auto" w:fill="auto"/>
            <w:vAlign w:val="center"/>
          </w:tcPr>
          <w:p w14:paraId="6C4DA60B" w14:textId="462742BB" w:rsidR="00B61DDB" w:rsidRPr="00386AFF" w:rsidRDefault="00B61DDB" w:rsidP="00AA2A23">
            <w:pPr>
              <w:snapToGrid w:val="0"/>
              <w:jc w:val="center"/>
              <w:rPr>
                <w:rFonts w:cs="Times New Roman"/>
                <w:sz w:val="20"/>
                <w:szCs w:val="20"/>
              </w:rPr>
            </w:pPr>
            <w:r w:rsidRPr="00386AFF">
              <w:rPr>
                <w:rFonts w:cs="Times New Roman"/>
                <w:sz w:val="20"/>
                <w:szCs w:val="20"/>
              </w:rPr>
              <w:t>9</w:t>
            </w:r>
          </w:p>
        </w:tc>
        <w:tc>
          <w:tcPr>
            <w:tcW w:w="645" w:type="pct"/>
            <w:tcBorders>
              <w:left w:val="single" w:sz="4" w:space="0" w:color="000000"/>
              <w:bottom w:val="single" w:sz="4" w:space="0" w:color="000000"/>
            </w:tcBorders>
            <w:shd w:val="clear" w:color="auto" w:fill="auto"/>
            <w:vAlign w:val="center"/>
          </w:tcPr>
          <w:p w14:paraId="79E7E582" w14:textId="6B37DE1E" w:rsidR="00B61DDB" w:rsidRPr="00386AFF" w:rsidRDefault="00B61DDB" w:rsidP="00AA2A23">
            <w:pPr>
              <w:snapToGrid w:val="0"/>
              <w:jc w:val="center"/>
              <w:rPr>
                <w:rFonts w:cs="Times New Roman"/>
                <w:sz w:val="20"/>
                <w:szCs w:val="20"/>
              </w:rPr>
            </w:pPr>
            <w:r w:rsidRPr="00386AFF">
              <w:rPr>
                <w:rFonts w:cs="Times New Roman"/>
                <w:sz w:val="20"/>
                <w:szCs w:val="20"/>
              </w:rPr>
              <w:t>12</w:t>
            </w:r>
          </w:p>
        </w:tc>
        <w:tc>
          <w:tcPr>
            <w:tcW w:w="646" w:type="pct"/>
            <w:tcBorders>
              <w:left w:val="single" w:sz="4" w:space="0" w:color="000000"/>
              <w:bottom w:val="single" w:sz="4" w:space="0" w:color="000000"/>
              <w:right w:val="single" w:sz="4" w:space="0" w:color="000000"/>
            </w:tcBorders>
          </w:tcPr>
          <w:p w14:paraId="66077E81" w14:textId="59510B19" w:rsidR="00B61DDB" w:rsidRPr="00386AFF" w:rsidRDefault="00B61DDB" w:rsidP="00AA2A23">
            <w:pPr>
              <w:snapToGrid w:val="0"/>
              <w:jc w:val="center"/>
              <w:rPr>
                <w:rFonts w:cs="Times New Roman"/>
                <w:sz w:val="20"/>
                <w:szCs w:val="20"/>
              </w:rPr>
            </w:pPr>
            <w:r w:rsidRPr="00386AFF">
              <w:rPr>
                <w:rFonts w:cs="Times New Roman"/>
                <w:sz w:val="20"/>
                <w:szCs w:val="20"/>
              </w:rPr>
              <w:t>12</w:t>
            </w:r>
          </w:p>
        </w:tc>
        <w:tc>
          <w:tcPr>
            <w:tcW w:w="402" w:type="pct"/>
            <w:tcBorders>
              <w:left w:val="single" w:sz="4" w:space="0" w:color="000000"/>
              <w:bottom w:val="single" w:sz="4" w:space="0" w:color="000000"/>
            </w:tcBorders>
          </w:tcPr>
          <w:p w14:paraId="2A8CB243" w14:textId="5FF21B20" w:rsidR="00B61DDB" w:rsidRPr="00386AFF" w:rsidRDefault="00B61DDB" w:rsidP="00AA2A23">
            <w:pPr>
              <w:snapToGrid w:val="0"/>
              <w:jc w:val="center"/>
              <w:rPr>
                <w:rFonts w:cs="Times New Roman"/>
                <w:sz w:val="20"/>
                <w:szCs w:val="20"/>
              </w:rPr>
            </w:pPr>
            <w:r w:rsidRPr="00386AFF">
              <w:rPr>
                <w:rFonts w:cs="Times New Roman"/>
                <w:sz w:val="20"/>
                <w:szCs w:val="20"/>
              </w:rPr>
              <w:t>2,8</w:t>
            </w:r>
          </w:p>
        </w:tc>
        <w:tc>
          <w:tcPr>
            <w:tcW w:w="397" w:type="pct"/>
            <w:tcBorders>
              <w:top w:val="single" w:sz="4" w:space="0" w:color="000000"/>
              <w:left w:val="single" w:sz="4" w:space="0" w:color="000000"/>
              <w:bottom w:val="single" w:sz="4" w:space="0" w:color="000000"/>
              <w:right w:val="single" w:sz="4" w:space="0" w:color="auto"/>
            </w:tcBorders>
          </w:tcPr>
          <w:p w14:paraId="6701E04F" w14:textId="5121A288" w:rsidR="00B61DDB" w:rsidRPr="00386AFF" w:rsidRDefault="00B61DDB" w:rsidP="00AA2A23">
            <w:pPr>
              <w:snapToGrid w:val="0"/>
              <w:jc w:val="center"/>
              <w:rPr>
                <w:rFonts w:cs="Times New Roman"/>
                <w:sz w:val="20"/>
                <w:szCs w:val="20"/>
              </w:rPr>
            </w:pPr>
            <w:r w:rsidRPr="00386AFF">
              <w:rPr>
                <w:rFonts w:cs="Times New Roman"/>
                <w:sz w:val="20"/>
                <w:szCs w:val="20"/>
              </w:rPr>
              <w:t>-1,2</w:t>
            </w:r>
          </w:p>
        </w:tc>
      </w:tr>
    </w:tbl>
    <w:p w14:paraId="35854836" w14:textId="08F22ED1" w:rsidR="005732E5" w:rsidRPr="00386AFF" w:rsidRDefault="005732E5"/>
    <w:p w14:paraId="4DFAAD3D" w14:textId="439DB20B" w:rsidR="003303B0" w:rsidRPr="00386AFF" w:rsidRDefault="003303B0">
      <w:r w:rsidRPr="00386AFF">
        <w:rPr>
          <w:sz w:val="20"/>
          <w:szCs w:val="20"/>
        </w:rPr>
        <w:t>Järg</w:t>
      </w:r>
    </w:p>
    <w:tbl>
      <w:tblPr>
        <w:tblStyle w:val="Kontuurtabel"/>
        <w:tblW w:w="0" w:type="auto"/>
        <w:tblLook w:val="04A0" w:firstRow="1" w:lastRow="0" w:firstColumn="1" w:lastColumn="0" w:noHBand="0" w:noVBand="1"/>
      </w:tblPr>
      <w:tblGrid>
        <w:gridCol w:w="1276"/>
        <w:gridCol w:w="1276"/>
      </w:tblGrid>
      <w:tr w:rsidR="00B61DDB" w:rsidRPr="00386AFF" w14:paraId="1DF26A22" w14:textId="77777777" w:rsidTr="000138A7">
        <w:tc>
          <w:tcPr>
            <w:tcW w:w="1276" w:type="dxa"/>
          </w:tcPr>
          <w:p w14:paraId="289DCD5C" w14:textId="6348C01A" w:rsidR="00B61DDB" w:rsidRPr="00386AFF" w:rsidRDefault="00B61DDB" w:rsidP="00B61DDB">
            <w:pPr>
              <w:rPr>
                <w:rFonts w:cs="Times New Roman"/>
                <w:sz w:val="20"/>
                <w:szCs w:val="20"/>
              </w:rPr>
            </w:pPr>
            <w:r w:rsidRPr="00386AFF">
              <w:rPr>
                <w:rFonts w:cs="Times New Roman"/>
                <w:sz w:val="20"/>
                <w:szCs w:val="20"/>
              </w:rPr>
              <w:t>RBSEADPS</w:t>
            </w:r>
          </w:p>
        </w:tc>
        <w:tc>
          <w:tcPr>
            <w:tcW w:w="1276" w:type="dxa"/>
          </w:tcPr>
          <w:p w14:paraId="401118E9" w14:textId="79D762F0" w:rsidR="00B61DDB" w:rsidRPr="00386AFF" w:rsidRDefault="00B61DDB" w:rsidP="00B61DDB">
            <w:r w:rsidRPr="00386AFF">
              <w:rPr>
                <w:rFonts w:cs="Times New Roman"/>
                <w:sz w:val="20"/>
                <w:szCs w:val="20"/>
              </w:rPr>
              <w:t>RBSEADVS</w:t>
            </w:r>
          </w:p>
        </w:tc>
      </w:tr>
      <w:tr w:rsidR="00B61DDB" w:rsidRPr="00386AFF" w14:paraId="38687CE8" w14:textId="77777777" w:rsidTr="000138A7">
        <w:tc>
          <w:tcPr>
            <w:tcW w:w="1276" w:type="dxa"/>
            <w:vAlign w:val="center"/>
          </w:tcPr>
          <w:p w14:paraId="3C410A06" w14:textId="78FE807B" w:rsidR="00B61DDB" w:rsidRPr="00386AFF" w:rsidRDefault="00B61DDB" w:rsidP="00B61DDB">
            <w:pPr>
              <w:jc w:val="center"/>
              <w:rPr>
                <w:sz w:val="20"/>
                <w:szCs w:val="20"/>
              </w:rPr>
            </w:pPr>
            <w:r w:rsidRPr="00386AFF">
              <w:rPr>
                <w:sz w:val="20"/>
                <w:szCs w:val="20"/>
              </w:rPr>
              <w:t>4</w:t>
            </w:r>
          </w:p>
        </w:tc>
        <w:tc>
          <w:tcPr>
            <w:tcW w:w="1276" w:type="dxa"/>
            <w:vAlign w:val="center"/>
          </w:tcPr>
          <w:p w14:paraId="2A9B1ECE" w14:textId="0C4D57C5" w:rsidR="00B61DDB" w:rsidRPr="00386AFF" w:rsidRDefault="00B61DDB" w:rsidP="00B61DDB">
            <w:pPr>
              <w:jc w:val="center"/>
              <w:rPr>
                <w:sz w:val="20"/>
                <w:szCs w:val="20"/>
              </w:rPr>
            </w:pPr>
            <w:r w:rsidRPr="00386AFF">
              <w:rPr>
                <w:sz w:val="20"/>
                <w:szCs w:val="20"/>
              </w:rPr>
              <w:t>4</w:t>
            </w:r>
          </w:p>
        </w:tc>
      </w:tr>
      <w:tr w:rsidR="00B61DDB" w:rsidRPr="00386AFF" w14:paraId="105C8AD0" w14:textId="77777777" w:rsidTr="000138A7">
        <w:tc>
          <w:tcPr>
            <w:tcW w:w="1276" w:type="dxa"/>
            <w:vAlign w:val="center"/>
          </w:tcPr>
          <w:p w14:paraId="4460BB95" w14:textId="5693E31F" w:rsidR="00B61DDB" w:rsidRPr="00386AFF" w:rsidRDefault="00B61DDB" w:rsidP="00B61DDB">
            <w:pPr>
              <w:jc w:val="center"/>
              <w:rPr>
                <w:sz w:val="20"/>
                <w:szCs w:val="20"/>
              </w:rPr>
            </w:pPr>
            <w:r w:rsidRPr="00386AFF">
              <w:rPr>
                <w:sz w:val="20"/>
                <w:szCs w:val="20"/>
              </w:rPr>
              <w:t>4</w:t>
            </w:r>
          </w:p>
        </w:tc>
        <w:tc>
          <w:tcPr>
            <w:tcW w:w="1276" w:type="dxa"/>
            <w:vAlign w:val="center"/>
          </w:tcPr>
          <w:p w14:paraId="7C5650BA" w14:textId="6A8D079F" w:rsidR="00B61DDB" w:rsidRPr="00386AFF" w:rsidRDefault="00B61DDB" w:rsidP="00B61DDB">
            <w:pPr>
              <w:jc w:val="center"/>
              <w:rPr>
                <w:sz w:val="20"/>
                <w:szCs w:val="20"/>
              </w:rPr>
            </w:pPr>
            <w:r w:rsidRPr="00386AFF">
              <w:rPr>
                <w:sz w:val="20"/>
                <w:szCs w:val="20"/>
              </w:rPr>
              <w:t>4</w:t>
            </w:r>
          </w:p>
        </w:tc>
      </w:tr>
      <w:tr w:rsidR="00B61DDB" w:rsidRPr="00386AFF" w14:paraId="1D783A41" w14:textId="77777777" w:rsidTr="000138A7">
        <w:tc>
          <w:tcPr>
            <w:tcW w:w="1276" w:type="dxa"/>
            <w:vAlign w:val="center"/>
          </w:tcPr>
          <w:p w14:paraId="4D5E96A3" w14:textId="027D0098" w:rsidR="00B61DDB" w:rsidRPr="00386AFF" w:rsidRDefault="00B61DDB" w:rsidP="00B61DDB">
            <w:pPr>
              <w:jc w:val="center"/>
              <w:rPr>
                <w:sz w:val="20"/>
                <w:szCs w:val="20"/>
              </w:rPr>
            </w:pPr>
            <w:r w:rsidRPr="00386AFF">
              <w:rPr>
                <w:sz w:val="20"/>
                <w:szCs w:val="20"/>
              </w:rPr>
              <w:t>4</w:t>
            </w:r>
          </w:p>
        </w:tc>
        <w:tc>
          <w:tcPr>
            <w:tcW w:w="1276" w:type="dxa"/>
            <w:vAlign w:val="center"/>
          </w:tcPr>
          <w:p w14:paraId="1ED64078" w14:textId="6AFB873E" w:rsidR="00B61DDB" w:rsidRPr="00386AFF" w:rsidRDefault="00B61DDB" w:rsidP="00B61DDB">
            <w:pPr>
              <w:jc w:val="center"/>
              <w:rPr>
                <w:sz w:val="20"/>
                <w:szCs w:val="20"/>
              </w:rPr>
            </w:pPr>
            <w:r w:rsidRPr="00386AFF">
              <w:rPr>
                <w:sz w:val="20"/>
                <w:szCs w:val="20"/>
              </w:rPr>
              <w:t>4</w:t>
            </w:r>
          </w:p>
        </w:tc>
      </w:tr>
      <w:tr w:rsidR="00B61DDB" w:rsidRPr="00386AFF" w14:paraId="49399441" w14:textId="77777777" w:rsidTr="000138A7">
        <w:tc>
          <w:tcPr>
            <w:tcW w:w="1276" w:type="dxa"/>
            <w:vAlign w:val="center"/>
          </w:tcPr>
          <w:p w14:paraId="001C8521" w14:textId="108C8304" w:rsidR="00B61DDB" w:rsidRPr="00386AFF" w:rsidRDefault="00B61DDB" w:rsidP="00B61DDB">
            <w:pPr>
              <w:jc w:val="center"/>
              <w:rPr>
                <w:sz w:val="20"/>
                <w:szCs w:val="20"/>
              </w:rPr>
            </w:pPr>
            <w:r w:rsidRPr="00386AFF">
              <w:rPr>
                <w:sz w:val="20"/>
                <w:szCs w:val="20"/>
              </w:rPr>
              <w:t>4</w:t>
            </w:r>
          </w:p>
        </w:tc>
        <w:tc>
          <w:tcPr>
            <w:tcW w:w="1276" w:type="dxa"/>
            <w:vAlign w:val="center"/>
          </w:tcPr>
          <w:p w14:paraId="151106AB" w14:textId="28F8D9D7" w:rsidR="00B61DDB" w:rsidRPr="00386AFF" w:rsidRDefault="00B61DDB" w:rsidP="00B61DDB">
            <w:pPr>
              <w:jc w:val="center"/>
              <w:rPr>
                <w:sz w:val="20"/>
                <w:szCs w:val="20"/>
              </w:rPr>
            </w:pPr>
            <w:r w:rsidRPr="00386AFF">
              <w:rPr>
                <w:sz w:val="20"/>
                <w:szCs w:val="20"/>
              </w:rPr>
              <w:t>4</w:t>
            </w:r>
          </w:p>
        </w:tc>
      </w:tr>
      <w:tr w:rsidR="00B61DDB" w:rsidRPr="00386AFF" w14:paraId="24D8818B" w14:textId="77777777" w:rsidTr="000138A7">
        <w:tc>
          <w:tcPr>
            <w:tcW w:w="1276" w:type="dxa"/>
            <w:vAlign w:val="center"/>
          </w:tcPr>
          <w:p w14:paraId="6FB1D85B" w14:textId="798AE1FB" w:rsidR="00B61DDB" w:rsidRPr="00386AFF" w:rsidRDefault="00B61DDB" w:rsidP="00B61DDB">
            <w:pPr>
              <w:jc w:val="center"/>
              <w:rPr>
                <w:sz w:val="20"/>
                <w:szCs w:val="20"/>
              </w:rPr>
            </w:pPr>
            <w:r w:rsidRPr="00386AFF">
              <w:rPr>
                <w:sz w:val="20"/>
                <w:szCs w:val="20"/>
              </w:rPr>
              <w:t>4</w:t>
            </w:r>
          </w:p>
        </w:tc>
        <w:tc>
          <w:tcPr>
            <w:tcW w:w="1276" w:type="dxa"/>
            <w:vAlign w:val="center"/>
          </w:tcPr>
          <w:p w14:paraId="75907FDE" w14:textId="70977E2B" w:rsidR="00B61DDB" w:rsidRPr="00386AFF" w:rsidRDefault="00B61DDB" w:rsidP="00B61DDB">
            <w:pPr>
              <w:jc w:val="center"/>
              <w:rPr>
                <w:sz w:val="20"/>
                <w:szCs w:val="20"/>
              </w:rPr>
            </w:pPr>
            <w:r w:rsidRPr="00386AFF">
              <w:rPr>
                <w:sz w:val="20"/>
                <w:szCs w:val="20"/>
              </w:rPr>
              <w:t>4</w:t>
            </w:r>
          </w:p>
        </w:tc>
      </w:tr>
    </w:tbl>
    <w:p w14:paraId="13C4281D" w14:textId="77777777" w:rsidR="003303B0" w:rsidRPr="00386AFF" w:rsidRDefault="003303B0"/>
    <w:p w14:paraId="5530060D" w14:textId="0C89FCFE" w:rsidR="005732E5" w:rsidRPr="00386AFF" w:rsidRDefault="00606AD8" w:rsidP="00680F3C">
      <w:r>
        <w:t>T</w:t>
      </w:r>
      <w:r w:rsidR="005732E5" w:rsidRPr="00386AFF">
        <w:t xml:space="preserve">abeli </w:t>
      </w:r>
      <w:r>
        <w:t xml:space="preserve">lisa 1 </w:t>
      </w:r>
      <w:r w:rsidR="005732E5" w:rsidRPr="00386AFF">
        <w:t xml:space="preserve">väljade kirjeldused: </w:t>
      </w:r>
    </w:p>
    <w:p w14:paraId="2E64FC23" w14:textId="1BB2B65E" w:rsidR="005732E5" w:rsidRPr="00386AFF" w:rsidRDefault="005732E5">
      <w:pPr>
        <w:tabs>
          <w:tab w:val="left" w:pos="0"/>
          <w:tab w:val="left" w:pos="426"/>
          <w:tab w:val="left" w:pos="709"/>
          <w:tab w:val="left" w:pos="993"/>
        </w:tabs>
        <w:ind w:hanging="1418"/>
        <w:jc w:val="both"/>
        <w:rPr>
          <w:u w:val="single"/>
        </w:rPr>
      </w:pPr>
    </w:p>
    <w:p w14:paraId="15EBBF08" w14:textId="163A38AB" w:rsidR="00243A3D" w:rsidRPr="00386AFF" w:rsidRDefault="00243A3D" w:rsidP="00243A3D">
      <w:r w:rsidRPr="00386AFF">
        <w:t>TEE</w:t>
      </w:r>
      <w:r w:rsidRPr="00386AFF">
        <w:tab/>
      </w:r>
      <w:r w:rsidRPr="00386AFF">
        <w:tab/>
      </w:r>
      <w:r w:rsidRPr="00386AFF">
        <w:tab/>
        <w:t>Tee number</w:t>
      </w:r>
    </w:p>
    <w:p w14:paraId="100C5EE4" w14:textId="529CACDF" w:rsidR="00243A3D" w:rsidRPr="00386AFF" w:rsidRDefault="00243A3D" w:rsidP="00243A3D">
      <w:r w:rsidRPr="00386AFF">
        <w:t>SOSA</w:t>
      </w:r>
      <w:r w:rsidRPr="00386AFF">
        <w:tab/>
      </w:r>
      <w:r w:rsidRPr="00386AFF">
        <w:tab/>
      </w:r>
      <w:r w:rsidRPr="00386AFF">
        <w:tab/>
        <w:t>Sõidutee number</w:t>
      </w:r>
    </w:p>
    <w:p w14:paraId="45A10128" w14:textId="5FA0BC0E" w:rsidR="00243A3D" w:rsidRPr="00386AFF" w:rsidRDefault="00243A3D" w:rsidP="00243A3D">
      <w:pPr>
        <w:tabs>
          <w:tab w:val="left" w:pos="284"/>
        </w:tabs>
      </w:pPr>
      <w:r w:rsidRPr="00386AFF">
        <w:t>ALGTEEOSA</w:t>
      </w:r>
      <w:r w:rsidRPr="00386AFF">
        <w:tab/>
      </w:r>
      <w:r w:rsidRPr="00386AFF">
        <w:tab/>
        <w:t>Lõigu algusteeosa number</w:t>
      </w:r>
    </w:p>
    <w:p w14:paraId="4CB63B70" w14:textId="77777777" w:rsidR="00243A3D" w:rsidRPr="00386AFF" w:rsidRDefault="00243A3D" w:rsidP="00243A3D">
      <w:pPr>
        <w:tabs>
          <w:tab w:val="left" w:pos="284"/>
        </w:tabs>
      </w:pPr>
      <w:r w:rsidRPr="00386AFF">
        <w:t>ALGKAUGUS</w:t>
      </w:r>
      <w:r w:rsidRPr="00386AFF">
        <w:tab/>
        <w:t>Lõigu alguskaugus meetrites teeosa algusest</w:t>
      </w:r>
    </w:p>
    <w:p w14:paraId="061324B6" w14:textId="77777777" w:rsidR="00243A3D" w:rsidRPr="00386AFF" w:rsidRDefault="00243A3D" w:rsidP="00243A3D">
      <w:pPr>
        <w:tabs>
          <w:tab w:val="left" w:pos="284"/>
        </w:tabs>
      </w:pPr>
      <w:bookmarkStart w:id="26" w:name="_Hlk11834613"/>
      <w:r w:rsidRPr="00386AFF">
        <w:t>LOPPTEEOSA</w:t>
      </w:r>
      <w:r w:rsidRPr="00386AFF">
        <w:tab/>
        <w:t>Lõigu lõppteeosa number</w:t>
      </w:r>
    </w:p>
    <w:bookmarkEnd w:id="26"/>
    <w:p w14:paraId="2774189C" w14:textId="77777777" w:rsidR="00243A3D" w:rsidRPr="00386AFF" w:rsidRDefault="00243A3D" w:rsidP="00243A3D">
      <w:pPr>
        <w:tabs>
          <w:tab w:val="left" w:pos="284"/>
        </w:tabs>
      </w:pPr>
      <w:r w:rsidRPr="00386AFF">
        <w:t>LOPPKAUGUS</w:t>
      </w:r>
      <w:r w:rsidRPr="00386AFF">
        <w:tab/>
        <w:t>Lõigu lõppkaugus meetrites teeosa algusest</w:t>
      </w:r>
    </w:p>
    <w:p w14:paraId="73299544" w14:textId="41091599" w:rsidR="005732E5" w:rsidRPr="00386AFF" w:rsidRDefault="005732E5">
      <w:pPr>
        <w:rPr>
          <w:strike/>
        </w:rPr>
      </w:pPr>
      <w:r w:rsidRPr="00386AFF">
        <w:t>RBSKPVPS</w:t>
      </w:r>
      <w:r w:rsidRPr="00386AFF">
        <w:tab/>
      </w:r>
      <w:r w:rsidR="005B5F90" w:rsidRPr="00386AFF">
        <w:tab/>
        <w:t>R</w:t>
      </w:r>
      <w:r w:rsidRPr="00386AFF">
        <w:t xml:space="preserve">oopa sügavuse mõõtmise kuupäev parempoolsel sõidurajal </w:t>
      </w:r>
    </w:p>
    <w:p w14:paraId="1D5047A5" w14:textId="4B2BB601" w:rsidR="005732E5" w:rsidRPr="00386AFF" w:rsidRDefault="005732E5" w:rsidP="00A01AE7">
      <w:pPr>
        <w:ind w:left="2160" w:hanging="2160"/>
      </w:pPr>
      <w:r w:rsidRPr="00386AFF">
        <w:t>SISRBSPS</w:t>
      </w:r>
      <w:r w:rsidRPr="00386AFF">
        <w:tab/>
      </w:r>
      <w:r w:rsidR="005B5F90" w:rsidRPr="00386AFF">
        <w:t>R</w:t>
      </w:r>
      <w:r w:rsidRPr="00386AFF">
        <w:t>oopa keskmine sügavus sõidutee parempoolse sõiduraja sisemises rattajäljes</w:t>
      </w:r>
      <w:r w:rsidR="005B5F90" w:rsidRPr="00386AFF">
        <w:t>,</w:t>
      </w:r>
      <w:r w:rsidRPr="00386AFF">
        <w:t xml:space="preserve"> mm </w:t>
      </w:r>
    </w:p>
    <w:p w14:paraId="2BD934D2" w14:textId="34E2B69F" w:rsidR="005732E5" w:rsidRPr="00386AFF" w:rsidRDefault="005732E5" w:rsidP="00A01AE7">
      <w:pPr>
        <w:ind w:left="2160" w:hanging="2160"/>
      </w:pPr>
      <w:r w:rsidRPr="00386AFF">
        <w:t>VALRBSPS</w:t>
      </w:r>
      <w:r w:rsidRPr="00386AFF">
        <w:tab/>
      </w:r>
      <w:r w:rsidR="00A01AE7" w:rsidRPr="00386AFF">
        <w:t>R</w:t>
      </w:r>
      <w:r w:rsidRPr="00386AFF">
        <w:t>oopa keskmine sügavus sõidutee parempoolse sõiduraja välimises rattajäljes</w:t>
      </w:r>
      <w:r w:rsidR="00A01AE7" w:rsidRPr="00386AFF">
        <w:t>,</w:t>
      </w:r>
      <w:r w:rsidRPr="00386AFF">
        <w:t xml:space="preserve"> mm </w:t>
      </w:r>
    </w:p>
    <w:p w14:paraId="3E2E91F4" w14:textId="09A12FDA" w:rsidR="00090487" w:rsidRPr="00386AFF" w:rsidRDefault="00090487" w:rsidP="00090487">
      <w:r w:rsidRPr="00386AFF">
        <w:t>MAXRBSPS</w:t>
      </w:r>
      <w:r w:rsidRPr="00386AFF">
        <w:tab/>
      </w:r>
      <w:r w:rsidRPr="00386AFF">
        <w:tab/>
        <w:t xml:space="preserve">Maksimaalne roopa sügavus </w:t>
      </w:r>
      <w:r w:rsidR="005D7B6A">
        <w:t>5</w:t>
      </w:r>
      <w:r w:rsidRPr="00386AFF">
        <w:t xml:space="preserve"> m lõigul parempoolsel sõidurajal, mm</w:t>
      </w:r>
    </w:p>
    <w:p w14:paraId="6DAF9C19" w14:textId="05044E97" w:rsidR="00CF3034" w:rsidRPr="00386AFF" w:rsidRDefault="00CF3034" w:rsidP="00CF3034">
      <w:r w:rsidRPr="00386AFF">
        <w:t>KALLE 1ja2</w:t>
      </w:r>
      <w:r w:rsidRPr="00386AFF">
        <w:tab/>
      </w:r>
      <w:r w:rsidRPr="00386AFF">
        <w:tab/>
        <w:t>Põikkalle (+/- %) parempoolsel sõidurajal</w:t>
      </w:r>
    </w:p>
    <w:p w14:paraId="65043B04" w14:textId="678B93C3" w:rsidR="00087380" w:rsidRPr="00386AFF" w:rsidRDefault="00087380" w:rsidP="00087380">
      <w:r w:rsidRPr="00386AFF">
        <w:t>KURV 1ja2</w:t>
      </w:r>
      <w:r w:rsidRPr="00386AFF">
        <w:tab/>
      </w:r>
      <w:r w:rsidRPr="00386AFF">
        <w:tab/>
        <w:t>Kurvilisuse arv  +/-  (1000/R) parempoolsel sõidurajal</w:t>
      </w:r>
    </w:p>
    <w:p w14:paraId="46CC38C0" w14:textId="3D267B09" w:rsidR="005732E5" w:rsidRPr="00386AFF" w:rsidRDefault="005732E5">
      <w:r w:rsidRPr="00386AFF">
        <w:t>RBSKPVVS</w:t>
      </w:r>
      <w:r w:rsidRPr="00386AFF">
        <w:tab/>
      </w:r>
      <w:r w:rsidR="00087380" w:rsidRPr="00386AFF">
        <w:tab/>
        <w:t>R</w:t>
      </w:r>
      <w:r w:rsidRPr="00386AFF">
        <w:t xml:space="preserve">oopa sügavuse mõõtmise kuupäev vasakpoolsel sõidurajal  </w:t>
      </w:r>
    </w:p>
    <w:p w14:paraId="23A9FD23" w14:textId="3A54F1B3" w:rsidR="005732E5" w:rsidRPr="00386AFF" w:rsidRDefault="005732E5" w:rsidP="00087380">
      <w:pPr>
        <w:ind w:left="2160" w:hanging="2160"/>
      </w:pPr>
      <w:r w:rsidRPr="00386AFF">
        <w:t>SISRBSVS</w:t>
      </w:r>
      <w:r w:rsidRPr="00386AFF">
        <w:tab/>
      </w:r>
      <w:r w:rsidR="00087380" w:rsidRPr="00386AFF">
        <w:t>R</w:t>
      </w:r>
      <w:r w:rsidRPr="00386AFF">
        <w:t>oopa keskmine sügavus sõidutee vasakpoolse sõiduraja sisemises rattajäljes</w:t>
      </w:r>
      <w:r w:rsidR="00087380" w:rsidRPr="00386AFF">
        <w:t>,</w:t>
      </w:r>
      <w:r w:rsidRPr="00386AFF">
        <w:t xml:space="preserve"> mm </w:t>
      </w:r>
    </w:p>
    <w:p w14:paraId="4B60E3F5" w14:textId="2874D9FB" w:rsidR="005732E5" w:rsidRPr="00386AFF" w:rsidRDefault="005732E5" w:rsidP="00087380">
      <w:pPr>
        <w:ind w:left="2160" w:hanging="2160"/>
      </w:pPr>
      <w:r w:rsidRPr="00386AFF">
        <w:lastRenderedPageBreak/>
        <w:t>VALRBSVS</w:t>
      </w:r>
      <w:r w:rsidRPr="00386AFF">
        <w:tab/>
      </w:r>
      <w:r w:rsidR="00087380" w:rsidRPr="00386AFF">
        <w:t>R</w:t>
      </w:r>
      <w:r w:rsidRPr="00386AFF">
        <w:t>oopa keskmine sügavus sõidutee vasakpoolse sõiduraja välimises rattajäljes</w:t>
      </w:r>
      <w:r w:rsidR="00087380" w:rsidRPr="00386AFF">
        <w:t>,</w:t>
      </w:r>
      <w:r w:rsidRPr="00386AFF">
        <w:t xml:space="preserve"> mm </w:t>
      </w:r>
    </w:p>
    <w:p w14:paraId="7EC07B58" w14:textId="07B568D5" w:rsidR="00090487" w:rsidRPr="00386AFF" w:rsidRDefault="00090487" w:rsidP="00090487">
      <w:r w:rsidRPr="00386AFF">
        <w:t>MAXRBSVS</w:t>
      </w:r>
      <w:r w:rsidRPr="00386AFF">
        <w:tab/>
      </w:r>
      <w:r w:rsidRPr="00386AFF">
        <w:tab/>
        <w:t xml:space="preserve">Maksimaalne roopa sügavus </w:t>
      </w:r>
      <w:r w:rsidR="005D7B6A">
        <w:t>5</w:t>
      </w:r>
      <w:r w:rsidRPr="00386AFF">
        <w:t xml:space="preserve"> m lõigul vasakpoolsel sõidurajal, mm</w:t>
      </w:r>
    </w:p>
    <w:p w14:paraId="15056D14" w14:textId="395B8419" w:rsidR="00087380" w:rsidRPr="00386AFF" w:rsidRDefault="00087380" w:rsidP="00087380">
      <w:r w:rsidRPr="00386AFF">
        <w:t>KALLE 3ja4</w:t>
      </w:r>
      <w:r w:rsidRPr="00386AFF">
        <w:tab/>
      </w:r>
      <w:r w:rsidRPr="00386AFF">
        <w:tab/>
        <w:t>Põikkalle (+/- %) vasakpoolsel sõidurajal</w:t>
      </w:r>
    </w:p>
    <w:p w14:paraId="18E236C3" w14:textId="06E781D6" w:rsidR="00087380" w:rsidRPr="00386AFF" w:rsidRDefault="00087380" w:rsidP="00087380">
      <w:r w:rsidRPr="00386AFF">
        <w:t>KURV 3ja4</w:t>
      </w:r>
      <w:r w:rsidRPr="00386AFF">
        <w:tab/>
      </w:r>
      <w:r w:rsidRPr="00386AFF">
        <w:tab/>
        <w:t>Kurvilisuse arv +/- (1000/R) vasakpoolsel sõidurajal</w:t>
      </w:r>
    </w:p>
    <w:p w14:paraId="5A620DB6" w14:textId="77777777" w:rsidR="00B61DDB" w:rsidRPr="00386AFF" w:rsidRDefault="00B61DDB" w:rsidP="00305BBB">
      <w:pPr>
        <w:tabs>
          <w:tab w:val="left" w:pos="2127"/>
        </w:tabs>
      </w:pPr>
      <w:r w:rsidRPr="00386AFF">
        <w:t>RBSEADPS</w:t>
      </w:r>
      <w:r w:rsidRPr="00386AFF">
        <w:tab/>
        <w:t>Kasutatud mõõtmisseade parempoolsel sõidurajal</w:t>
      </w:r>
    </w:p>
    <w:p w14:paraId="7EB4DF3F" w14:textId="77777777" w:rsidR="00B61DDB" w:rsidRPr="00386AFF" w:rsidRDefault="00B61DDB" w:rsidP="00305BBB">
      <w:pPr>
        <w:tabs>
          <w:tab w:val="left" w:pos="2127"/>
        </w:tabs>
      </w:pPr>
      <w:r w:rsidRPr="00386AFF">
        <w:tab/>
        <w:t>1 Dynatest Profilograph</w:t>
      </w:r>
    </w:p>
    <w:p w14:paraId="7BE575CF" w14:textId="77777777" w:rsidR="00B61DDB" w:rsidRPr="00386AFF" w:rsidRDefault="00B61DDB" w:rsidP="00305BBB">
      <w:pPr>
        <w:tabs>
          <w:tab w:val="left" w:pos="2127"/>
        </w:tabs>
      </w:pPr>
      <w:r w:rsidRPr="00386AFF">
        <w:tab/>
        <w:t>2 Roobas roadmaster</w:t>
      </w:r>
    </w:p>
    <w:p w14:paraId="2CE58534" w14:textId="77777777" w:rsidR="00B61DDB" w:rsidRPr="00386AFF" w:rsidRDefault="00B61DDB" w:rsidP="00305BBB">
      <w:pPr>
        <w:tabs>
          <w:tab w:val="left" w:pos="2127"/>
        </w:tabs>
      </w:pPr>
      <w:r w:rsidRPr="00386AFF">
        <w:tab/>
        <w:t>3 ViaPPS laserskänner</w:t>
      </w:r>
    </w:p>
    <w:p w14:paraId="7C33F13B" w14:textId="77777777" w:rsidR="00B61DDB" w:rsidRPr="00386AFF" w:rsidRDefault="00B61DDB" w:rsidP="00305BBB">
      <w:pPr>
        <w:tabs>
          <w:tab w:val="left" w:pos="2127"/>
        </w:tabs>
      </w:pPr>
      <w:r w:rsidRPr="00386AFF">
        <w:tab/>
        <w:t>4 Greenwood Profilograph</w:t>
      </w:r>
    </w:p>
    <w:p w14:paraId="2201C30C" w14:textId="6FBA605D" w:rsidR="00B61DDB" w:rsidRPr="00386AFF" w:rsidRDefault="00B61DDB" w:rsidP="00305BBB">
      <w:pPr>
        <w:tabs>
          <w:tab w:val="left" w:pos="2127"/>
        </w:tabs>
      </w:pPr>
      <w:r w:rsidRPr="00386AFF">
        <w:tab/>
        <w:t>9 muu seade</w:t>
      </w:r>
    </w:p>
    <w:p w14:paraId="4A0C515E" w14:textId="18236C63" w:rsidR="005732E5" w:rsidRPr="00386AFF" w:rsidRDefault="005732E5" w:rsidP="00305BBB">
      <w:pPr>
        <w:tabs>
          <w:tab w:val="left" w:pos="2127"/>
        </w:tabs>
      </w:pPr>
      <w:r w:rsidRPr="00386AFF">
        <w:t>RBSEADVS</w:t>
      </w:r>
      <w:r w:rsidRPr="00386AFF">
        <w:tab/>
        <w:t xml:space="preserve">Kasutatud </w:t>
      </w:r>
      <w:r w:rsidR="00CE5C79" w:rsidRPr="00386AFF">
        <w:t>mõõtmis</w:t>
      </w:r>
      <w:r w:rsidRPr="00386AFF">
        <w:t>seade vasak</w:t>
      </w:r>
      <w:r w:rsidR="00E30CCE" w:rsidRPr="00386AFF">
        <w:t>poolsel sõidurajal</w:t>
      </w:r>
    </w:p>
    <w:p w14:paraId="559A5BDD" w14:textId="71736683" w:rsidR="005732E5" w:rsidRPr="00386AFF" w:rsidRDefault="005732E5" w:rsidP="00305BBB">
      <w:pPr>
        <w:tabs>
          <w:tab w:val="left" w:pos="2127"/>
        </w:tabs>
      </w:pPr>
      <w:r w:rsidRPr="00386AFF">
        <w:tab/>
        <w:t xml:space="preserve">1 </w:t>
      </w:r>
      <w:r w:rsidR="002312DB" w:rsidRPr="00386AFF">
        <w:t>D</w:t>
      </w:r>
      <w:r w:rsidRPr="00386AFF">
        <w:t xml:space="preserve">ynatest </w:t>
      </w:r>
      <w:r w:rsidR="00A45A2C" w:rsidRPr="00386AFF">
        <w:t>P</w:t>
      </w:r>
      <w:r w:rsidRPr="00386AFF">
        <w:t>rofilograph</w:t>
      </w:r>
    </w:p>
    <w:p w14:paraId="1DC30986" w14:textId="7330939E" w:rsidR="005732E5" w:rsidRPr="00386AFF" w:rsidRDefault="005732E5" w:rsidP="00305BBB">
      <w:pPr>
        <w:tabs>
          <w:tab w:val="left" w:pos="2127"/>
        </w:tabs>
      </w:pPr>
      <w:r w:rsidRPr="00386AFF">
        <w:tab/>
        <w:t xml:space="preserve">2 </w:t>
      </w:r>
      <w:r w:rsidR="002312DB" w:rsidRPr="00386AFF">
        <w:t>R</w:t>
      </w:r>
      <w:r w:rsidRPr="00386AFF">
        <w:t xml:space="preserve">oobas </w:t>
      </w:r>
      <w:r w:rsidR="00A45A2C" w:rsidRPr="00386AFF">
        <w:t>r</w:t>
      </w:r>
      <w:r w:rsidRPr="00386AFF">
        <w:t>oadmaster</w:t>
      </w:r>
    </w:p>
    <w:p w14:paraId="4DEF4432" w14:textId="020AB2EB" w:rsidR="00A45A2C" w:rsidRPr="00386AFF" w:rsidRDefault="00A45A2C" w:rsidP="00305BBB">
      <w:pPr>
        <w:tabs>
          <w:tab w:val="left" w:pos="2127"/>
        </w:tabs>
      </w:pPr>
      <w:r w:rsidRPr="00386AFF">
        <w:tab/>
        <w:t xml:space="preserve">3 </w:t>
      </w:r>
      <w:r w:rsidR="00F419A6" w:rsidRPr="00386AFF">
        <w:t>ViaPPS laserskänner</w:t>
      </w:r>
    </w:p>
    <w:p w14:paraId="2FEFEE37" w14:textId="5933A7AB" w:rsidR="002312DB" w:rsidRPr="00386AFF" w:rsidRDefault="002312DB" w:rsidP="00305BBB">
      <w:pPr>
        <w:tabs>
          <w:tab w:val="left" w:pos="2127"/>
        </w:tabs>
      </w:pPr>
      <w:r w:rsidRPr="00386AFF">
        <w:tab/>
        <w:t>4 Greenwood Profilograph</w:t>
      </w:r>
    </w:p>
    <w:p w14:paraId="5E512428" w14:textId="299C011F" w:rsidR="005732E5" w:rsidRPr="00386AFF" w:rsidRDefault="005732E5" w:rsidP="00305BBB">
      <w:pPr>
        <w:tabs>
          <w:tab w:val="left" w:pos="2127"/>
        </w:tabs>
      </w:pPr>
      <w:r w:rsidRPr="00386AFF">
        <w:tab/>
        <w:t>9 muu seade</w:t>
      </w:r>
    </w:p>
    <w:p w14:paraId="60E3CB51" w14:textId="77777777" w:rsidR="00A45A2C" w:rsidRPr="00386AFF" w:rsidRDefault="00A45A2C"/>
    <w:p w14:paraId="30FD00BE" w14:textId="400F1482" w:rsidR="009837B0" w:rsidRDefault="005732E5" w:rsidP="00BC264B">
      <w:r w:rsidRPr="00386AFF">
        <w:t>Märkus:</w:t>
      </w:r>
    </w:p>
    <w:p w14:paraId="0C184093" w14:textId="0AD2B219" w:rsidR="005732E5" w:rsidRPr="00386AFF" w:rsidRDefault="005732E5" w:rsidP="00305BBB">
      <w:pPr>
        <w:pStyle w:val="Loendilik"/>
        <w:numPr>
          <w:ilvl w:val="0"/>
          <w:numId w:val="49"/>
        </w:numPr>
        <w:ind w:left="357" w:hanging="357"/>
      </w:pPr>
      <w:r w:rsidRPr="00386AFF">
        <w:t>Vajadusel on Mõõteseadme valikusse lisatavad teiste seadmete koodid.</w:t>
      </w:r>
    </w:p>
    <w:p w14:paraId="58B91E09" w14:textId="6331705B" w:rsidR="00016335" w:rsidRDefault="009837B0" w:rsidP="00305BBB">
      <w:pPr>
        <w:pStyle w:val="Loendilik"/>
        <w:ind w:left="357" w:hanging="357"/>
      </w:pPr>
      <w:r>
        <w:t>2.</w:t>
      </w:r>
      <w:r w:rsidR="00305BBB">
        <w:tab/>
      </w:r>
      <w:r w:rsidR="00582E44">
        <w:t>R</w:t>
      </w:r>
      <w:r w:rsidR="00016335" w:rsidRPr="00386AFF">
        <w:t>oopa sügavus</w:t>
      </w:r>
      <w:r w:rsidR="00582E44">
        <w:t>e mõõtmistulemused</w:t>
      </w:r>
      <w:r w:rsidR="00016335" w:rsidRPr="00386AFF">
        <w:t xml:space="preserve"> esitatakse </w:t>
      </w:r>
      <w:r w:rsidR="00582E44">
        <w:t xml:space="preserve">täisarvuna mm </w:t>
      </w:r>
      <w:r w:rsidR="00016335" w:rsidRPr="00386AFF">
        <w:t>täpsusega.</w:t>
      </w:r>
    </w:p>
    <w:p w14:paraId="05C090E1" w14:textId="53FF21FE" w:rsidR="00582E44" w:rsidRDefault="009837B0" w:rsidP="00305BBB">
      <w:pPr>
        <w:pStyle w:val="Loendilik"/>
        <w:ind w:left="357" w:hanging="357"/>
      </w:pPr>
      <w:r>
        <w:t>3.</w:t>
      </w:r>
      <w:r w:rsidR="00305BBB">
        <w:tab/>
      </w:r>
      <w:r w:rsidR="00582E44">
        <w:t>P</w:t>
      </w:r>
      <w:r w:rsidR="00582E44" w:rsidRPr="00386AFF">
        <w:t>õikkal</w:t>
      </w:r>
      <w:r w:rsidR="00B05075">
        <w:t>d</w:t>
      </w:r>
      <w:r w:rsidR="00582E44" w:rsidRPr="00386AFF">
        <w:t>e ja kurvilisus</w:t>
      </w:r>
      <w:r w:rsidR="00582E44">
        <w:t>e mõõtmistulemused</w:t>
      </w:r>
      <w:r w:rsidR="00582E44" w:rsidRPr="00386AFF">
        <w:t xml:space="preserve"> esitatakse täpsusega 0,1</w:t>
      </w:r>
      <w:r w:rsidR="00582E44">
        <w:t xml:space="preserve"> ehk üks koht peale koma</w:t>
      </w:r>
      <w:r w:rsidR="00582E44" w:rsidRPr="00386AFF">
        <w:t>.</w:t>
      </w:r>
    </w:p>
    <w:p w14:paraId="39260E18" w14:textId="77777777" w:rsidR="00582E44" w:rsidRDefault="00582E44" w:rsidP="00C85139">
      <w:pPr>
        <w:pStyle w:val="Loendilik"/>
      </w:pPr>
    </w:p>
    <w:p w14:paraId="0DDFB761" w14:textId="77777777" w:rsidR="00606AD8" w:rsidRDefault="00606AD8" w:rsidP="00C85139">
      <w:pPr>
        <w:pStyle w:val="Loendilik"/>
      </w:pPr>
    </w:p>
    <w:p w14:paraId="2AC4DFB2" w14:textId="77777777" w:rsidR="00606AD8" w:rsidRDefault="00606AD8" w:rsidP="00C85139">
      <w:pPr>
        <w:pStyle w:val="Loendilik"/>
      </w:pPr>
    </w:p>
    <w:p w14:paraId="1CBFA187" w14:textId="77777777" w:rsidR="00606AD8" w:rsidRDefault="00606AD8" w:rsidP="00C85139">
      <w:pPr>
        <w:pStyle w:val="Loendilik"/>
      </w:pPr>
    </w:p>
    <w:p w14:paraId="6F06E15E" w14:textId="77777777" w:rsidR="00606AD8" w:rsidRDefault="00606AD8" w:rsidP="00C85139">
      <w:pPr>
        <w:pStyle w:val="Loendilik"/>
      </w:pPr>
    </w:p>
    <w:p w14:paraId="53660B5C" w14:textId="77777777" w:rsidR="00606AD8" w:rsidRDefault="00606AD8" w:rsidP="00C85139">
      <w:pPr>
        <w:pStyle w:val="Loendilik"/>
      </w:pPr>
    </w:p>
    <w:p w14:paraId="6133AB2E" w14:textId="77777777" w:rsidR="00606AD8" w:rsidRDefault="00606AD8" w:rsidP="00C85139">
      <w:pPr>
        <w:pStyle w:val="Loendilik"/>
      </w:pPr>
    </w:p>
    <w:p w14:paraId="630FD7DD" w14:textId="77777777" w:rsidR="00606AD8" w:rsidRDefault="00606AD8" w:rsidP="00C85139">
      <w:pPr>
        <w:pStyle w:val="Loendilik"/>
      </w:pPr>
    </w:p>
    <w:p w14:paraId="7F5D419A" w14:textId="77777777" w:rsidR="00606AD8" w:rsidRDefault="00606AD8" w:rsidP="00C85139">
      <w:pPr>
        <w:pStyle w:val="Loendilik"/>
      </w:pPr>
    </w:p>
    <w:p w14:paraId="00BB4F2C" w14:textId="77777777" w:rsidR="00606AD8" w:rsidRDefault="00606AD8" w:rsidP="00C85139">
      <w:pPr>
        <w:pStyle w:val="Loendilik"/>
      </w:pPr>
    </w:p>
    <w:p w14:paraId="0427CF18" w14:textId="77777777" w:rsidR="00606AD8" w:rsidRDefault="00606AD8" w:rsidP="00C85139">
      <w:pPr>
        <w:pStyle w:val="Loendilik"/>
      </w:pPr>
    </w:p>
    <w:p w14:paraId="555EB877" w14:textId="77777777" w:rsidR="00606AD8" w:rsidRDefault="00606AD8" w:rsidP="00C85139">
      <w:pPr>
        <w:pStyle w:val="Loendilik"/>
      </w:pPr>
    </w:p>
    <w:p w14:paraId="521A7ED4" w14:textId="77777777" w:rsidR="00606AD8" w:rsidRDefault="00606AD8" w:rsidP="00C85139">
      <w:pPr>
        <w:pStyle w:val="Loendilik"/>
      </w:pPr>
    </w:p>
    <w:p w14:paraId="4EC225AE" w14:textId="77777777" w:rsidR="00606AD8" w:rsidRDefault="00606AD8" w:rsidP="00C85139">
      <w:pPr>
        <w:pStyle w:val="Loendilik"/>
      </w:pPr>
    </w:p>
    <w:p w14:paraId="63FF5182" w14:textId="77777777" w:rsidR="00606AD8" w:rsidRDefault="00606AD8" w:rsidP="00C85139">
      <w:pPr>
        <w:pStyle w:val="Loendilik"/>
      </w:pPr>
    </w:p>
    <w:p w14:paraId="58DDB304" w14:textId="77777777" w:rsidR="00606AD8" w:rsidRDefault="00606AD8" w:rsidP="00C85139">
      <w:pPr>
        <w:pStyle w:val="Loendilik"/>
      </w:pPr>
    </w:p>
    <w:p w14:paraId="1E235A89" w14:textId="77777777" w:rsidR="00AD1945" w:rsidRDefault="00AD1945" w:rsidP="00C85139">
      <w:pPr>
        <w:pStyle w:val="Loendilik"/>
      </w:pPr>
    </w:p>
    <w:p w14:paraId="628801FA" w14:textId="77777777" w:rsidR="00AD1945" w:rsidRDefault="00AD1945" w:rsidP="00C85139">
      <w:pPr>
        <w:pStyle w:val="Loendilik"/>
      </w:pPr>
    </w:p>
    <w:p w14:paraId="1635CA84" w14:textId="77777777" w:rsidR="00AD1945" w:rsidRDefault="00AD1945" w:rsidP="00C85139">
      <w:pPr>
        <w:pStyle w:val="Loendilik"/>
      </w:pPr>
    </w:p>
    <w:p w14:paraId="638EF75B" w14:textId="77777777" w:rsidR="00AD1945" w:rsidRDefault="00AD1945" w:rsidP="00C85139">
      <w:pPr>
        <w:pStyle w:val="Loendilik"/>
      </w:pPr>
    </w:p>
    <w:p w14:paraId="2BCA4D48" w14:textId="77777777" w:rsidR="00AD1945" w:rsidRDefault="00AD1945" w:rsidP="00C85139">
      <w:pPr>
        <w:pStyle w:val="Loendilik"/>
      </w:pPr>
    </w:p>
    <w:p w14:paraId="17826600" w14:textId="77777777" w:rsidR="00AD1945" w:rsidRDefault="00AD1945" w:rsidP="00C85139">
      <w:pPr>
        <w:pStyle w:val="Loendilik"/>
      </w:pPr>
    </w:p>
    <w:p w14:paraId="5D4F4CEA" w14:textId="77777777" w:rsidR="00AD1945" w:rsidRDefault="00AD1945" w:rsidP="00C85139">
      <w:pPr>
        <w:pStyle w:val="Loendilik"/>
      </w:pPr>
    </w:p>
    <w:p w14:paraId="13327116" w14:textId="77777777" w:rsidR="00AD1945" w:rsidRDefault="00AD1945" w:rsidP="00C85139">
      <w:pPr>
        <w:pStyle w:val="Loendilik"/>
      </w:pPr>
    </w:p>
    <w:p w14:paraId="30CB4519" w14:textId="77777777" w:rsidR="00AD1945" w:rsidRDefault="00AD1945" w:rsidP="00C85139">
      <w:pPr>
        <w:pStyle w:val="Loendilik"/>
      </w:pPr>
    </w:p>
    <w:p w14:paraId="2BDC1D10" w14:textId="77777777" w:rsidR="00606AD8" w:rsidRDefault="00606AD8" w:rsidP="00C85139">
      <w:pPr>
        <w:pStyle w:val="Loendilik"/>
      </w:pPr>
    </w:p>
    <w:p w14:paraId="026E466B" w14:textId="77777777" w:rsidR="00606AD8" w:rsidRDefault="00606AD8" w:rsidP="00C85139">
      <w:pPr>
        <w:pStyle w:val="Loendilik"/>
      </w:pPr>
    </w:p>
    <w:p w14:paraId="1A14CA89" w14:textId="7DC7F2CC" w:rsidR="00606AD8" w:rsidRPr="00386AFF" w:rsidRDefault="00606AD8" w:rsidP="00305BBB">
      <w:pPr>
        <w:pStyle w:val="Pealkiri2"/>
        <w:rPr>
          <w:b/>
          <w:lang w:val="et-EE"/>
        </w:rPr>
      </w:pPr>
      <w:bookmarkStart w:id="27" w:name="_Toc207624993"/>
      <w:r>
        <w:rPr>
          <w:b/>
          <w:lang w:val="et-EE"/>
        </w:rPr>
        <w:lastRenderedPageBreak/>
        <w:t xml:space="preserve">Lisa 2 </w:t>
      </w:r>
      <w:r w:rsidRPr="00386AFF">
        <w:rPr>
          <w:b/>
          <w:lang w:val="et-EE"/>
        </w:rPr>
        <w:t>Teekatte roopa sügavuse</w:t>
      </w:r>
      <w:r>
        <w:rPr>
          <w:b/>
          <w:lang w:val="et-EE"/>
        </w:rPr>
        <w:t xml:space="preserve"> ja põikkalde ning tee kurvilisuse 5m lõikude keskmised andmed</w:t>
      </w:r>
      <w:bookmarkEnd w:id="27"/>
    </w:p>
    <w:p w14:paraId="17B0DA19" w14:textId="77777777" w:rsidR="00606AD8" w:rsidRPr="00386AFF" w:rsidRDefault="00606AD8" w:rsidP="00606AD8">
      <w:r w:rsidRPr="00386AFF">
        <w:t xml:space="preserve"> </w:t>
      </w:r>
    </w:p>
    <w:tbl>
      <w:tblPr>
        <w:tblW w:w="7524" w:type="dxa"/>
        <w:tblInd w:w="-5" w:type="dxa"/>
        <w:tblLayout w:type="fixed"/>
        <w:tblCellMar>
          <w:left w:w="0" w:type="dxa"/>
          <w:right w:w="0" w:type="dxa"/>
        </w:tblCellMar>
        <w:tblLook w:val="0000" w:firstRow="0" w:lastRow="0" w:firstColumn="0" w:lastColumn="0" w:noHBand="0" w:noVBand="0"/>
      </w:tblPr>
      <w:tblGrid>
        <w:gridCol w:w="577"/>
        <w:gridCol w:w="709"/>
        <w:gridCol w:w="851"/>
        <w:gridCol w:w="851"/>
        <w:gridCol w:w="851"/>
        <w:gridCol w:w="1275"/>
        <w:gridCol w:w="993"/>
        <w:gridCol w:w="1417"/>
      </w:tblGrid>
      <w:tr w:rsidR="00606AD8" w:rsidRPr="00386AFF" w14:paraId="734B55FF" w14:textId="77777777" w:rsidTr="00606AD8">
        <w:trPr>
          <w:trHeight w:val="255"/>
        </w:trPr>
        <w:tc>
          <w:tcPr>
            <w:tcW w:w="577" w:type="dxa"/>
            <w:tcBorders>
              <w:top w:val="single" w:sz="4" w:space="0" w:color="000000"/>
              <w:left w:val="single" w:sz="4" w:space="0" w:color="000000"/>
              <w:bottom w:val="single" w:sz="4" w:space="0" w:color="000000"/>
            </w:tcBorders>
            <w:shd w:val="clear" w:color="auto" w:fill="auto"/>
            <w:vAlign w:val="center"/>
          </w:tcPr>
          <w:p w14:paraId="76AB9C9D" w14:textId="77777777" w:rsidR="00606AD8" w:rsidRPr="00386AFF" w:rsidRDefault="00606AD8" w:rsidP="005B5623">
            <w:pPr>
              <w:snapToGrid w:val="0"/>
              <w:jc w:val="center"/>
              <w:rPr>
                <w:rFonts w:cs="Times New Roman"/>
                <w:sz w:val="20"/>
                <w:szCs w:val="20"/>
              </w:rPr>
            </w:pPr>
            <w:r w:rsidRPr="00386AFF">
              <w:rPr>
                <w:rFonts w:cs="Times New Roman"/>
                <w:sz w:val="20"/>
                <w:szCs w:val="20"/>
              </w:rPr>
              <w:t>TEE</w:t>
            </w:r>
          </w:p>
        </w:tc>
        <w:tc>
          <w:tcPr>
            <w:tcW w:w="709" w:type="dxa"/>
            <w:tcBorders>
              <w:top w:val="single" w:sz="4" w:space="0" w:color="000000"/>
              <w:left w:val="single" w:sz="4" w:space="0" w:color="000000"/>
              <w:bottom w:val="single" w:sz="4" w:space="0" w:color="000000"/>
            </w:tcBorders>
            <w:shd w:val="clear" w:color="auto" w:fill="auto"/>
            <w:vAlign w:val="center"/>
          </w:tcPr>
          <w:p w14:paraId="30A42155" w14:textId="77777777" w:rsidR="00606AD8" w:rsidRPr="00386AFF" w:rsidRDefault="00606AD8" w:rsidP="005B5623">
            <w:pPr>
              <w:snapToGrid w:val="0"/>
              <w:jc w:val="center"/>
              <w:rPr>
                <w:rFonts w:cs="Times New Roman"/>
                <w:sz w:val="20"/>
                <w:szCs w:val="20"/>
              </w:rPr>
            </w:pPr>
            <w:r w:rsidRPr="00386AFF">
              <w:rPr>
                <w:rFonts w:cs="Times New Roman"/>
                <w:sz w:val="20"/>
                <w:szCs w:val="20"/>
              </w:rPr>
              <w:t>SOSA</w:t>
            </w:r>
          </w:p>
        </w:tc>
        <w:tc>
          <w:tcPr>
            <w:tcW w:w="851" w:type="dxa"/>
            <w:tcBorders>
              <w:top w:val="single" w:sz="4" w:space="0" w:color="000000"/>
              <w:left w:val="single" w:sz="4" w:space="0" w:color="000000"/>
              <w:bottom w:val="single" w:sz="4" w:space="0" w:color="000000"/>
              <w:right w:val="single" w:sz="4" w:space="0" w:color="000000"/>
            </w:tcBorders>
          </w:tcPr>
          <w:p w14:paraId="6FD1761E" w14:textId="6992463D" w:rsidR="00606AD8" w:rsidRPr="00386AFF" w:rsidRDefault="00606AD8" w:rsidP="005B5623">
            <w:pPr>
              <w:snapToGrid w:val="0"/>
              <w:jc w:val="center"/>
              <w:rPr>
                <w:rFonts w:cs="Times New Roman"/>
                <w:sz w:val="20"/>
                <w:szCs w:val="20"/>
              </w:rPr>
            </w:pPr>
            <w:r>
              <w:rPr>
                <w:rFonts w:cs="Times New Roman"/>
                <w:sz w:val="20"/>
                <w:szCs w:val="20"/>
              </w:rPr>
              <w:t>LÕIGU ALG KM</w:t>
            </w:r>
          </w:p>
        </w:tc>
        <w:tc>
          <w:tcPr>
            <w:tcW w:w="851" w:type="dxa"/>
            <w:tcBorders>
              <w:top w:val="single" w:sz="4" w:space="0" w:color="000000"/>
              <w:left w:val="single" w:sz="4" w:space="0" w:color="000000"/>
              <w:bottom w:val="single" w:sz="4" w:space="0" w:color="000000"/>
            </w:tcBorders>
          </w:tcPr>
          <w:p w14:paraId="51AD5F7F" w14:textId="4013F088" w:rsidR="00606AD8" w:rsidRPr="00386AFF" w:rsidRDefault="00606AD8" w:rsidP="005B5623">
            <w:pPr>
              <w:snapToGrid w:val="0"/>
              <w:jc w:val="center"/>
              <w:rPr>
                <w:rFonts w:cs="Times New Roman"/>
                <w:sz w:val="20"/>
                <w:szCs w:val="20"/>
              </w:rPr>
            </w:pPr>
            <w:r>
              <w:rPr>
                <w:rFonts w:cs="Times New Roman"/>
                <w:sz w:val="20"/>
                <w:szCs w:val="20"/>
              </w:rPr>
              <w:t>LÕIGU LÕPP KM</w:t>
            </w:r>
          </w:p>
        </w:tc>
        <w:tc>
          <w:tcPr>
            <w:tcW w:w="851" w:type="dxa"/>
            <w:tcBorders>
              <w:top w:val="single" w:sz="4" w:space="0" w:color="000000"/>
              <w:left w:val="single" w:sz="4" w:space="0" w:color="000000"/>
              <w:bottom w:val="single" w:sz="4" w:space="0" w:color="000000"/>
            </w:tcBorders>
            <w:shd w:val="clear" w:color="auto" w:fill="auto"/>
            <w:vAlign w:val="center"/>
          </w:tcPr>
          <w:p w14:paraId="239F7BBE" w14:textId="6C756C87" w:rsidR="00606AD8" w:rsidRPr="00386AFF" w:rsidRDefault="00606AD8" w:rsidP="005B5623">
            <w:pPr>
              <w:snapToGrid w:val="0"/>
              <w:jc w:val="center"/>
              <w:rPr>
                <w:rFonts w:cs="Times New Roman"/>
                <w:sz w:val="20"/>
                <w:szCs w:val="20"/>
              </w:rPr>
            </w:pPr>
            <w:r w:rsidRPr="00386AFF">
              <w:rPr>
                <w:rFonts w:cs="Times New Roman"/>
                <w:sz w:val="20"/>
                <w:szCs w:val="20"/>
              </w:rPr>
              <w:t>ALGTEEOSA</w:t>
            </w:r>
          </w:p>
        </w:tc>
        <w:tc>
          <w:tcPr>
            <w:tcW w:w="1275" w:type="dxa"/>
            <w:tcBorders>
              <w:top w:val="single" w:sz="4" w:space="0" w:color="000000"/>
              <w:left w:val="single" w:sz="4" w:space="0" w:color="000000"/>
              <w:bottom w:val="single" w:sz="4" w:space="0" w:color="000000"/>
            </w:tcBorders>
            <w:shd w:val="clear" w:color="auto" w:fill="auto"/>
            <w:vAlign w:val="center"/>
          </w:tcPr>
          <w:p w14:paraId="385AF4E7" w14:textId="77777777" w:rsidR="00606AD8" w:rsidRPr="00386AFF" w:rsidRDefault="00606AD8" w:rsidP="005B5623">
            <w:pPr>
              <w:snapToGrid w:val="0"/>
              <w:jc w:val="center"/>
              <w:rPr>
                <w:rFonts w:cs="Times New Roman"/>
                <w:sz w:val="20"/>
                <w:szCs w:val="20"/>
              </w:rPr>
            </w:pPr>
            <w:r w:rsidRPr="00386AFF">
              <w:rPr>
                <w:rFonts w:cs="Times New Roman"/>
                <w:sz w:val="20"/>
                <w:szCs w:val="20"/>
              </w:rPr>
              <w:t>ALGKAUGUS</w:t>
            </w:r>
          </w:p>
        </w:tc>
        <w:tc>
          <w:tcPr>
            <w:tcW w:w="993" w:type="dxa"/>
            <w:tcBorders>
              <w:top w:val="single" w:sz="4" w:space="0" w:color="000000"/>
              <w:left w:val="single" w:sz="4" w:space="0" w:color="000000"/>
              <w:bottom w:val="single" w:sz="4" w:space="0" w:color="000000"/>
            </w:tcBorders>
          </w:tcPr>
          <w:p w14:paraId="14720355" w14:textId="77777777" w:rsidR="00606AD8" w:rsidRPr="00386AFF" w:rsidRDefault="00606AD8" w:rsidP="005B5623">
            <w:pPr>
              <w:snapToGrid w:val="0"/>
              <w:jc w:val="center"/>
              <w:rPr>
                <w:rFonts w:cs="Times New Roman"/>
                <w:sz w:val="20"/>
                <w:szCs w:val="20"/>
              </w:rPr>
            </w:pPr>
            <w:r w:rsidRPr="00386AFF">
              <w:rPr>
                <w:rFonts w:cs="Times New Roman"/>
                <w:sz w:val="20"/>
                <w:szCs w:val="20"/>
              </w:rPr>
              <w:t>LOPPTEEOSA</w:t>
            </w:r>
          </w:p>
        </w:tc>
        <w:tc>
          <w:tcPr>
            <w:tcW w:w="1417" w:type="dxa"/>
            <w:tcBorders>
              <w:top w:val="single" w:sz="4" w:space="0" w:color="000000"/>
              <w:left w:val="single" w:sz="4" w:space="0" w:color="000000"/>
              <w:bottom w:val="single" w:sz="4" w:space="0" w:color="000000"/>
              <w:right w:val="single" w:sz="4" w:space="0" w:color="000000"/>
            </w:tcBorders>
            <w:vAlign w:val="center"/>
          </w:tcPr>
          <w:p w14:paraId="74F69D4E" w14:textId="77777777" w:rsidR="00606AD8" w:rsidRPr="00386AFF" w:rsidRDefault="00606AD8" w:rsidP="005B5623">
            <w:pPr>
              <w:snapToGrid w:val="0"/>
              <w:jc w:val="center"/>
              <w:rPr>
                <w:rFonts w:cs="Times New Roman"/>
                <w:sz w:val="20"/>
                <w:szCs w:val="20"/>
              </w:rPr>
            </w:pPr>
            <w:r w:rsidRPr="00386AFF">
              <w:rPr>
                <w:rFonts w:cs="Times New Roman"/>
                <w:sz w:val="20"/>
                <w:szCs w:val="20"/>
              </w:rPr>
              <w:t>LOPPKAUGUS</w:t>
            </w:r>
          </w:p>
        </w:tc>
      </w:tr>
      <w:tr w:rsidR="00606AD8" w:rsidRPr="00386AFF" w14:paraId="553F668E" w14:textId="77777777" w:rsidTr="00606AD8">
        <w:trPr>
          <w:trHeight w:val="255"/>
        </w:trPr>
        <w:tc>
          <w:tcPr>
            <w:tcW w:w="577" w:type="dxa"/>
            <w:tcBorders>
              <w:left w:val="single" w:sz="4" w:space="0" w:color="000000"/>
              <w:bottom w:val="single" w:sz="4" w:space="0" w:color="000000"/>
            </w:tcBorders>
            <w:shd w:val="clear" w:color="auto" w:fill="auto"/>
            <w:vAlign w:val="center"/>
          </w:tcPr>
          <w:p w14:paraId="2C2EFC0B" w14:textId="77777777" w:rsidR="00606AD8" w:rsidRPr="00386AFF" w:rsidRDefault="00606AD8" w:rsidP="005B5623">
            <w:pPr>
              <w:snapToGrid w:val="0"/>
              <w:jc w:val="center"/>
              <w:rPr>
                <w:rFonts w:cs="Times New Roman"/>
                <w:sz w:val="20"/>
                <w:szCs w:val="20"/>
              </w:rPr>
            </w:pPr>
            <w:r w:rsidRPr="00386AFF">
              <w:rPr>
                <w:rFonts w:cs="Times New Roman"/>
                <w:sz w:val="20"/>
                <w:szCs w:val="20"/>
              </w:rPr>
              <w:t>1</w:t>
            </w:r>
          </w:p>
        </w:tc>
        <w:tc>
          <w:tcPr>
            <w:tcW w:w="709" w:type="dxa"/>
            <w:tcBorders>
              <w:left w:val="single" w:sz="4" w:space="0" w:color="000000"/>
              <w:bottom w:val="single" w:sz="4" w:space="0" w:color="000000"/>
            </w:tcBorders>
            <w:shd w:val="clear" w:color="auto" w:fill="auto"/>
            <w:vAlign w:val="center"/>
          </w:tcPr>
          <w:p w14:paraId="2187F4C2" w14:textId="77777777" w:rsidR="00606AD8" w:rsidRPr="00386AFF" w:rsidRDefault="00606AD8" w:rsidP="005B5623">
            <w:pPr>
              <w:snapToGrid w:val="0"/>
              <w:jc w:val="center"/>
              <w:rPr>
                <w:rFonts w:cs="Times New Roman"/>
                <w:sz w:val="20"/>
                <w:szCs w:val="20"/>
              </w:rPr>
            </w:pPr>
            <w:r w:rsidRPr="00386AFF">
              <w:rPr>
                <w:rFonts w:cs="Times New Roman"/>
                <w:sz w:val="20"/>
                <w:szCs w:val="20"/>
              </w:rPr>
              <w:t>1</w:t>
            </w:r>
          </w:p>
        </w:tc>
        <w:tc>
          <w:tcPr>
            <w:tcW w:w="851" w:type="dxa"/>
            <w:tcBorders>
              <w:left w:val="single" w:sz="4" w:space="0" w:color="000000"/>
              <w:bottom w:val="single" w:sz="4" w:space="0" w:color="000000"/>
              <w:right w:val="single" w:sz="4" w:space="0" w:color="000000"/>
            </w:tcBorders>
          </w:tcPr>
          <w:p w14:paraId="35E4F4A9" w14:textId="24B23BBE" w:rsidR="00606AD8" w:rsidRPr="00386AFF" w:rsidRDefault="00A92C2E" w:rsidP="005B5623">
            <w:pPr>
              <w:snapToGrid w:val="0"/>
              <w:jc w:val="center"/>
              <w:rPr>
                <w:rFonts w:cs="Times New Roman"/>
                <w:sz w:val="20"/>
                <w:szCs w:val="20"/>
              </w:rPr>
            </w:pPr>
            <w:r>
              <w:rPr>
                <w:rFonts w:cs="Times New Roman"/>
                <w:sz w:val="20"/>
                <w:szCs w:val="20"/>
              </w:rPr>
              <w:t>9403</w:t>
            </w:r>
          </w:p>
        </w:tc>
        <w:tc>
          <w:tcPr>
            <w:tcW w:w="851" w:type="dxa"/>
            <w:tcBorders>
              <w:left w:val="single" w:sz="4" w:space="0" w:color="000000"/>
              <w:bottom w:val="single" w:sz="4" w:space="0" w:color="000000"/>
            </w:tcBorders>
          </w:tcPr>
          <w:p w14:paraId="2B8ACD7E" w14:textId="37FCF573" w:rsidR="00606AD8" w:rsidRPr="00386AFF" w:rsidRDefault="00A92C2E" w:rsidP="005B5623">
            <w:pPr>
              <w:snapToGrid w:val="0"/>
              <w:jc w:val="center"/>
              <w:rPr>
                <w:rFonts w:cs="Times New Roman"/>
                <w:sz w:val="20"/>
                <w:szCs w:val="20"/>
              </w:rPr>
            </w:pPr>
            <w:r>
              <w:rPr>
                <w:rFonts w:cs="Times New Roman"/>
                <w:sz w:val="20"/>
                <w:szCs w:val="20"/>
              </w:rPr>
              <w:t>9408</w:t>
            </w:r>
          </w:p>
        </w:tc>
        <w:tc>
          <w:tcPr>
            <w:tcW w:w="851" w:type="dxa"/>
            <w:tcBorders>
              <w:left w:val="single" w:sz="4" w:space="0" w:color="000000"/>
              <w:bottom w:val="single" w:sz="4" w:space="0" w:color="000000"/>
            </w:tcBorders>
            <w:shd w:val="clear" w:color="auto" w:fill="auto"/>
            <w:vAlign w:val="center"/>
          </w:tcPr>
          <w:p w14:paraId="77C58A3E" w14:textId="03357C0F" w:rsidR="00606AD8" w:rsidRPr="00386AFF" w:rsidRDefault="00606AD8" w:rsidP="005B5623">
            <w:pPr>
              <w:snapToGrid w:val="0"/>
              <w:jc w:val="center"/>
              <w:rPr>
                <w:rFonts w:cs="Times New Roman"/>
                <w:sz w:val="20"/>
                <w:szCs w:val="20"/>
              </w:rPr>
            </w:pPr>
            <w:r w:rsidRPr="00386AFF">
              <w:rPr>
                <w:rFonts w:cs="Times New Roman"/>
                <w:sz w:val="20"/>
                <w:szCs w:val="20"/>
              </w:rPr>
              <w:t>2</w:t>
            </w:r>
          </w:p>
        </w:tc>
        <w:tc>
          <w:tcPr>
            <w:tcW w:w="1275" w:type="dxa"/>
            <w:tcBorders>
              <w:left w:val="single" w:sz="4" w:space="0" w:color="000000"/>
              <w:bottom w:val="single" w:sz="4" w:space="0" w:color="000000"/>
            </w:tcBorders>
            <w:shd w:val="clear" w:color="auto" w:fill="auto"/>
            <w:vAlign w:val="center"/>
          </w:tcPr>
          <w:p w14:paraId="70556F92" w14:textId="77777777" w:rsidR="00606AD8" w:rsidRPr="00386AFF" w:rsidRDefault="00606AD8" w:rsidP="005B5623">
            <w:pPr>
              <w:snapToGrid w:val="0"/>
              <w:jc w:val="center"/>
              <w:rPr>
                <w:rFonts w:cs="Times New Roman"/>
                <w:sz w:val="20"/>
                <w:szCs w:val="20"/>
              </w:rPr>
            </w:pPr>
            <w:r w:rsidRPr="00386AFF">
              <w:rPr>
                <w:rFonts w:cs="Times New Roman"/>
                <w:sz w:val="20"/>
                <w:szCs w:val="20"/>
              </w:rPr>
              <w:t>0</w:t>
            </w:r>
          </w:p>
        </w:tc>
        <w:tc>
          <w:tcPr>
            <w:tcW w:w="993" w:type="dxa"/>
            <w:tcBorders>
              <w:left w:val="single" w:sz="4" w:space="0" w:color="000000"/>
              <w:bottom w:val="single" w:sz="4" w:space="0" w:color="000000"/>
            </w:tcBorders>
          </w:tcPr>
          <w:p w14:paraId="18A62868" w14:textId="77777777" w:rsidR="00606AD8" w:rsidRPr="00386AFF" w:rsidRDefault="00606AD8" w:rsidP="005B5623">
            <w:pPr>
              <w:snapToGrid w:val="0"/>
              <w:jc w:val="center"/>
              <w:rPr>
                <w:rFonts w:cs="Times New Roman"/>
                <w:sz w:val="20"/>
                <w:szCs w:val="20"/>
              </w:rPr>
            </w:pPr>
            <w:r w:rsidRPr="00386AFF">
              <w:rPr>
                <w:rFonts w:cs="Times New Roman"/>
                <w:sz w:val="20"/>
                <w:szCs w:val="20"/>
              </w:rPr>
              <w:t>2</w:t>
            </w:r>
          </w:p>
        </w:tc>
        <w:tc>
          <w:tcPr>
            <w:tcW w:w="1417" w:type="dxa"/>
            <w:tcBorders>
              <w:left w:val="single" w:sz="4" w:space="0" w:color="000000"/>
              <w:bottom w:val="single" w:sz="4" w:space="0" w:color="000000"/>
              <w:right w:val="single" w:sz="4" w:space="0" w:color="000000"/>
            </w:tcBorders>
          </w:tcPr>
          <w:p w14:paraId="3968D4B4" w14:textId="1D56CAF5" w:rsidR="00606AD8" w:rsidRPr="00386AFF" w:rsidRDefault="004E7FAB" w:rsidP="005B5623">
            <w:pPr>
              <w:snapToGrid w:val="0"/>
              <w:jc w:val="center"/>
              <w:rPr>
                <w:rFonts w:cs="Times New Roman"/>
                <w:sz w:val="20"/>
                <w:szCs w:val="20"/>
              </w:rPr>
            </w:pPr>
            <w:r>
              <w:rPr>
                <w:rFonts w:cs="Times New Roman"/>
                <w:sz w:val="20"/>
                <w:szCs w:val="20"/>
              </w:rPr>
              <w:t>5</w:t>
            </w:r>
          </w:p>
        </w:tc>
      </w:tr>
      <w:tr w:rsidR="00606AD8" w:rsidRPr="00386AFF" w14:paraId="135D2E0B" w14:textId="77777777" w:rsidTr="00606AD8">
        <w:trPr>
          <w:trHeight w:val="255"/>
        </w:trPr>
        <w:tc>
          <w:tcPr>
            <w:tcW w:w="577" w:type="dxa"/>
            <w:tcBorders>
              <w:left w:val="single" w:sz="4" w:space="0" w:color="000000"/>
              <w:bottom w:val="single" w:sz="4" w:space="0" w:color="000000"/>
            </w:tcBorders>
            <w:shd w:val="clear" w:color="auto" w:fill="auto"/>
            <w:vAlign w:val="center"/>
          </w:tcPr>
          <w:p w14:paraId="7C4E2CCD" w14:textId="77777777" w:rsidR="00606AD8" w:rsidRPr="00386AFF" w:rsidRDefault="00606AD8" w:rsidP="005B5623">
            <w:pPr>
              <w:snapToGrid w:val="0"/>
              <w:jc w:val="center"/>
              <w:rPr>
                <w:rFonts w:cs="Times New Roman"/>
                <w:sz w:val="20"/>
                <w:szCs w:val="20"/>
              </w:rPr>
            </w:pPr>
            <w:r w:rsidRPr="00386AFF">
              <w:rPr>
                <w:rFonts w:cs="Times New Roman"/>
                <w:sz w:val="20"/>
                <w:szCs w:val="20"/>
              </w:rPr>
              <w:t>1</w:t>
            </w:r>
          </w:p>
        </w:tc>
        <w:tc>
          <w:tcPr>
            <w:tcW w:w="709" w:type="dxa"/>
            <w:tcBorders>
              <w:left w:val="single" w:sz="4" w:space="0" w:color="000000"/>
              <w:bottom w:val="single" w:sz="4" w:space="0" w:color="000000"/>
            </w:tcBorders>
            <w:shd w:val="clear" w:color="auto" w:fill="auto"/>
            <w:vAlign w:val="center"/>
          </w:tcPr>
          <w:p w14:paraId="5E19B5CC" w14:textId="77777777" w:rsidR="00606AD8" w:rsidRPr="00386AFF" w:rsidRDefault="00606AD8" w:rsidP="005B5623">
            <w:pPr>
              <w:snapToGrid w:val="0"/>
              <w:jc w:val="center"/>
              <w:rPr>
                <w:rFonts w:cs="Times New Roman"/>
                <w:sz w:val="20"/>
                <w:szCs w:val="20"/>
              </w:rPr>
            </w:pPr>
            <w:r w:rsidRPr="00386AFF">
              <w:rPr>
                <w:rFonts w:cs="Times New Roman"/>
                <w:sz w:val="20"/>
                <w:szCs w:val="20"/>
              </w:rPr>
              <w:t>1</w:t>
            </w:r>
          </w:p>
        </w:tc>
        <w:tc>
          <w:tcPr>
            <w:tcW w:w="851" w:type="dxa"/>
            <w:tcBorders>
              <w:left w:val="single" w:sz="4" w:space="0" w:color="000000"/>
              <w:bottom w:val="single" w:sz="4" w:space="0" w:color="000000"/>
              <w:right w:val="single" w:sz="4" w:space="0" w:color="000000"/>
            </w:tcBorders>
          </w:tcPr>
          <w:p w14:paraId="43C1EABF" w14:textId="4D322820" w:rsidR="00606AD8" w:rsidRPr="00386AFF" w:rsidRDefault="00A92C2E" w:rsidP="005B5623">
            <w:pPr>
              <w:snapToGrid w:val="0"/>
              <w:jc w:val="center"/>
              <w:rPr>
                <w:rFonts w:cs="Times New Roman"/>
                <w:sz w:val="20"/>
                <w:szCs w:val="20"/>
              </w:rPr>
            </w:pPr>
            <w:r>
              <w:rPr>
                <w:rFonts w:cs="Times New Roman"/>
                <w:sz w:val="20"/>
                <w:szCs w:val="20"/>
              </w:rPr>
              <w:t>9408</w:t>
            </w:r>
          </w:p>
        </w:tc>
        <w:tc>
          <w:tcPr>
            <w:tcW w:w="851" w:type="dxa"/>
            <w:tcBorders>
              <w:left w:val="single" w:sz="4" w:space="0" w:color="000000"/>
              <w:bottom w:val="single" w:sz="4" w:space="0" w:color="000000"/>
            </w:tcBorders>
          </w:tcPr>
          <w:p w14:paraId="01578412" w14:textId="74356FDA" w:rsidR="00606AD8" w:rsidRPr="00386AFF" w:rsidRDefault="00A92C2E" w:rsidP="005B5623">
            <w:pPr>
              <w:snapToGrid w:val="0"/>
              <w:jc w:val="center"/>
              <w:rPr>
                <w:rFonts w:cs="Times New Roman"/>
                <w:sz w:val="20"/>
                <w:szCs w:val="20"/>
              </w:rPr>
            </w:pPr>
            <w:r>
              <w:rPr>
                <w:rFonts w:cs="Times New Roman"/>
                <w:sz w:val="20"/>
                <w:szCs w:val="20"/>
              </w:rPr>
              <w:t>9413</w:t>
            </w:r>
          </w:p>
        </w:tc>
        <w:tc>
          <w:tcPr>
            <w:tcW w:w="851" w:type="dxa"/>
            <w:tcBorders>
              <w:left w:val="single" w:sz="4" w:space="0" w:color="000000"/>
              <w:bottom w:val="single" w:sz="4" w:space="0" w:color="000000"/>
            </w:tcBorders>
            <w:shd w:val="clear" w:color="auto" w:fill="auto"/>
            <w:vAlign w:val="center"/>
          </w:tcPr>
          <w:p w14:paraId="1B6040BB" w14:textId="06FA19F1" w:rsidR="00606AD8" w:rsidRPr="00386AFF" w:rsidRDefault="00606AD8" w:rsidP="005B5623">
            <w:pPr>
              <w:snapToGrid w:val="0"/>
              <w:jc w:val="center"/>
              <w:rPr>
                <w:rFonts w:cs="Times New Roman"/>
                <w:sz w:val="20"/>
                <w:szCs w:val="20"/>
              </w:rPr>
            </w:pPr>
            <w:r w:rsidRPr="00386AFF">
              <w:rPr>
                <w:rFonts w:cs="Times New Roman"/>
                <w:sz w:val="20"/>
                <w:szCs w:val="20"/>
              </w:rPr>
              <w:t>2</w:t>
            </w:r>
          </w:p>
        </w:tc>
        <w:tc>
          <w:tcPr>
            <w:tcW w:w="1275" w:type="dxa"/>
            <w:tcBorders>
              <w:left w:val="single" w:sz="4" w:space="0" w:color="000000"/>
              <w:bottom w:val="single" w:sz="4" w:space="0" w:color="000000"/>
            </w:tcBorders>
            <w:shd w:val="clear" w:color="auto" w:fill="auto"/>
            <w:vAlign w:val="center"/>
          </w:tcPr>
          <w:p w14:paraId="56A015CE" w14:textId="25B4D7A5" w:rsidR="00606AD8" w:rsidRPr="00386AFF" w:rsidRDefault="004E7FAB" w:rsidP="005B5623">
            <w:pPr>
              <w:snapToGrid w:val="0"/>
              <w:jc w:val="center"/>
              <w:rPr>
                <w:rFonts w:cs="Times New Roman"/>
                <w:sz w:val="20"/>
                <w:szCs w:val="20"/>
              </w:rPr>
            </w:pPr>
            <w:r>
              <w:rPr>
                <w:rFonts w:cs="Times New Roman"/>
                <w:sz w:val="20"/>
                <w:szCs w:val="20"/>
              </w:rPr>
              <w:t>5</w:t>
            </w:r>
          </w:p>
        </w:tc>
        <w:tc>
          <w:tcPr>
            <w:tcW w:w="993" w:type="dxa"/>
            <w:tcBorders>
              <w:left w:val="single" w:sz="4" w:space="0" w:color="000000"/>
              <w:bottom w:val="single" w:sz="4" w:space="0" w:color="000000"/>
            </w:tcBorders>
          </w:tcPr>
          <w:p w14:paraId="567171CD" w14:textId="77777777" w:rsidR="00606AD8" w:rsidRPr="00386AFF" w:rsidRDefault="00606AD8" w:rsidP="005B5623">
            <w:pPr>
              <w:snapToGrid w:val="0"/>
              <w:jc w:val="center"/>
              <w:rPr>
                <w:rFonts w:cs="Times New Roman"/>
                <w:sz w:val="20"/>
                <w:szCs w:val="20"/>
              </w:rPr>
            </w:pPr>
            <w:r w:rsidRPr="00386AFF">
              <w:rPr>
                <w:rFonts w:cs="Times New Roman"/>
                <w:sz w:val="20"/>
                <w:szCs w:val="20"/>
              </w:rPr>
              <w:t>2</w:t>
            </w:r>
          </w:p>
        </w:tc>
        <w:tc>
          <w:tcPr>
            <w:tcW w:w="1417" w:type="dxa"/>
            <w:tcBorders>
              <w:left w:val="single" w:sz="4" w:space="0" w:color="000000"/>
              <w:bottom w:val="single" w:sz="4" w:space="0" w:color="000000"/>
              <w:right w:val="single" w:sz="4" w:space="0" w:color="000000"/>
            </w:tcBorders>
          </w:tcPr>
          <w:p w14:paraId="5927A9E0" w14:textId="25C1A916" w:rsidR="00606AD8" w:rsidRPr="00386AFF" w:rsidRDefault="004E7FAB" w:rsidP="005B5623">
            <w:pPr>
              <w:snapToGrid w:val="0"/>
              <w:jc w:val="center"/>
              <w:rPr>
                <w:rFonts w:cs="Times New Roman"/>
                <w:sz w:val="20"/>
                <w:szCs w:val="20"/>
              </w:rPr>
            </w:pPr>
            <w:r>
              <w:rPr>
                <w:rFonts w:cs="Times New Roman"/>
                <w:sz w:val="20"/>
                <w:szCs w:val="20"/>
              </w:rPr>
              <w:t>1</w:t>
            </w:r>
            <w:r w:rsidR="00606AD8" w:rsidRPr="00386AFF">
              <w:rPr>
                <w:rFonts w:cs="Times New Roman"/>
                <w:sz w:val="20"/>
                <w:szCs w:val="20"/>
              </w:rPr>
              <w:t>0</w:t>
            </w:r>
          </w:p>
        </w:tc>
      </w:tr>
      <w:tr w:rsidR="00606AD8" w:rsidRPr="00386AFF" w14:paraId="56314F3F" w14:textId="77777777" w:rsidTr="00606AD8">
        <w:trPr>
          <w:trHeight w:val="255"/>
        </w:trPr>
        <w:tc>
          <w:tcPr>
            <w:tcW w:w="577" w:type="dxa"/>
            <w:tcBorders>
              <w:left w:val="single" w:sz="4" w:space="0" w:color="000000"/>
              <w:bottom w:val="single" w:sz="4" w:space="0" w:color="auto"/>
            </w:tcBorders>
            <w:shd w:val="clear" w:color="auto" w:fill="auto"/>
            <w:vAlign w:val="center"/>
          </w:tcPr>
          <w:p w14:paraId="78BC0BDF" w14:textId="77777777" w:rsidR="00606AD8" w:rsidRPr="00386AFF" w:rsidRDefault="00606AD8" w:rsidP="005B5623">
            <w:pPr>
              <w:snapToGrid w:val="0"/>
              <w:jc w:val="center"/>
              <w:rPr>
                <w:rFonts w:cs="Times New Roman"/>
                <w:sz w:val="20"/>
                <w:szCs w:val="20"/>
              </w:rPr>
            </w:pPr>
            <w:r w:rsidRPr="00386AFF">
              <w:rPr>
                <w:rFonts w:cs="Times New Roman"/>
                <w:sz w:val="20"/>
                <w:szCs w:val="20"/>
              </w:rPr>
              <w:t>1</w:t>
            </w:r>
          </w:p>
        </w:tc>
        <w:tc>
          <w:tcPr>
            <w:tcW w:w="709" w:type="dxa"/>
            <w:tcBorders>
              <w:left w:val="single" w:sz="4" w:space="0" w:color="000000"/>
              <w:bottom w:val="single" w:sz="4" w:space="0" w:color="auto"/>
            </w:tcBorders>
            <w:shd w:val="clear" w:color="auto" w:fill="auto"/>
            <w:vAlign w:val="center"/>
          </w:tcPr>
          <w:p w14:paraId="61206CD6" w14:textId="77777777" w:rsidR="00606AD8" w:rsidRPr="00386AFF" w:rsidRDefault="00606AD8" w:rsidP="005B5623">
            <w:pPr>
              <w:snapToGrid w:val="0"/>
              <w:jc w:val="center"/>
              <w:rPr>
                <w:rFonts w:cs="Times New Roman"/>
                <w:sz w:val="20"/>
                <w:szCs w:val="20"/>
              </w:rPr>
            </w:pPr>
            <w:r w:rsidRPr="00386AFF">
              <w:rPr>
                <w:rFonts w:cs="Times New Roman"/>
                <w:sz w:val="20"/>
                <w:szCs w:val="20"/>
              </w:rPr>
              <w:t>1</w:t>
            </w:r>
          </w:p>
        </w:tc>
        <w:tc>
          <w:tcPr>
            <w:tcW w:w="851" w:type="dxa"/>
            <w:tcBorders>
              <w:left w:val="single" w:sz="4" w:space="0" w:color="000000"/>
              <w:bottom w:val="single" w:sz="4" w:space="0" w:color="auto"/>
              <w:right w:val="single" w:sz="4" w:space="0" w:color="000000"/>
            </w:tcBorders>
          </w:tcPr>
          <w:p w14:paraId="6038EE83" w14:textId="75B0F33E" w:rsidR="00606AD8" w:rsidRPr="00386AFF" w:rsidRDefault="00A92C2E" w:rsidP="005B5623">
            <w:pPr>
              <w:snapToGrid w:val="0"/>
              <w:jc w:val="center"/>
              <w:rPr>
                <w:rFonts w:cs="Times New Roman"/>
                <w:sz w:val="20"/>
                <w:szCs w:val="20"/>
              </w:rPr>
            </w:pPr>
            <w:r>
              <w:rPr>
                <w:rFonts w:cs="Times New Roman"/>
                <w:sz w:val="20"/>
                <w:szCs w:val="20"/>
              </w:rPr>
              <w:t>9413</w:t>
            </w:r>
          </w:p>
        </w:tc>
        <w:tc>
          <w:tcPr>
            <w:tcW w:w="851" w:type="dxa"/>
            <w:tcBorders>
              <w:left w:val="single" w:sz="4" w:space="0" w:color="000000"/>
              <w:bottom w:val="single" w:sz="4" w:space="0" w:color="auto"/>
            </w:tcBorders>
          </w:tcPr>
          <w:p w14:paraId="0322F72A" w14:textId="72EB6E83" w:rsidR="00606AD8" w:rsidRPr="00386AFF" w:rsidRDefault="00A92C2E" w:rsidP="005B5623">
            <w:pPr>
              <w:snapToGrid w:val="0"/>
              <w:jc w:val="center"/>
              <w:rPr>
                <w:rFonts w:cs="Times New Roman"/>
                <w:sz w:val="20"/>
                <w:szCs w:val="20"/>
              </w:rPr>
            </w:pPr>
            <w:r>
              <w:rPr>
                <w:rFonts w:cs="Times New Roman"/>
                <w:sz w:val="20"/>
                <w:szCs w:val="20"/>
              </w:rPr>
              <w:t>9418</w:t>
            </w:r>
          </w:p>
        </w:tc>
        <w:tc>
          <w:tcPr>
            <w:tcW w:w="851" w:type="dxa"/>
            <w:tcBorders>
              <w:left w:val="single" w:sz="4" w:space="0" w:color="000000"/>
              <w:bottom w:val="single" w:sz="4" w:space="0" w:color="auto"/>
            </w:tcBorders>
            <w:shd w:val="clear" w:color="auto" w:fill="auto"/>
            <w:vAlign w:val="center"/>
          </w:tcPr>
          <w:p w14:paraId="33FC2D47" w14:textId="1572627C" w:rsidR="00606AD8" w:rsidRPr="00386AFF" w:rsidRDefault="00606AD8" w:rsidP="005B5623">
            <w:pPr>
              <w:snapToGrid w:val="0"/>
              <w:jc w:val="center"/>
              <w:rPr>
                <w:rFonts w:cs="Times New Roman"/>
                <w:sz w:val="20"/>
                <w:szCs w:val="20"/>
              </w:rPr>
            </w:pPr>
            <w:r w:rsidRPr="00386AFF">
              <w:rPr>
                <w:rFonts w:cs="Times New Roman"/>
                <w:sz w:val="20"/>
                <w:szCs w:val="20"/>
              </w:rPr>
              <w:t>2</w:t>
            </w:r>
          </w:p>
        </w:tc>
        <w:tc>
          <w:tcPr>
            <w:tcW w:w="1275" w:type="dxa"/>
            <w:tcBorders>
              <w:left w:val="single" w:sz="4" w:space="0" w:color="000000"/>
              <w:bottom w:val="single" w:sz="4" w:space="0" w:color="auto"/>
            </w:tcBorders>
            <w:shd w:val="clear" w:color="auto" w:fill="auto"/>
            <w:vAlign w:val="center"/>
          </w:tcPr>
          <w:p w14:paraId="6C61C6F8" w14:textId="11808A29" w:rsidR="00606AD8" w:rsidRPr="00386AFF" w:rsidRDefault="004E7FAB" w:rsidP="005B5623">
            <w:pPr>
              <w:snapToGrid w:val="0"/>
              <w:jc w:val="center"/>
              <w:rPr>
                <w:rFonts w:cs="Times New Roman"/>
                <w:sz w:val="20"/>
                <w:szCs w:val="20"/>
              </w:rPr>
            </w:pPr>
            <w:r>
              <w:rPr>
                <w:rFonts w:cs="Times New Roman"/>
                <w:sz w:val="20"/>
                <w:szCs w:val="20"/>
              </w:rPr>
              <w:t>1</w:t>
            </w:r>
            <w:r w:rsidR="00606AD8" w:rsidRPr="00386AFF">
              <w:rPr>
                <w:rFonts w:cs="Times New Roman"/>
                <w:sz w:val="20"/>
                <w:szCs w:val="20"/>
              </w:rPr>
              <w:t>0</w:t>
            </w:r>
          </w:p>
        </w:tc>
        <w:tc>
          <w:tcPr>
            <w:tcW w:w="993" w:type="dxa"/>
            <w:tcBorders>
              <w:left w:val="single" w:sz="4" w:space="0" w:color="000000"/>
              <w:bottom w:val="single" w:sz="4" w:space="0" w:color="auto"/>
            </w:tcBorders>
          </w:tcPr>
          <w:p w14:paraId="7E1B118D" w14:textId="77777777" w:rsidR="00606AD8" w:rsidRPr="00386AFF" w:rsidRDefault="00606AD8" w:rsidP="005B5623">
            <w:pPr>
              <w:snapToGrid w:val="0"/>
              <w:jc w:val="center"/>
              <w:rPr>
                <w:rFonts w:cs="Times New Roman"/>
                <w:sz w:val="20"/>
                <w:szCs w:val="20"/>
              </w:rPr>
            </w:pPr>
            <w:r w:rsidRPr="00386AFF">
              <w:rPr>
                <w:rFonts w:cs="Times New Roman"/>
                <w:sz w:val="20"/>
                <w:szCs w:val="20"/>
              </w:rPr>
              <w:t>2</w:t>
            </w:r>
          </w:p>
        </w:tc>
        <w:tc>
          <w:tcPr>
            <w:tcW w:w="1417" w:type="dxa"/>
            <w:tcBorders>
              <w:left w:val="single" w:sz="4" w:space="0" w:color="000000"/>
              <w:bottom w:val="single" w:sz="4" w:space="0" w:color="auto"/>
              <w:right w:val="single" w:sz="4" w:space="0" w:color="000000"/>
            </w:tcBorders>
          </w:tcPr>
          <w:p w14:paraId="6F7D38FE" w14:textId="0B410038" w:rsidR="00606AD8" w:rsidRPr="00386AFF" w:rsidRDefault="004E7FAB" w:rsidP="005B5623">
            <w:pPr>
              <w:snapToGrid w:val="0"/>
              <w:jc w:val="center"/>
              <w:rPr>
                <w:rFonts w:cs="Times New Roman"/>
                <w:sz w:val="20"/>
                <w:szCs w:val="20"/>
              </w:rPr>
            </w:pPr>
            <w:r>
              <w:rPr>
                <w:rFonts w:cs="Times New Roman"/>
                <w:sz w:val="20"/>
                <w:szCs w:val="20"/>
              </w:rPr>
              <w:t>15</w:t>
            </w:r>
          </w:p>
        </w:tc>
      </w:tr>
      <w:tr w:rsidR="00606AD8" w:rsidRPr="00386AFF" w14:paraId="0FC625DC" w14:textId="77777777" w:rsidTr="00606AD8">
        <w:trPr>
          <w:trHeight w:val="255"/>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14:paraId="3CBA043F" w14:textId="77777777" w:rsidR="00606AD8" w:rsidRPr="00386AFF" w:rsidRDefault="00606AD8" w:rsidP="005B5623">
            <w:pPr>
              <w:snapToGrid w:val="0"/>
              <w:jc w:val="center"/>
              <w:rPr>
                <w:rFonts w:cs="Times New Roman"/>
                <w:sz w:val="20"/>
                <w:szCs w:val="20"/>
              </w:rPr>
            </w:pPr>
            <w:r w:rsidRPr="00386AFF">
              <w:rPr>
                <w:rFonts w:cs="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741AEFE" w14:textId="77777777" w:rsidR="00606AD8" w:rsidRPr="00386AFF" w:rsidRDefault="00606AD8" w:rsidP="005B5623">
            <w:pPr>
              <w:snapToGrid w:val="0"/>
              <w:jc w:val="center"/>
              <w:rPr>
                <w:rFonts w:cs="Times New Roman"/>
                <w:sz w:val="20"/>
                <w:szCs w:val="20"/>
              </w:rPr>
            </w:pPr>
            <w:r w:rsidRPr="00386AFF">
              <w:rPr>
                <w:rFonts w:cs="Times New Roman"/>
                <w:sz w:val="20"/>
                <w:szCs w:val="20"/>
              </w:rPr>
              <w:t>1</w:t>
            </w:r>
          </w:p>
        </w:tc>
        <w:tc>
          <w:tcPr>
            <w:tcW w:w="851" w:type="dxa"/>
            <w:tcBorders>
              <w:top w:val="single" w:sz="4" w:space="0" w:color="auto"/>
              <w:left w:val="single" w:sz="4" w:space="0" w:color="auto"/>
              <w:bottom w:val="single" w:sz="4" w:space="0" w:color="auto"/>
              <w:right w:val="single" w:sz="4" w:space="0" w:color="auto"/>
            </w:tcBorders>
          </w:tcPr>
          <w:p w14:paraId="539D86F1" w14:textId="4A65A890" w:rsidR="00606AD8" w:rsidRPr="00386AFF" w:rsidRDefault="00A92C2E" w:rsidP="005B5623">
            <w:pPr>
              <w:snapToGrid w:val="0"/>
              <w:jc w:val="center"/>
              <w:rPr>
                <w:rFonts w:cs="Times New Roman"/>
                <w:sz w:val="20"/>
                <w:szCs w:val="20"/>
              </w:rPr>
            </w:pPr>
            <w:r>
              <w:rPr>
                <w:rFonts w:cs="Times New Roman"/>
                <w:sz w:val="20"/>
                <w:szCs w:val="20"/>
              </w:rPr>
              <w:t>9418</w:t>
            </w:r>
          </w:p>
        </w:tc>
        <w:tc>
          <w:tcPr>
            <w:tcW w:w="851" w:type="dxa"/>
            <w:tcBorders>
              <w:top w:val="single" w:sz="4" w:space="0" w:color="auto"/>
              <w:left w:val="single" w:sz="4" w:space="0" w:color="auto"/>
              <w:bottom w:val="single" w:sz="4" w:space="0" w:color="auto"/>
              <w:right w:val="single" w:sz="4" w:space="0" w:color="auto"/>
            </w:tcBorders>
          </w:tcPr>
          <w:p w14:paraId="5D4EBC51" w14:textId="7451C44B" w:rsidR="00606AD8" w:rsidRPr="00386AFF" w:rsidRDefault="00A92C2E" w:rsidP="005B5623">
            <w:pPr>
              <w:snapToGrid w:val="0"/>
              <w:jc w:val="center"/>
              <w:rPr>
                <w:rFonts w:cs="Times New Roman"/>
                <w:sz w:val="20"/>
                <w:szCs w:val="20"/>
              </w:rPr>
            </w:pPr>
            <w:r>
              <w:rPr>
                <w:rFonts w:cs="Times New Roman"/>
                <w:sz w:val="20"/>
                <w:szCs w:val="20"/>
              </w:rPr>
              <w:t>9423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DE31267" w14:textId="6F70C0B3" w:rsidR="00606AD8" w:rsidRPr="00386AFF" w:rsidRDefault="00606AD8" w:rsidP="005B5623">
            <w:pPr>
              <w:snapToGrid w:val="0"/>
              <w:jc w:val="center"/>
              <w:rPr>
                <w:rFonts w:cs="Times New Roman"/>
                <w:sz w:val="20"/>
                <w:szCs w:val="20"/>
              </w:rPr>
            </w:pPr>
            <w:r w:rsidRPr="00386AFF">
              <w:rPr>
                <w:rFonts w:cs="Times New Roman"/>
                <w:sz w:val="20"/>
                <w:szCs w:val="20"/>
              </w:rPr>
              <w:t>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B45C1E0" w14:textId="57B21618" w:rsidR="00606AD8" w:rsidRPr="00386AFF" w:rsidRDefault="004E7FAB" w:rsidP="005B5623">
            <w:pPr>
              <w:snapToGrid w:val="0"/>
              <w:jc w:val="center"/>
              <w:rPr>
                <w:rFonts w:cs="Times New Roman"/>
                <w:sz w:val="20"/>
                <w:szCs w:val="20"/>
              </w:rPr>
            </w:pPr>
            <w:r>
              <w:rPr>
                <w:rFonts w:cs="Times New Roman"/>
                <w:sz w:val="20"/>
                <w:szCs w:val="20"/>
              </w:rPr>
              <w:t>15</w:t>
            </w:r>
          </w:p>
        </w:tc>
        <w:tc>
          <w:tcPr>
            <w:tcW w:w="993" w:type="dxa"/>
            <w:tcBorders>
              <w:top w:val="single" w:sz="4" w:space="0" w:color="auto"/>
              <w:left w:val="single" w:sz="4" w:space="0" w:color="auto"/>
              <w:bottom w:val="single" w:sz="4" w:space="0" w:color="auto"/>
              <w:right w:val="single" w:sz="4" w:space="0" w:color="auto"/>
            </w:tcBorders>
          </w:tcPr>
          <w:p w14:paraId="4E2B7AA7" w14:textId="77777777" w:rsidR="00606AD8" w:rsidRPr="00386AFF" w:rsidRDefault="00606AD8" w:rsidP="005B5623">
            <w:pPr>
              <w:snapToGrid w:val="0"/>
              <w:jc w:val="center"/>
              <w:rPr>
                <w:rFonts w:cs="Times New Roman"/>
                <w:sz w:val="20"/>
                <w:szCs w:val="20"/>
              </w:rPr>
            </w:pPr>
            <w:r w:rsidRPr="00386AFF">
              <w:rPr>
                <w:rFonts w:cs="Times New Roman"/>
                <w:sz w:val="20"/>
                <w:szCs w:val="20"/>
              </w:rPr>
              <w:t>2</w:t>
            </w:r>
          </w:p>
        </w:tc>
        <w:tc>
          <w:tcPr>
            <w:tcW w:w="1417" w:type="dxa"/>
            <w:tcBorders>
              <w:top w:val="single" w:sz="4" w:space="0" w:color="auto"/>
              <w:left w:val="single" w:sz="4" w:space="0" w:color="auto"/>
              <w:bottom w:val="single" w:sz="4" w:space="0" w:color="auto"/>
              <w:right w:val="single" w:sz="4" w:space="0" w:color="auto"/>
            </w:tcBorders>
          </w:tcPr>
          <w:p w14:paraId="750D2F0F" w14:textId="660687EF" w:rsidR="00606AD8" w:rsidRPr="00386AFF" w:rsidRDefault="004E7FAB" w:rsidP="005B5623">
            <w:pPr>
              <w:snapToGrid w:val="0"/>
              <w:jc w:val="center"/>
              <w:rPr>
                <w:rFonts w:cs="Times New Roman"/>
                <w:sz w:val="20"/>
                <w:szCs w:val="20"/>
              </w:rPr>
            </w:pPr>
            <w:r>
              <w:rPr>
                <w:rFonts w:cs="Times New Roman"/>
                <w:sz w:val="20"/>
                <w:szCs w:val="20"/>
              </w:rPr>
              <w:t>20</w:t>
            </w:r>
          </w:p>
        </w:tc>
      </w:tr>
      <w:tr w:rsidR="00606AD8" w:rsidRPr="00386AFF" w14:paraId="016E22A2" w14:textId="77777777" w:rsidTr="00606AD8">
        <w:trPr>
          <w:trHeight w:val="255"/>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14:paraId="3FA729A9" w14:textId="77777777" w:rsidR="00606AD8" w:rsidRPr="00386AFF" w:rsidRDefault="00606AD8" w:rsidP="005B5623">
            <w:pPr>
              <w:snapToGrid w:val="0"/>
              <w:jc w:val="center"/>
              <w:rPr>
                <w:rFonts w:cs="Times New Roman"/>
                <w:sz w:val="20"/>
                <w:szCs w:val="20"/>
              </w:rPr>
            </w:pPr>
            <w:r w:rsidRPr="00386AFF">
              <w:rPr>
                <w:rFonts w:cs="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F60FD7" w14:textId="77777777" w:rsidR="00606AD8" w:rsidRPr="00386AFF" w:rsidRDefault="00606AD8" w:rsidP="005B5623">
            <w:pPr>
              <w:snapToGrid w:val="0"/>
              <w:jc w:val="center"/>
              <w:rPr>
                <w:rFonts w:cs="Times New Roman"/>
                <w:sz w:val="20"/>
                <w:szCs w:val="20"/>
              </w:rPr>
            </w:pPr>
            <w:r w:rsidRPr="00386AFF">
              <w:rPr>
                <w:rFonts w:cs="Times New Roman"/>
                <w:sz w:val="20"/>
                <w:szCs w:val="20"/>
              </w:rPr>
              <w:t>1</w:t>
            </w:r>
          </w:p>
        </w:tc>
        <w:tc>
          <w:tcPr>
            <w:tcW w:w="851" w:type="dxa"/>
            <w:tcBorders>
              <w:top w:val="single" w:sz="4" w:space="0" w:color="auto"/>
              <w:left w:val="single" w:sz="4" w:space="0" w:color="auto"/>
              <w:bottom w:val="single" w:sz="4" w:space="0" w:color="auto"/>
              <w:right w:val="single" w:sz="4" w:space="0" w:color="auto"/>
            </w:tcBorders>
          </w:tcPr>
          <w:p w14:paraId="5275CEEE" w14:textId="095A491C" w:rsidR="00606AD8" w:rsidRPr="00386AFF" w:rsidRDefault="00A92C2E" w:rsidP="005B5623">
            <w:pPr>
              <w:snapToGrid w:val="0"/>
              <w:jc w:val="center"/>
              <w:rPr>
                <w:rFonts w:cs="Times New Roman"/>
                <w:sz w:val="20"/>
                <w:szCs w:val="20"/>
              </w:rPr>
            </w:pPr>
            <w:r>
              <w:rPr>
                <w:rFonts w:cs="Times New Roman"/>
                <w:sz w:val="20"/>
                <w:szCs w:val="20"/>
              </w:rPr>
              <w:t>9423</w:t>
            </w:r>
          </w:p>
        </w:tc>
        <w:tc>
          <w:tcPr>
            <w:tcW w:w="851" w:type="dxa"/>
            <w:tcBorders>
              <w:top w:val="single" w:sz="4" w:space="0" w:color="auto"/>
              <w:left w:val="single" w:sz="4" w:space="0" w:color="auto"/>
              <w:bottom w:val="single" w:sz="4" w:space="0" w:color="auto"/>
              <w:right w:val="single" w:sz="4" w:space="0" w:color="auto"/>
            </w:tcBorders>
          </w:tcPr>
          <w:p w14:paraId="0C90749A" w14:textId="054A605F" w:rsidR="00606AD8" w:rsidRPr="00386AFF" w:rsidRDefault="00A92C2E" w:rsidP="005B5623">
            <w:pPr>
              <w:snapToGrid w:val="0"/>
              <w:jc w:val="center"/>
              <w:rPr>
                <w:rFonts w:cs="Times New Roman"/>
                <w:sz w:val="20"/>
                <w:szCs w:val="20"/>
              </w:rPr>
            </w:pPr>
            <w:r>
              <w:rPr>
                <w:rFonts w:cs="Times New Roman"/>
                <w:sz w:val="20"/>
                <w:szCs w:val="20"/>
              </w:rPr>
              <w:t>9428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CCA5D9C" w14:textId="309B576D" w:rsidR="00606AD8" w:rsidRPr="00386AFF" w:rsidRDefault="00606AD8" w:rsidP="005B5623">
            <w:pPr>
              <w:snapToGrid w:val="0"/>
              <w:jc w:val="center"/>
              <w:rPr>
                <w:rFonts w:cs="Times New Roman"/>
                <w:sz w:val="20"/>
                <w:szCs w:val="20"/>
              </w:rPr>
            </w:pPr>
            <w:r w:rsidRPr="00386AFF">
              <w:rPr>
                <w:rFonts w:cs="Times New Roman"/>
                <w:sz w:val="20"/>
                <w:szCs w:val="20"/>
              </w:rPr>
              <w:t>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1A75ED7C" w14:textId="2399C746" w:rsidR="00606AD8" w:rsidRPr="00386AFF" w:rsidRDefault="004E7FAB" w:rsidP="005B5623">
            <w:pPr>
              <w:snapToGrid w:val="0"/>
              <w:jc w:val="center"/>
              <w:rPr>
                <w:rFonts w:cs="Times New Roman"/>
                <w:sz w:val="20"/>
                <w:szCs w:val="20"/>
              </w:rPr>
            </w:pPr>
            <w:r>
              <w:rPr>
                <w:rFonts w:cs="Times New Roman"/>
                <w:sz w:val="20"/>
                <w:szCs w:val="20"/>
              </w:rPr>
              <w:t>20</w:t>
            </w:r>
          </w:p>
        </w:tc>
        <w:tc>
          <w:tcPr>
            <w:tcW w:w="993" w:type="dxa"/>
            <w:tcBorders>
              <w:top w:val="single" w:sz="4" w:space="0" w:color="auto"/>
              <w:left w:val="single" w:sz="4" w:space="0" w:color="auto"/>
              <w:bottom w:val="single" w:sz="4" w:space="0" w:color="auto"/>
              <w:right w:val="single" w:sz="4" w:space="0" w:color="auto"/>
            </w:tcBorders>
          </w:tcPr>
          <w:p w14:paraId="39247049" w14:textId="77777777" w:rsidR="00606AD8" w:rsidRPr="00386AFF" w:rsidRDefault="00606AD8" w:rsidP="005B5623">
            <w:pPr>
              <w:snapToGrid w:val="0"/>
              <w:jc w:val="center"/>
              <w:rPr>
                <w:rFonts w:cs="Times New Roman"/>
                <w:sz w:val="20"/>
                <w:szCs w:val="20"/>
              </w:rPr>
            </w:pPr>
            <w:r w:rsidRPr="00386AFF">
              <w:rPr>
                <w:rFonts w:cs="Times New Roman"/>
                <w:sz w:val="20"/>
                <w:szCs w:val="20"/>
              </w:rPr>
              <w:t>2</w:t>
            </w:r>
          </w:p>
        </w:tc>
        <w:tc>
          <w:tcPr>
            <w:tcW w:w="1417" w:type="dxa"/>
            <w:tcBorders>
              <w:top w:val="single" w:sz="4" w:space="0" w:color="auto"/>
              <w:left w:val="single" w:sz="4" w:space="0" w:color="auto"/>
              <w:bottom w:val="single" w:sz="4" w:space="0" w:color="auto"/>
              <w:right w:val="single" w:sz="4" w:space="0" w:color="auto"/>
            </w:tcBorders>
          </w:tcPr>
          <w:p w14:paraId="45F469E0" w14:textId="5D7E8E09" w:rsidR="00606AD8" w:rsidRPr="00386AFF" w:rsidRDefault="004E7FAB" w:rsidP="005B5623">
            <w:pPr>
              <w:snapToGrid w:val="0"/>
              <w:jc w:val="center"/>
              <w:rPr>
                <w:rFonts w:cs="Times New Roman"/>
                <w:sz w:val="20"/>
                <w:szCs w:val="20"/>
              </w:rPr>
            </w:pPr>
            <w:r>
              <w:rPr>
                <w:rFonts w:cs="Times New Roman"/>
                <w:sz w:val="20"/>
                <w:szCs w:val="20"/>
              </w:rPr>
              <w:t>25</w:t>
            </w:r>
          </w:p>
        </w:tc>
      </w:tr>
    </w:tbl>
    <w:p w14:paraId="79334CC2" w14:textId="77777777" w:rsidR="00606AD8" w:rsidRPr="00386AFF" w:rsidRDefault="00606AD8" w:rsidP="00606AD8">
      <w:pPr>
        <w:rPr>
          <w:rFonts w:cs="Times New Roman"/>
          <w:sz w:val="20"/>
          <w:szCs w:val="20"/>
        </w:rPr>
      </w:pPr>
    </w:p>
    <w:p w14:paraId="40149940" w14:textId="77777777" w:rsidR="00606AD8" w:rsidRPr="00386AFF" w:rsidRDefault="00606AD8" w:rsidP="00606AD8">
      <w:pPr>
        <w:rPr>
          <w:rFonts w:cs="Times New Roman"/>
          <w:sz w:val="20"/>
          <w:szCs w:val="20"/>
        </w:rPr>
      </w:pPr>
      <w:r w:rsidRPr="00386AFF">
        <w:rPr>
          <w:rFonts w:cs="Times New Roman"/>
          <w:sz w:val="20"/>
          <w:szCs w:val="20"/>
        </w:rPr>
        <w:t>Järg</w:t>
      </w:r>
    </w:p>
    <w:tbl>
      <w:tblPr>
        <w:tblW w:w="5303" w:type="pct"/>
        <w:tblLayout w:type="fixed"/>
        <w:tblCellMar>
          <w:left w:w="0" w:type="dxa"/>
          <w:right w:w="0" w:type="dxa"/>
        </w:tblCellMar>
        <w:tblLook w:val="0000" w:firstRow="0" w:lastRow="0" w:firstColumn="0" w:lastColumn="0" w:noHBand="0" w:noVBand="0"/>
      </w:tblPr>
      <w:tblGrid>
        <w:gridCol w:w="1286"/>
        <w:gridCol w:w="1287"/>
        <w:gridCol w:w="1287"/>
        <w:gridCol w:w="705"/>
        <w:gridCol w:w="707"/>
        <w:gridCol w:w="1336"/>
        <w:gridCol w:w="1074"/>
        <w:gridCol w:w="1132"/>
        <w:gridCol w:w="705"/>
        <w:gridCol w:w="694"/>
      </w:tblGrid>
      <w:tr w:rsidR="00606AD8" w:rsidRPr="00386AFF" w14:paraId="403930AA" w14:textId="77777777" w:rsidTr="00AD1945">
        <w:trPr>
          <w:trHeight w:val="255"/>
        </w:trPr>
        <w:tc>
          <w:tcPr>
            <w:tcW w:w="630" w:type="pct"/>
            <w:tcBorders>
              <w:top w:val="single" w:sz="4" w:space="0" w:color="000000"/>
              <w:left w:val="single" w:sz="4" w:space="0" w:color="000000"/>
              <w:bottom w:val="single" w:sz="4" w:space="0" w:color="000000"/>
            </w:tcBorders>
            <w:vAlign w:val="center"/>
          </w:tcPr>
          <w:p w14:paraId="58DC82AA" w14:textId="4F272B53" w:rsidR="00606AD8" w:rsidRPr="00386AFF" w:rsidRDefault="00606AD8" w:rsidP="00606AD8">
            <w:pPr>
              <w:snapToGrid w:val="0"/>
              <w:jc w:val="center"/>
              <w:rPr>
                <w:rFonts w:cs="Times New Roman"/>
                <w:sz w:val="20"/>
                <w:szCs w:val="20"/>
              </w:rPr>
            </w:pPr>
            <w:r w:rsidRPr="00386AFF">
              <w:rPr>
                <w:rFonts w:cs="Times New Roman"/>
                <w:sz w:val="20"/>
                <w:szCs w:val="20"/>
              </w:rPr>
              <w:t>RBSKPVPS</w:t>
            </w:r>
          </w:p>
        </w:tc>
        <w:tc>
          <w:tcPr>
            <w:tcW w:w="630" w:type="pct"/>
            <w:tcBorders>
              <w:top w:val="single" w:sz="4" w:space="0" w:color="000000"/>
              <w:left w:val="single" w:sz="4" w:space="0" w:color="000000"/>
              <w:bottom w:val="single" w:sz="4" w:space="0" w:color="000000"/>
            </w:tcBorders>
            <w:vAlign w:val="center"/>
          </w:tcPr>
          <w:p w14:paraId="1E8D91A5" w14:textId="2CB5F309" w:rsidR="00606AD8" w:rsidRPr="00386AFF" w:rsidRDefault="00606AD8" w:rsidP="00606AD8">
            <w:pPr>
              <w:snapToGrid w:val="0"/>
              <w:jc w:val="center"/>
              <w:rPr>
                <w:rFonts w:cs="Times New Roman"/>
                <w:sz w:val="20"/>
                <w:szCs w:val="20"/>
              </w:rPr>
            </w:pPr>
            <w:r w:rsidRPr="00386AFF">
              <w:rPr>
                <w:rFonts w:cs="Times New Roman"/>
                <w:sz w:val="20"/>
                <w:szCs w:val="20"/>
              </w:rPr>
              <w:t>SISRBSPS</w:t>
            </w:r>
          </w:p>
        </w:tc>
        <w:tc>
          <w:tcPr>
            <w:tcW w:w="630" w:type="pct"/>
            <w:tcBorders>
              <w:top w:val="single" w:sz="4" w:space="0" w:color="000000"/>
              <w:left w:val="single" w:sz="4" w:space="0" w:color="000000"/>
              <w:bottom w:val="single" w:sz="4" w:space="0" w:color="000000"/>
            </w:tcBorders>
            <w:vAlign w:val="center"/>
          </w:tcPr>
          <w:p w14:paraId="38193145" w14:textId="5B39589D" w:rsidR="00606AD8" w:rsidRPr="00386AFF" w:rsidRDefault="00606AD8" w:rsidP="00606AD8">
            <w:pPr>
              <w:snapToGrid w:val="0"/>
              <w:jc w:val="center"/>
              <w:rPr>
                <w:rFonts w:cs="Times New Roman"/>
                <w:sz w:val="20"/>
                <w:szCs w:val="20"/>
              </w:rPr>
            </w:pPr>
            <w:r w:rsidRPr="00386AFF">
              <w:rPr>
                <w:rFonts w:cs="Times New Roman"/>
                <w:sz w:val="20"/>
                <w:szCs w:val="20"/>
              </w:rPr>
              <w:t>VALRBSPS</w:t>
            </w:r>
          </w:p>
        </w:tc>
        <w:tc>
          <w:tcPr>
            <w:tcW w:w="345" w:type="pct"/>
            <w:tcBorders>
              <w:top w:val="single" w:sz="4" w:space="0" w:color="000000"/>
              <w:left w:val="single" w:sz="4" w:space="0" w:color="000000"/>
              <w:bottom w:val="single" w:sz="4" w:space="0" w:color="000000"/>
            </w:tcBorders>
          </w:tcPr>
          <w:p w14:paraId="73ED68B7" w14:textId="77777777" w:rsidR="00606AD8" w:rsidRPr="00386AFF" w:rsidRDefault="00606AD8" w:rsidP="00606AD8">
            <w:pPr>
              <w:snapToGrid w:val="0"/>
              <w:jc w:val="center"/>
              <w:rPr>
                <w:rFonts w:cs="Times New Roman"/>
                <w:sz w:val="20"/>
                <w:szCs w:val="20"/>
              </w:rPr>
            </w:pPr>
            <w:r w:rsidRPr="00386AFF">
              <w:rPr>
                <w:rFonts w:cs="Times New Roman"/>
                <w:sz w:val="20"/>
                <w:szCs w:val="20"/>
              </w:rPr>
              <w:t xml:space="preserve">KALLE </w:t>
            </w:r>
          </w:p>
          <w:p w14:paraId="75D71835" w14:textId="77777777" w:rsidR="00606AD8" w:rsidRPr="00386AFF" w:rsidRDefault="00606AD8" w:rsidP="00606AD8">
            <w:pPr>
              <w:snapToGrid w:val="0"/>
              <w:jc w:val="center"/>
              <w:rPr>
                <w:rFonts w:cs="Times New Roman"/>
                <w:sz w:val="20"/>
                <w:szCs w:val="20"/>
              </w:rPr>
            </w:pPr>
            <w:r w:rsidRPr="00386AFF">
              <w:rPr>
                <w:rFonts w:cs="Times New Roman"/>
                <w:sz w:val="20"/>
                <w:szCs w:val="20"/>
              </w:rPr>
              <w:t>1ja2</w:t>
            </w:r>
          </w:p>
        </w:tc>
        <w:tc>
          <w:tcPr>
            <w:tcW w:w="346" w:type="pct"/>
            <w:tcBorders>
              <w:top w:val="single" w:sz="4" w:space="0" w:color="000000"/>
              <w:left w:val="single" w:sz="4" w:space="0" w:color="000000"/>
              <w:bottom w:val="single" w:sz="4" w:space="0" w:color="000000"/>
              <w:right w:val="single" w:sz="4" w:space="0" w:color="000000"/>
            </w:tcBorders>
          </w:tcPr>
          <w:p w14:paraId="57C8A077" w14:textId="77777777" w:rsidR="00606AD8" w:rsidRPr="00386AFF" w:rsidRDefault="00606AD8" w:rsidP="00606AD8">
            <w:pPr>
              <w:snapToGrid w:val="0"/>
              <w:jc w:val="center"/>
              <w:rPr>
                <w:rFonts w:cs="Times New Roman"/>
                <w:sz w:val="20"/>
                <w:szCs w:val="20"/>
              </w:rPr>
            </w:pPr>
            <w:r w:rsidRPr="00386AFF">
              <w:rPr>
                <w:rFonts w:cs="Times New Roman"/>
                <w:sz w:val="20"/>
                <w:szCs w:val="20"/>
              </w:rPr>
              <w:t>KURV 1ja2</w:t>
            </w:r>
          </w:p>
        </w:tc>
        <w:tc>
          <w:tcPr>
            <w:tcW w:w="654" w:type="pct"/>
            <w:tcBorders>
              <w:top w:val="single" w:sz="4" w:space="0" w:color="000000"/>
              <w:left w:val="single" w:sz="4" w:space="0" w:color="000000"/>
              <w:bottom w:val="single" w:sz="4" w:space="0" w:color="000000"/>
            </w:tcBorders>
            <w:vAlign w:val="center"/>
          </w:tcPr>
          <w:p w14:paraId="46C0CEC5" w14:textId="77777777" w:rsidR="00606AD8" w:rsidRPr="00386AFF" w:rsidRDefault="00606AD8" w:rsidP="00606AD8">
            <w:pPr>
              <w:snapToGrid w:val="0"/>
              <w:jc w:val="center"/>
              <w:rPr>
                <w:rFonts w:cs="Times New Roman"/>
                <w:sz w:val="20"/>
                <w:szCs w:val="20"/>
              </w:rPr>
            </w:pPr>
            <w:r w:rsidRPr="00386AFF">
              <w:rPr>
                <w:rFonts w:cs="Times New Roman"/>
                <w:sz w:val="20"/>
                <w:szCs w:val="20"/>
              </w:rPr>
              <w:t>RBSKPVVS</w:t>
            </w:r>
          </w:p>
        </w:tc>
        <w:tc>
          <w:tcPr>
            <w:tcW w:w="526" w:type="pct"/>
            <w:tcBorders>
              <w:top w:val="single" w:sz="4" w:space="0" w:color="000000"/>
              <w:left w:val="single" w:sz="4" w:space="0" w:color="000000"/>
              <w:bottom w:val="single" w:sz="4" w:space="0" w:color="000000"/>
            </w:tcBorders>
            <w:shd w:val="clear" w:color="auto" w:fill="auto"/>
            <w:vAlign w:val="center"/>
          </w:tcPr>
          <w:p w14:paraId="6DC937BA" w14:textId="77777777" w:rsidR="00606AD8" w:rsidRPr="00386AFF" w:rsidRDefault="00606AD8" w:rsidP="00606AD8">
            <w:pPr>
              <w:snapToGrid w:val="0"/>
              <w:jc w:val="center"/>
              <w:rPr>
                <w:rFonts w:cs="Times New Roman"/>
                <w:sz w:val="20"/>
                <w:szCs w:val="20"/>
              </w:rPr>
            </w:pPr>
            <w:r w:rsidRPr="00386AFF">
              <w:rPr>
                <w:rFonts w:cs="Times New Roman"/>
                <w:sz w:val="20"/>
                <w:szCs w:val="20"/>
              </w:rPr>
              <w:t>SISRBSVS</w:t>
            </w:r>
          </w:p>
        </w:tc>
        <w:tc>
          <w:tcPr>
            <w:tcW w:w="554" w:type="pct"/>
            <w:tcBorders>
              <w:top w:val="single" w:sz="4" w:space="0" w:color="000000"/>
              <w:left w:val="single" w:sz="4" w:space="0" w:color="000000"/>
              <w:bottom w:val="single" w:sz="4" w:space="0" w:color="000000"/>
            </w:tcBorders>
            <w:shd w:val="clear" w:color="auto" w:fill="auto"/>
            <w:vAlign w:val="center"/>
          </w:tcPr>
          <w:p w14:paraId="5B6BC471" w14:textId="77777777" w:rsidR="00606AD8" w:rsidRPr="00386AFF" w:rsidRDefault="00606AD8" w:rsidP="00606AD8">
            <w:pPr>
              <w:snapToGrid w:val="0"/>
              <w:jc w:val="center"/>
              <w:rPr>
                <w:rFonts w:cs="Times New Roman"/>
                <w:sz w:val="20"/>
                <w:szCs w:val="20"/>
              </w:rPr>
            </w:pPr>
            <w:r w:rsidRPr="00386AFF">
              <w:rPr>
                <w:rFonts w:cs="Times New Roman"/>
                <w:sz w:val="20"/>
                <w:szCs w:val="20"/>
              </w:rPr>
              <w:t>VALRBSVS</w:t>
            </w:r>
          </w:p>
        </w:tc>
        <w:tc>
          <w:tcPr>
            <w:tcW w:w="345" w:type="pct"/>
            <w:tcBorders>
              <w:top w:val="single" w:sz="4" w:space="0" w:color="000000"/>
              <w:left w:val="single" w:sz="4" w:space="0" w:color="000000"/>
              <w:bottom w:val="single" w:sz="4" w:space="0" w:color="000000"/>
            </w:tcBorders>
          </w:tcPr>
          <w:p w14:paraId="77CD1CC9" w14:textId="77777777" w:rsidR="00606AD8" w:rsidRPr="00386AFF" w:rsidRDefault="00606AD8" w:rsidP="00606AD8">
            <w:pPr>
              <w:snapToGrid w:val="0"/>
              <w:jc w:val="center"/>
              <w:rPr>
                <w:rFonts w:cs="Times New Roman"/>
                <w:sz w:val="20"/>
                <w:szCs w:val="20"/>
              </w:rPr>
            </w:pPr>
            <w:r w:rsidRPr="00386AFF">
              <w:rPr>
                <w:rFonts w:cs="Times New Roman"/>
                <w:sz w:val="20"/>
                <w:szCs w:val="20"/>
              </w:rPr>
              <w:t>KALLE 3ja4</w:t>
            </w:r>
          </w:p>
        </w:tc>
        <w:tc>
          <w:tcPr>
            <w:tcW w:w="341" w:type="pct"/>
            <w:tcBorders>
              <w:top w:val="single" w:sz="4" w:space="0" w:color="000000"/>
              <w:left w:val="single" w:sz="4" w:space="0" w:color="000000"/>
              <w:bottom w:val="single" w:sz="4" w:space="0" w:color="000000"/>
              <w:right w:val="single" w:sz="4" w:space="0" w:color="auto"/>
            </w:tcBorders>
          </w:tcPr>
          <w:p w14:paraId="12D63EF0" w14:textId="77777777" w:rsidR="00606AD8" w:rsidRPr="00386AFF" w:rsidRDefault="00606AD8" w:rsidP="00606AD8">
            <w:pPr>
              <w:snapToGrid w:val="0"/>
              <w:jc w:val="center"/>
              <w:rPr>
                <w:rFonts w:cs="Times New Roman"/>
                <w:sz w:val="20"/>
                <w:szCs w:val="20"/>
              </w:rPr>
            </w:pPr>
            <w:r w:rsidRPr="00386AFF">
              <w:rPr>
                <w:rFonts w:cs="Times New Roman"/>
                <w:sz w:val="20"/>
                <w:szCs w:val="20"/>
              </w:rPr>
              <w:t>KURV 3ja4</w:t>
            </w:r>
          </w:p>
        </w:tc>
      </w:tr>
      <w:tr w:rsidR="00606AD8" w:rsidRPr="00386AFF" w14:paraId="3D36730F" w14:textId="77777777" w:rsidTr="00AD1945">
        <w:trPr>
          <w:trHeight w:val="255"/>
        </w:trPr>
        <w:tc>
          <w:tcPr>
            <w:tcW w:w="630" w:type="pct"/>
            <w:tcBorders>
              <w:left w:val="single" w:sz="4" w:space="0" w:color="000000"/>
              <w:bottom w:val="single" w:sz="4" w:space="0" w:color="000000"/>
            </w:tcBorders>
            <w:vAlign w:val="center"/>
          </w:tcPr>
          <w:p w14:paraId="18C4728A" w14:textId="42096FA7" w:rsidR="00606AD8" w:rsidRPr="00386AFF" w:rsidRDefault="00606AD8" w:rsidP="00606AD8">
            <w:pPr>
              <w:snapToGrid w:val="0"/>
              <w:jc w:val="center"/>
              <w:rPr>
                <w:rFonts w:cs="Times New Roman"/>
                <w:sz w:val="20"/>
                <w:szCs w:val="20"/>
              </w:rPr>
            </w:pPr>
            <w:r w:rsidRPr="00386AFF">
              <w:rPr>
                <w:rFonts w:cs="Times New Roman"/>
                <w:sz w:val="20"/>
                <w:szCs w:val="20"/>
              </w:rPr>
              <w:t>11.05.2019</w:t>
            </w:r>
          </w:p>
        </w:tc>
        <w:tc>
          <w:tcPr>
            <w:tcW w:w="630" w:type="pct"/>
            <w:tcBorders>
              <w:left w:val="single" w:sz="4" w:space="0" w:color="000000"/>
              <w:bottom w:val="single" w:sz="4" w:space="0" w:color="000000"/>
            </w:tcBorders>
            <w:vAlign w:val="center"/>
          </w:tcPr>
          <w:p w14:paraId="436AE589" w14:textId="7F0D33BA" w:rsidR="00606AD8" w:rsidRPr="00386AFF" w:rsidRDefault="00606AD8" w:rsidP="00606AD8">
            <w:pPr>
              <w:snapToGrid w:val="0"/>
              <w:jc w:val="center"/>
              <w:rPr>
                <w:rFonts w:cs="Times New Roman"/>
                <w:sz w:val="20"/>
                <w:szCs w:val="20"/>
              </w:rPr>
            </w:pPr>
            <w:r w:rsidRPr="00386AFF">
              <w:rPr>
                <w:rFonts w:cs="Times New Roman"/>
                <w:sz w:val="20"/>
                <w:szCs w:val="20"/>
              </w:rPr>
              <w:t>20</w:t>
            </w:r>
          </w:p>
        </w:tc>
        <w:tc>
          <w:tcPr>
            <w:tcW w:w="630" w:type="pct"/>
            <w:tcBorders>
              <w:left w:val="single" w:sz="4" w:space="0" w:color="000000"/>
              <w:bottom w:val="single" w:sz="4" w:space="0" w:color="000000"/>
            </w:tcBorders>
            <w:vAlign w:val="center"/>
          </w:tcPr>
          <w:p w14:paraId="76F48498" w14:textId="38867383" w:rsidR="00606AD8" w:rsidRPr="00386AFF" w:rsidRDefault="00606AD8" w:rsidP="00606AD8">
            <w:pPr>
              <w:snapToGrid w:val="0"/>
              <w:jc w:val="center"/>
              <w:rPr>
                <w:rFonts w:cs="Times New Roman"/>
                <w:sz w:val="20"/>
                <w:szCs w:val="20"/>
              </w:rPr>
            </w:pPr>
            <w:r w:rsidRPr="00386AFF">
              <w:rPr>
                <w:rFonts w:cs="Times New Roman"/>
                <w:sz w:val="20"/>
                <w:szCs w:val="20"/>
              </w:rPr>
              <w:t>17</w:t>
            </w:r>
          </w:p>
        </w:tc>
        <w:tc>
          <w:tcPr>
            <w:tcW w:w="345" w:type="pct"/>
            <w:tcBorders>
              <w:left w:val="single" w:sz="4" w:space="0" w:color="000000"/>
              <w:bottom w:val="single" w:sz="4" w:space="0" w:color="000000"/>
            </w:tcBorders>
          </w:tcPr>
          <w:p w14:paraId="1C7F445A" w14:textId="77777777" w:rsidR="00606AD8" w:rsidRPr="00386AFF" w:rsidRDefault="00606AD8" w:rsidP="00606AD8">
            <w:pPr>
              <w:snapToGrid w:val="0"/>
              <w:jc w:val="center"/>
              <w:rPr>
                <w:rFonts w:cs="Times New Roman"/>
                <w:sz w:val="20"/>
                <w:szCs w:val="20"/>
              </w:rPr>
            </w:pPr>
            <w:r w:rsidRPr="00386AFF">
              <w:rPr>
                <w:rFonts w:cs="Times New Roman"/>
                <w:sz w:val="20"/>
                <w:szCs w:val="20"/>
              </w:rPr>
              <w:t>2,3</w:t>
            </w:r>
          </w:p>
        </w:tc>
        <w:tc>
          <w:tcPr>
            <w:tcW w:w="346" w:type="pct"/>
            <w:tcBorders>
              <w:left w:val="single" w:sz="4" w:space="0" w:color="000000"/>
              <w:bottom w:val="single" w:sz="4" w:space="0" w:color="000000"/>
              <w:right w:val="single" w:sz="4" w:space="0" w:color="000000"/>
            </w:tcBorders>
          </w:tcPr>
          <w:p w14:paraId="596DFEFF" w14:textId="77777777" w:rsidR="00606AD8" w:rsidRPr="00386AFF" w:rsidRDefault="00606AD8" w:rsidP="00606AD8">
            <w:pPr>
              <w:snapToGrid w:val="0"/>
              <w:jc w:val="center"/>
              <w:rPr>
                <w:rFonts w:cs="Times New Roman"/>
                <w:sz w:val="20"/>
                <w:szCs w:val="20"/>
              </w:rPr>
            </w:pPr>
            <w:r w:rsidRPr="00386AFF">
              <w:rPr>
                <w:rFonts w:cs="Times New Roman"/>
                <w:sz w:val="20"/>
                <w:szCs w:val="20"/>
              </w:rPr>
              <w:t>0,7</w:t>
            </w:r>
          </w:p>
        </w:tc>
        <w:tc>
          <w:tcPr>
            <w:tcW w:w="654" w:type="pct"/>
            <w:tcBorders>
              <w:left w:val="single" w:sz="4" w:space="0" w:color="000000"/>
              <w:bottom w:val="single" w:sz="4" w:space="0" w:color="000000"/>
            </w:tcBorders>
          </w:tcPr>
          <w:p w14:paraId="6BDC4F5B" w14:textId="77777777" w:rsidR="00606AD8" w:rsidRPr="00386AFF" w:rsidRDefault="00606AD8" w:rsidP="00606AD8">
            <w:pPr>
              <w:snapToGrid w:val="0"/>
              <w:jc w:val="center"/>
              <w:rPr>
                <w:rFonts w:cs="Times New Roman"/>
                <w:sz w:val="20"/>
                <w:szCs w:val="20"/>
              </w:rPr>
            </w:pPr>
            <w:r w:rsidRPr="00386AFF">
              <w:rPr>
                <w:rFonts w:cs="Times New Roman"/>
                <w:sz w:val="20"/>
                <w:szCs w:val="20"/>
              </w:rPr>
              <w:t>11.05.2019</w:t>
            </w:r>
          </w:p>
        </w:tc>
        <w:tc>
          <w:tcPr>
            <w:tcW w:w="526" w:type="pct"/>
            <w:tcBorders>
              <w:left w:val="single" w:sz="4" w:space="0" w:color="000000"/>
              <w:bottom w:val="single" w:sz="4" w:space="0" w:color="000000"/>
            </w:tcBorders>
            <w:shd w:val="clear" w:color="auto" w:fill="auto"/>
            <w:vAlign w:val="center"/>
          </w:tcPr>
          <w:p w14:paraId="7DDD4446" w14:textId="77777777" w:rsidR="00606AD8" w:rsidRPr="00386AFF" w:rsidRDefault="00606AD8" w:rsidP="00606AD8">
            <w:pPr>
              <w:snapToGrid w:val="0"/>
              <w:jc w:val="center"/>
              <w:rPr>
                <w:rFonts w:cs="Times New Roman"/>
                <w:sz w:val="20"/>
                <w:szCs w:val="20"/>
              </w:rPr>
            </w:pPr>
            <w:r w:rsidRPr="00386AFF">
              <w:rPr>
                <w:rFonts w:cs="Times New Roman"/>
                <w:sz w:val="20"/>
                <w:szCs w:val="20"/>
              </w:rPr>
              <w:t>20</w:t>
            </w:r>
          </w:p>
        </w:tc>
        <w:tc>
          <w:tcPr>
            <w:tcW w:w="554" w:type="pct"/>
            <w:tcBorders>
              <w:left w:val="single" w:sz="4" w:space="0" w:color="000000"/>
              <w:bottom w:val="single" w:sz="4" w:space="0" w:color="000000"/>
            </w:tcBorders>
            <w:shd w:val="clear" w:color="auto" w:fill="auto"/>
            <w:vAlign w:val="center"/>
          </w:tcPr>
          <w:p w14:paraId="2C913920" w14:textId="77777777" w:rsidR="00606AD8" w:rsidRPr="00386AFF" w:rsidRDefault="00606AD8" w:rsidP="00606AD8">
            <w:pPr>
              <w:snapToGrid w:val="0"/>
              <w:jc w:val="center"/>
              <w:rPr>
                <w:rFonts w:cs="Times New Roman"/>
                <w:sz w:val="20"/>
                <w:szCs w:val="20"/>
              </w:rPr>
            </w:pPr>
            <w:r w:rsidRPr="00386AFF">
              <w:rPr>
                <w:rFonts w:cs="Times New Roman"/>
                <w:sz w:val="20"/>
                <w:szCs w:val="20"/>
              </w:rPr>
              <w:t>13</w:t>
            </w:r>
          </w:p>
        </w:tc>
        <w:tc>
          <w:tcPr>
            <w:tcW w:w="345" w:type="pct"/>
            <w:tcBorders>
              <w:left w:val="single" w:sz="4" w:space="0" w:color="000000"/>
              <w:bottom w:val="single" w:sz="4" w:space="0" w:color="000000"/>
            </w:tcBorders>
          </w:tcPr>
          <w:p w14:paraId="4ADB5C01" w14:textId="77777777" w:rsidR="00606AD8" w:rsidRPr="00386AFF" w:rsidRDefault="00606AD8" w:rsidP="00606AD8">
            <w:pPr>
              <w:snapToGrid w:val="0"/>
              <w:jc w:val="center"/>
              <w:rPr>
                <w:rFonts w:cs="Times New Roman"/>
                <w:sz w:val="20"/>
                <w:szCs w:val="20"/>
              </w:rPr>
            </w:pPr>
            <w:r w:rsidRPr="00386AFF">
              <w:rPr>
                <w:rFonts w:cs="Times New Roman"/>
                <w:sz w:val="20"/>
                <w:szCs w:val="20"/>
              </w:rPr>
              <w:t>2,4</w:t>
            </w:r>
          </w:p>
        </w:tc>
        <w:tc>
          <w:tcPr>
            <w:tcW w:w="341" w:type="pct"/>
            <w:tcBorders>
              <w:top w:val="single" w:sz="4" w:space="0" w:color="000000"/>
              <w:left w:val="single" w:sz="4" w:space="0" w:color="000000"/>
              <w:bottom w:val="single" w:sz="4" w:space="0" w:color="000000"/>
              <w:right w:val="single" w:sz="4" w:space="0" w:color="auto"/>
            </w:tcBorders>
          </w:tcPr>
          <w:p w14:paraId="5C6581EE" w14:textId="77777777" w:rsidR="00606AD8" w:rsidRPr="00386AFF" w:rsidRDefault="00606AD8" w:rsidP="00606AD8">
            <w:pPr>
              <w:snapToGrid w:val="0"/>
              <w:jc w:val="center"/>
              <w:rPr>
                <w:rFonts w:cs="Times New Roman"/>
                <w:sz w:val="20"/>
                <w:szCs w:val="20"/>
              </w:rPr>
            </w:pPr>
            <w:r w:rsidRPr="00386AFF">
              <w:rPr>
                <w:rFonts w:cs="Times New Roman"/>
                <w:sz w:val="20"/>
                <w:szCs w:val="20"/>
              </w:rPr>
              <w:t>0,7</w:t>
            </w:r>
          </w:p>
        </w:tc>
      </w:tr>
      <w:tr w:rsidR="00606AD8" w:rsidRPr="00386AFF" w14:paraId="47AE0AB8" w14:textId="77777777" w:rsidTr="00AD1945">
        <w:trPr>
          <w:trHeight w:val="255"/>
        </w:trPr>
        <w:tc>
          <w:tcPr>
            <w:tcW w:w="630" w:type="pct"/>
            <w:tcBorders>
              <w:left w:val="single" w:sz="4" w:space="0" w:color="000000"/>
              <w:bottom w:val="single" w:sz="4" w:space="0" w:color="000000"/>
            </w:tcBorders>
            <w:vAlign w:val="center"/>
          </w:tcPr>
          <w:p w14:paraId="2D0D7BE1" w14:textId="190A35B2" w:rsidR="00606AD8" w:rsidRPr="00386AFF" w:rsidRDefault="00606AD8" w:rsidP="00606AD8">
            <w:pPr>
              <w:snapToGrid w:val="0"/>
              <w:jc w:val="center"/>
              <w:rPr>
                <w:rFonts w:cs="Times New Roman"/>
                <w:sz w:val="20"/>
                <w:szCs w:val="20"/>
              </w:rPr>
            </w:pPr>
            <w:r w:rsidRPr="00386AFF">
              <w:rPr>
                <w:rFonts w:cs="Times New Roman"/>
                <w:sz w:val="20"/>
                <w:szCs w:val="20"/>
              </w:rPr>
              <w:t>11.05.2019</w:t>
            </w:r>
          </w:p>
        </w:tc>
        <w:tc>
          <w:tcPr>
            <w:tcW w:w="630" w:type="pct"/>
            <w:tcBorders>
              <w:left w:val="single" w:sz="4" w:space="0" w:color="000000"/>
              <w:bottom w:val="single" w:sz="4" w:space="0" w:color="000000"/>
            </w:tcBorders>
            <w:vAlign w:val="center"/>
          </w:tcPr>
          <w:p w14:paraId="79564299" w14:textId="37BA9D9E" w:rsidR="00606AD8" w:rsidRPr="00386AFF" w:rsidRDefault="00606AD8" w:rsidP="00606AD8">
            <w:pPr>
              <w:snapToGrid w:val="0"/>
              <w:jc w:val="center"/>
              <w:rPr>
                <w:rFonts w:cs="Times New Roman"/>
                <w:sz w:val="20"/>
                <w:szCs w:val="20"/>
              </w:rPr>
            </w:pPr>
            <w:r w:rsidRPr="00386AFF">
              <w:rPr>
                <w:rFonts w:cs="Times New Roman"/>
                <w:sz w:val="20"/>
                <w:szCs w:val="20"/>
              </w:rPr>
              <w:t>13</w:t>
            </w:r>
          </w:p>
        </w:tc>
        <w:tc>
          <w:tcPr>
            <w:tcW w:w="630" w:type="pct"/>
            <w:tcBorders>
              <w:left w:val="single" w:sz="4" w:space="0" w:color="000000"/>
              <w:bottom w:val="single" w:sz="4" w:space="0" w:color="000000"/>
            </w:tcBorders>
            <w:vAlign w:val="center"/>
          </w:tcPr>
          <w:p w14:paraId="7D45DBF1" w14:textId="0D3D99D5" w:rsidR="00606AD8" w:rsidRPr="00386AFF" w:rsidRDefault="00606AD8" w:rsidP="00606AD8">
            <w:pPr>
              <w:snapToGrid w:val="0"/>
              <w:jc w:val="center"/>
              <w:rPr>
                <w:rFonts w:cs="Times New Roman"/>
                <w:sz w:val="20"/>
                <w:szCs w:val="20"/>
              </w:rPr>
            </w:pPr>
            <w:r w:rsidRPr="00386AFF">
              <w:rPr>
                <w:rFonts w:cs="Times New Roman"/>
                <w:sz w:val="20"/>
                <w:szCs w:val="20"/>
              </w:rPr>
              <w:t>13</w:t>
            </w:r>
          </w:p>
        </w:tc>
        <w:tc>
          <w:tcPr>
            <w:tcW w:w="345" w:type="pct"/>
            <w:tcBorders>
              <w:left w:val="single" w:sz="4" w:space="0" w:color="000000"/>
              <w:bottom w:val="single" w:sz="4" w:space="0" w:color="000000"/>
            </w:tcBorders>
          </w:tcPr>
          <w:p w14:paraId="3BFFD36B" w14:textId="77777777" w:rsidR="00606AD8" w:rsidRPr="00386AFF" w:rsidRDefault="00606AD8" w:rsidP="00606AD8">
            <w:pPr>
              <w:snapToGrid w:val="0"/>
              <w:jc w:val="center"/>
              <w:rPr>
                <w:rFonts w:cs="Times New Roman"/>
                <w:sz w:val="20"/>
                <w:szCs w:val="20"/>
              </w:rPr>
            </w:pPr>
            <w:r w:rsidRPr="00386AFF">
              <w:rPr>
                <w:rFonts w:cs="Times New Roman"/>
                <w:sz w:val="20"/>
                <w:szCs w:val="20"/>
              </w:rPr>
              <w:t>2,5</w:t>
            </w:r>
          </w:p>
        </w:tc>
        <w:tc>
          <w:tcPr>
            <w:tcW w:w="346" w:type="pct"/>
            <w:tcBorders>
              <w:left w:val="single" w:sz="4" w:space="0" w:color="000000"/>
              <w:bottom w:val="single" w:sz="4" w:space="0" w:color="000000"/>
              <w:right w:val="single" w:sz="4" w:space="0" w:color="000000"/>
            </w:tcBorders>
          </w:tcPr>
          <w:p w14:paraId="605E8A4F" w14:textId="77777777" w:rsidR="00606AD8" w:rsidRPr="00386AFF" w:rsidRDefault="00606AD8" w:rsidP="00606AD8">
            <w:pPr>
              <w:snapToGrid w:val="0"/>
              <w:jc w:val="center"/>
              <w:rPr>
                <w:rFonts w:cs="Times New Roman"/>
                <w:sz w:val="20"/>
                <w:szCs w:val="20"/>
              </w:rPr>
            </w:pPr>
            <w:r w:rsidRPr="00386AFF">
              <w:rPr>
                <w:rFonts w:cs="Times New Roman"/>
                <w:sz w:val="20"/>
                <w:szCs w:val="20"/>
              </w:rPr>
              <w:t>1</w:t>
            </w:r>
          </w:p>
        </w:tc>
        <w:tc>
          <w:tcPr>
            <w:tcW w:w="654" w:type="pct"/>
            <w:tcBorders>
              <w:left w:val="single" w:sz="4" w:space="0" w:color="000000"/>
              <w:bottom w:val="single" w:sz="4" w:space="0" w:color="000000"/>
            </w:tcBorders>
          </w:tcPr>
          <w:p w14:paraId="25ECDBC2" w14:textId="77777777" w:rsidR="00606AD8" w:rsidRPr="00386AFF" w:rsidRDefault="00606AD8" w:rsidP="00606AD8">
            <w:pPr>
              <w:snapToGrid w:val="0"/>
              <w:jc w:val="center"/>
              <w:rPr>
                <w:rFonts w:cs="Times New Roman"/>
                <w:sz w:val="20"/>
                <w:szCs w:val="20"/>
              </w:rPr>
            </w:pPr>
            <w:r w:rsidRPr="00386AFF">
              <w:rPr>
                <w:rFonts w:cs="Times New Roman"/>
                <w:sz w:val="20"/>
                <w:szCs w:val="20"/>
              </w:rPr>
              <w:t>11.05.2019</w:t>
            </w:r>
          </w:p>
        </w:tc>
        <w:tc>
          <w:tcPr>
            <w:tcW w:w="526" w:type="pct"/>
            <w:tcBorders>
              <w:left w:val="single" w:sz="4" w:space="0" w:color="000000"/>
              <w:bottom w:val="single" w:sz="4" w:space="0" w:color="000000"/>
            </w:tcBorders>
            <w:shd w:val="clear" w:color="auto" w:fill="auto"/>
            <w:vAlign w:val="center"/>
          </w:tcPr>
          <w:p w14:paraId="0AB759E7" w14:textId="77777777" w:rsidR="00606AD8" w:rsidRPr="00386AFF" w:rsidRDefault="00606AD8" w:rsidP="00606AD8">
            <w:pPr>
              <w:snapToGrid w:val="0"/>
              <w:jc w:val="center"/>
              <w:rPr>
                <w:rFonts w:cs="Times New Roman"/>
                <w:sz w:val="20"/>
                <w:szCs w:val="20"/>
              </w:rPr>
            </w:pPr>
            <w:r w:rsidRPr="00386AFF">
              <w:rPr>
                <w:rFonts w:cs="Times New Roman"/>
                <w:sz w:val="20"/>
                <w:szCs w:val="20"/>
              </w:rPr>
              <w:t>19</w:t>
            </w:r>
          </w:p>
        </w:tc>
        <w:tc>
          <w:tcPr>
            <w:tcW w:w="554" w:type="pct"/>
            <w:tcBorders>
              <w:left w:val="single" w:sz="4" w:space="0" w:color="000000"/>
              <w:bottom w:val="single" w:sz="4" w:space="0" w:color="000000"/>
            </w:tcBorders>
            <w:shd w:val="clear" w:color="auto" w:fill="auto"/>
            <w:vAlign w:val="center"/>
          </w:tcPr>
          <w:p w14:paraId="37009DC7" w14:textId="77777777" w:rsidR="00606AD8" w:rsidRPr="00386AFF" w:rsidRDefault="00606AD8" w:rsidP="00606AD8">
            <w:pPr>
              <w:snapToGrid w:val="0"/>
              <w:jc w:val="center"/>
              <w:rPr>
                <w:rFonts w:cs="Times New Roman"/>
                <w:sz w:val="20"/>
                <w:szCs w:val="20"/>
              </w:rPr>
            </w:pPr>
            <w:r w:rsidRPr="00386AFF">
              <w:rPr>
                <w:rFonts w:cs="Times New Roman"/>
                <w:sz w:val="20"/>
                <w:szCs w:val="20"/>
              </w:rPr>
              <w:t>12</w:t>
            </w:r>
          </w:p>
        </w:tc>
        <w:tc>
          <w:tcPr>
            <w:tcW w:w="345" w:type="pct"/>
            <w:tcBorders>
              <w:left w:val="single" w:sz="4" w:space="0" w:color="000000"/>
              <w:bottom w:val="single" w:sz="4" w:space="0" w:color="000000"/>
            </w:tcBorders>
          </w:tcPr>
          <w:p w14:paraId="14E931C0" w14:textId="77777777" w:rsidR="00606AD8" w:rsidRPr="00386AFF" w:rsidRDefault="00606AD8" w:rsidP="00606AD8">
            <w:pPr>
              <w:snapToGrid w:val="0"/>
              <w:jc w:val="center"/>
              <w:rPr>
                <w:rFonts w:cs="Times New Roman"/>
                <w:sz w:val="20"/>
                <w:szCs w:val="20"/>
              </w:rPr>
            </w:pPr>
            <w:r w:rsidRPr="00386AFF">
              <w:rPr>
                <w:rFonts w:cs="Times New Roman"/>
                <w:sz w:val="20"/>
                <w:szCs w:val="20"/>
              </w:rPr>
              <w:t>2,6</w:t>
            </w:r>
          </w:p>
        </w:tc>
        <w:tc>
          <w:tcPr>
            <w:tcW w:w="341" w:type="pct"/>
            <w:tcBorders>
              <w:top w:val="single" w:sz="4" w:space="0" w:color="000000"/>
              <w:left w:val="single" w:sz="4" w:space="0" w:color="000000"/>
              <w:bottom w:val="single" w:sz="4" w:space="0" w:color="000000"/>
              <w:right w:val="single" w:sz="4" w:space="0" w:color="auto"/>
            </w:tcBorders>
          </w:tcPr>
          <w:p w14:paraId="51265C41" w14:textId="77777777" w:rsidR="00606AD8" w:rsidRPr="00386AFF" w:rsidRDefault="00606AD8" w:rsidP="00606AD8">
            <w:pPr>
              <w:snapToGrid w:val="0"/>
              <w:jc w:val="center"/>
              <w:rPr>
                <w:rFonts w:cs="Times New Roman"/>
                <w:sz w:val="20"/>
                <w:szCs w:val="20"/>
              </w:rPr>
            </w:pPr>
            <w:r w:rsidRPr="00386AFF">
              <w:rPr>
                <w:rFonts w:cs="Times New Roman"/>
                <w:sz w:val="20"/>
                <w:szCs w:val="20"/>
              </w:rPr>
              <w:t>1</w:t>
            </w:r>
          </w:p>
        </w:tc>
      </w:tr>
      <w:tr w:rsidR="00606AD8" w:rsidRPr="00386AFF" w14:paraId="48044EBF" w14:textId="77777777" w:rsidTr="00AD1945">
        <w:trPr>
          <w:trHeight w:val="255"/>
        </w:trPr>
        <w:tc>
          <w:tcPr>
            <w:tcW w:w="630" w:type="pct"/>
            <w:tcBorders>
              <w:left w:val="single" w:sz="4" w:space="0" w:color="000000"/>
              <w:bottom w:val="single" w:sz="4" w:space="0" w:color="000000"/>
            </w:tcBorders>
            <w:vAlign w:val="center"/>
          </w:tcPr>
          <w:p w14:paraId="1A5B73EA" w14:textId="0F433548" w:rsidR="00606AD8" w:rsidRPr="00386AFF" w:rsidRDefault="00606AD8" w:rsidP="00606AD8">
            <w:pPr>
              <w:snapToGrid w:val="0"/>
              <w:jc w:val="center"/>
              <w:rPr>
                <w:rFonts w:cs="Times New Roman"/>
                <w:sz w:val="20"/>
                <w:szCs w:val="20"/>
              </w:rPr>
            </w:pPr>
            <w:r w:rsidRPr="00386AFF">
              <w:rPr>
                <w:rFonts w:cs="Times New Roman"/>
                <w:sz w:val="20"/>
                <w:szCs w:val="20"/>
              </w:rPr>
              <w:t>11.05.2019</w:t>
            </w:r>
          </w:p>
        </w:tc>
        <w:tc>
          <w:tcPr>
            <w:tcW w:w="630" w:type="pct"/>
            <w:tcBorders>
              <w:left w:val="single" w:sz="4" w:space="0" w:color="000000"/>
              <w:bottom w:val="single" w:sz="4" w:space="0" w:color="000000"/>
            </w:tcBorders>
            <w:vAlign w:val="center"/>
          </w:tcPr>
          <w:p w14:paraId="417A9453" w14:textId="205FC7C7" w:rsidR="00606AD8" w:rsidRPr="00386AFF" w:rsidRDefault="00606AD8" w:rsidP="00606AD8">
            <w:pPr>
              <w:snapToGrid w:val="0"/>
              <w:jc w:val="center"/>
              <w:rPr>
                <w:rFonts w:cs="Times New Roman"/>
                <w:sz w:val="20"/>
                <w:szCs w:val="20"/>
              </w:rPr>
            </w:pPr>
            <w:r w:rsidRPr="00386AFF">
              <w:rPr>
                <w:rFonts w:cs="Times New Roman"/>
                <w:sz w:val="20"/>
                <w:szCs w:val="20"/>
              </w:rPr>
              <w:t>15</w:t>
            </w:r>
          </w:p>
        </w:tc>
        <w:tc>
          <w:tcPr>
            <w:tcW w:w="630" w:type="pct"/>
            <w:tcBorders>
              <w:left w:val="single" w:sz="4" w:space="0" w:color="000000"/>
              <w:bottom w:val="single" w:sz="4" w:space="0" w:color="000000"/>
            </w:tcBorders>
            <w:vAlign w:val="center"/>
          </w:tcPr>
          <w:p w14:paraId="16991676" w14:textId="157FCEC0" w:rsidR="00606AD8" w:rsidRPr="00386AFF" w:rsidRDefault="00606AD8" w:rsidP="00606AD8">
            <w:pPr>
              <w:snapToGrid w:val="0"/>
              <w:jc w:val="center"/>
              <w:rPr>
                <w:rFonts w:cs="Times New Roman"/>
                <w:sz w:val="20"/>
                <w:szCs w:val="20"/>
              </w:rPr>
            </w:pPr>
            <w:r w:rsidRPr="00386AFF">
              <w:rPr>
                <w:rFonts w:cs="Times New Roman"/>
                <w:sz w:val="20"/>
                <w:szCs w:val="20"/>
              </w:rPr>
              <w:t>13</w:t>
            </w:r>
          </w:p>
        </w:tc>
        <w:tc>
          <w:tcPr>
            <w:tcW w:w="345" w:type="pct"/>
            <w:tcBorders>
              <w:left w:val="single" w:sz="4" w:space="0" w:color="000000"/>
              <w:bottom w:val="single" w:sz="4" w:space="0" w:color="000000"/>
            </w:tcBorders>
          </w:tcPr>
          <w:p w14:paraId="363C0659" w14:textId="77777777" w:rsidR="00606AD8" w:rsidRPr="00386AFF" w:rsidRDefault="00606AD8" w:rsidP="00606AD8">
            <w:pPr>
              <w:snapToGrid w:val="0"/>
              <w:jc w:val="center"/>
              <w:rPr>
                <w:rFonts w:cs="Times New Roman"/>
                <w:sz w:val="20"/>
                <w:szCs w:val="20"/>
              </w:rPr>
            </w:pPr>
            <w:r w:rsidRPr="00386AFF">
              <w:rPr>
                <w:rFonts w:cs="Times New Roman"/>
                <w:sz w:val="20"/>
                <w:szCs w:val="20"/>
              </w:rPr>
              <w:t>3,0</w:t>
            </w:r>
          </w:p>
        </w:tc>
        <w:tc>
          <w:tcPr>
            <w:tcW w:w="346" w:type="pct"/>
            <w:tcBorders>
              <w:left w:val="single" w:sz="4" w:space="0" w:color="000000"/>
              <w:bottom w:val="single" w:sz="4" w:space="0" w:color="000000"/>
              <w:right w:val="single" w:sz="4" w:space="0" w:color="000000"/>
            </w:tcBorders>
          </w:tcPr>
          <w:p w14:paraId="37CC50AF" w14:textId="77777777" w:rsidR="00606AD8" w:rsidRPr="00386AFF" w:rsidRDefault="00606AD8" w:rsidP="00606AD8">
            <w:pPr>
              <w:snapToGrid w:val="0"/>
              <w:jc w:val="center"/>
              <w:rPr>
                <w:rFonts w:cs="Times New Roman"/>
                <w:sz w:val="20"/>
                <w:szCs w:val="20"/>
              </w:rPr>
            </w:pPr>
            <w:r w:rsidRPr="00386AFF">
              <w:rPr>
                <w:rFonts w:cs="Times New Roman"/>
                <w:sz w:val="20"/>
                <w:szCs w:val="20"/>
              </w:rPr>
              <w:t>0</w:t>
            </w:r>
          </w:p>
        </w:tc>
        <w:tc>
          <w:tcPr>
            <w:tcW w:w="654" w:type="pct"/>
            <w:tcBorders>
              <w:left w:val="single" w:sz="4" w:space="0" w:color="000000"/>
              <w:bottom w:val="single" w:sz="4" w:space="0" w:color="000000"/>
            </w:tcBorders>
          </w:tcPr>
          <w:p w14:paraId="344026F0" w14:textId="77777777" w:rsidR="00606AD8" w:rsidRPr="00386AFF" w:rsidRDefault="00606AD8" w:rsidP="00606AD8">
            <w:pPr>
              <w:snapToGrid w:val="0"/>
              <w:jc w:val="center"/>
              <w:rPr>
                <w:rFonts w:cs="Times New Roman"/>
                <w:sz w:val="20"/>
                <w:szCs w:val="20"/>
              </w:rPr>
            </w:pPr>
            <w:r w:rsidRPr="00386AFF">
              <w:rPr>
                <w:rFonts w:cs="Times New Roman"/>
                <w:sz w:val="20"/>
                <w:szCs w:val="20"/>
              </w:rPr>
              <w:t>11.05.2019</w:t>
            </w:r>
          </w:p>
        </w:tc>
        <w:tc>
          <w:tcPr>
            <w:tcW w:w="526" w:type="pct"/>
            <w:tcBorders>
              <w:left w:val="single" w:sz="4" w:space="0" w:color="000000"/>
              <w:bottom w:val="single" w:sz="4" w:space="0" w:color="000000"/>
            </w:tcBorders>
            <w:shd w:val="clear" w:color="auto" w:fill="auto"/>
            <w:vAlign w:val="center"/>
          </w:tcPr>
          <w:p w14:paraId="1C22851B" w14:textId="77777777" w:rsidR="00606AD8" w:rsidRPr="00386AFF" w:rsidRDefault="00606AD8" w:rsidP="00606AD8">
            <w:pPr>
              <w:snapToGrid w:val="0"/>
              <w:jc w:val="center"/>
              <w:rPr>
                <w:rFonts w:cs="Times New Roman"/>
                <w:sz w:val="20"/>
                <w:szCs w:val="20"/>
              </w:rPr>
            </w:pPr>
            <w:r w:rsidRPr="00386AFF">
              <w:rPr>
                <w:rFonts w:cs="Times New Roman"/>
                <w:sz w:val="20"/>
                <w:szCs w:val="20"/>
              </w:rPr>
              <w:t>10</w:t>
            </w:r>
          </w:p>
        </w:tc>
        <w:tc>
          <w:tcPr>
            <w:tcW w:w="554" w:type="pct"/>
            <w:tcBorders>
              <w:left w:val="single" w:sz="4" w:space="0" w:color="000000"/>
              <w:bottom w:val="single" w:sz="4" w:space="0" w:color="000000"/>
            </w:tcBorders>
            <w:shd w:val="clear" w:color="auto" w:fill="auto"/>
            <w:vAlign w:val="center"/>
          </w:tcPr>
          <w:p w14:paraId="73590DF5" w14:textId="77777777" w:rsidR="00606AD8" w:rsidRPr="00386AFF" w:rsidRDefault="00606AD8" w:rsidP="00606AD8">
            <w:pPr>
              <w:snapToGrid w:val="0"/>
              <w:jc w:val="center"/>
              <w:rPr>
                <w:rFonts w:cs="Times New Roman"/>
                <w:sz w:val="20"/>
                <w:szCs w:val="20"/>
              </w:rPr>
            </w:pPr>
            <w:r w:rsidRPr="00386AFF">
              <w:rPr>
                <w:rFonts w:cs="Times New Roman"/>
                <w:sz w:val="20"/>
                <w:szCs w:val="20"/>
              </w:rPr>
              <w:t>12</w:t>
            </w:r>
          </w:p>
        </w:tc>
        <w:tc>
          <w:tcPr>
            <w:tcW w:w="345" w:type="pct"/>
            <w:tcBorders>
              <w:left w:val="single" w:sz="4" w:space="0" w:color="000000"/>
              <w:bottom w:val="single" w:sz="4" w:space="0" w:color="000000"/>
            </w:tcBorders>
          </w:tcPr>
          <w:p w14:paraId="60B868A7" w14:textId="77777777" w:rsidR="00606AD8" w:rsidRPr="00386AFF" w:rsidRDefault="00606AD8" w:rsidP="00606AD8">
            <w:pPr>
              <w:snapToGrid w:val="0"/>
              <w:jc w:val="center"/>
              <w:rPr>
                <w:rFonts w:cs="Times New Roman"/>
                <w:sz w:val="20"/>
                <w:szCs w:val="20"/>
              </w:rPr>
            </w:pPr>
            <w:r w:rsidRPr="00386AFF">
              <w:rPr>
                <w:rFonts w:cs="Times New Roman"/>
                <w:sz w:val="20"/>
                <w:szCs w:val="20"/>
              </w:rPr>
              <w:t>-2,5</w:t>
            </w:r>
          </w:p>
        </w:tc>
        <w:tc>
          <w:tcPr>
            <w:tcW w:w="341" w:type="pct"/>
            <w:tcBorders>
              <w:top w:val="single" w:sz="4" w:space="0" w:color="000000"/>
              <w:left w:val="single" w:sz="4" w:space="0" w:color="000000"/>
              <w:bottom w:val="single" w:sz="4" w:space="0" w:color="000000"/>
              <w:right w:val="single" w:sz="4" w:space="0" w:color="auto"/>
            </w:tcBorders>
          </w:tcPr>
          <w:p w14:paraId="1D93BE9D" w14:textId="77777777" w:rsidR="00606AD8" w:rsidRPr="00386AFF" w:rsidRDefault="00606AD8" w:rsidP="00606AD8">
            <w:pPr>
              <w:snapToGrid w:val="0"/>
              <w:jc w:val="center"/>
              <w:rPr>
                <w:rFonts w:cs="Times New Roman"/>
                <w:sz w:val="20"/>
                <w:szCs w:val="20"/>
              </w:rPr>
            </w:pPr>
            <w:r w:rsidRPr="00386AFF">
              <w:rPr>
                <w:rFonts w:cs="Times New Roman"/>
                <w:sz w:val="20"/>
                <w:szCs w:val="20"/>
              </w:rPr>
              <w:t>0</w:t>
            </w:r>
          </w:p>
        </w:tc>
      </w:tr>
      <w:tr w:rsidR="00606AD8" w:rsidRPr="00386AFF" w14:paraId="62977201" w14:textId="77777777" w:rsidTr="00AD1945">
        <w:trPr>
          <w:trHeight w:val="255"/>
        </w:trPr>
        <w:tc>
          <w:tcPr>
            <w:tcW w:w="630" w:type="pct"/>
            <w:tcBorders>
              <w:left w:val="single" w:sz="4" w:space="0" w:color="000000"/>
              <w:bottom w:val="single" w:sz="4" w:space="0" w:color="000000"/>
            </w:tcBorders>
            <w:vAlign w:val="center"/>
          </w:tcPr>
          <w:p w14:paraId="26EBCCF3" w14:textId="632B4ABA" w:rsidR="00606AD8" w:rsidRPr="00386AFF" w:rsidRDefault="00606AD8" w:rsidP="00606AD8">
            <w:pPr>
              <w:snapToGrid w:val="0"/>
              <w:jc w:val="center"/>
              <w:rPr>
                <w:rFonts w:cs="Times New Roman"/>
                <w:sz w:val="20"/>
                <w:szCs w:val="20"/>
              </w:rPr>
            </w:pPr>
            <w:r w:rsidRPr="00386AFF">
              <w:rPr>
                <w:rFonts w:cs="Times New Roman"/>
                <w:sz w:val="20"/>
                <w:szCs w:val="20"/>
              </w:rPr>
              <w:t>11.05.2019</w:t>
            </w:r>
          </w:p>
        </w:tc>
        <w:tc>
          <w:tcPr>
            <w:tcW w:w="630" w:type="pct"/>
            <w:tcBorders>
              <w:left w:val="single" w:sz="4" w:space="0" w:color="000000"/>
              <w:bottom w:val="single" w:sz="4" w:space="0" w:color="000000"/>
            </w:tcBorders>
            <w:vAlign w:val="center"/>
          </w:tcPr>
          <w:p w14:paraId="3F225879" w14:textId="77777777" w:rsidR="00606AD8" w:rsidRPr="00386AFF" w:rsidRDefault="00606AD8" w:rsidP="00606AD8">
            <w:pPr>
              <w:snapToGrid w:val="0"/>
              <w:jc w:val="center"/>
              <w:rPr>
                <w:rFonts w:cs="Times New Roman"/>
                <w:sz w:val="20"/>
                <w:szCs w:val="20"/>
              </w:rPr>
            </w:pPr>
          </w:p>
        </w:tc>
        <w:tc>
          <w:tcPr>
            <w:tcW w:w="630" w:type="pct"/>
            <w:tcBorders>
              <w:left w:val="single" w:sz="4" w:space="0" w:color="000000"/>
              <w:bottom w:val="single" w:sz="4" w:space="0" w:color="000000"/>
            </w:tcBorders>
            <w:vAlign w:val="center"/>
          </w:tcPr>
          <w:p w14:paraId="23A8FDC3" w14:textId="77777777" w:rsidR="00606AD8" w:rsidRPr="00386AFF" w:rsidRDefault="00606AD8" w:rsidP="00606AD8">
            <w:pPr>
              <w:snapToGrid w:val="0"/>
              <w:jc w:val="center"/>
              <w:rPr>
                <w:rFonts w:cs="Times New Roman"/>
                <w:sz w:val="20"/>
                <w:szCs w:val="20"/>
              </w:rPr>
            </w:pPr>
          </w:p>
        </w:tc>
        <w:tc>
          <w:tcPr>
            <w:tcW w:w="345" w:type="pct"/>
            <w:tcBorders>
              <w:left w:val="single" w:sz="4" w:space="0" w:color="000000"/>
              <w:bottom w:val="single" w:sz="4" w:space="0" w:color="000000"/>
            </w:tcBorders>
          </w:tcPr>
          <w:p w14:paraId="0DCB81F5" w14:textId="77777777" w:rsidR="00606AD8" w:rsidRPr="00386AFF" w:rsidRDefault="00606AD8" w:rsidP="00606AD8">
            <w:pPr>
              <w:snapToGrid w:val="0"/>
              <w:jc w:val="center"/>
              <w:rPr>
                <w:rFonts w:cs="Times New Roman"/>
                <w:sz w:val="20"/>
                <w:szCs w:val="20"/>
              </w:rPr>
            </w:pPr>
          </w:p>
        </w:tc>
        <w:tc>
          <w:tcPr>
            <w:tcW w:w="346" w:type="pct"/>
            <w:tcBorders>
              <w:left w:val="single" w:sz="4" w:space="0" w:color="000000"/>
              <w:bottom w:val="single" w:sz="4" w:space="0" w:color="000000"/>
              <w:right w:val="single" w:sz="4" w:space="0" w:color="000000"/>
            </w:tcBorders>
          </w:tcPr>
          <w:p w14:paraId="53455CAF" w14:textId="77777777" w:rsidR="00606AD8" w:rsidRPr="00386AFF" w:rsidRDefault="00606AD8" w:rsidP="00606AD8">
            <w:pPr>
              <w:snapToGrid w:val="0"/>
              <w:jc w:val="center"/>
              <w:rPr>
                <w:rFonts w:cs="Times New Roman"/>
                <w:sz w:val="20"/>
                <w:szCs w:val="20"/>
              </w:rPr>
            </w:pPr>
          </w:p>
        </w:tc>
        <w:tc>
          <w:tcPr>
            <w:tcW w:w="654" w:type="pct"/>
            <w:tcBorders>
              <w:left w:val="single" w:sz="4" w:space="0" w:color="000000"/>
              <w:bottom w:val="single" w:sz="4" w:space="0" w:color="000000"/>
            </w:tcBorders>
          </w:tcPr>
          <w:p w14:paraId="270186C2" w14:textId="77777777" w:rsidR="00606AD8" w:rsidRPr="00386AFF" w:rsidRDefault="00606AD8" w:rsidP="00606AD8">
            <w:pPr>
              <w:snapToGrid w:val="0"/>
              <w:jc w:val="center"/>
              <w:rPr>
                <w:rFonts w:cs="Times New Roman"/>
                <w:sz w:val="20"/>
                <w:szCs w:val="20"/>
              </w:rPr>
            </w:pPr>
            <w:r w:rsidRPr="00386AFF">
              <w:rPr>
                <w:rFonts w:cs="Times New Roman"/>
                <w:sz w:val="20"/>
                <w:szCs w:val="20"/>
              </w:rPr>
              <w:t>11.05.2019</w:t>
            </w:r>
          </w:p>
        </w:tc>
        <w:tc>
          <w:tcPr>
            <w:tcW w:w="526" w:type="pct"/>
            <w:tcBorders>
              <w:left w:val="single" w:sz="4" w:space="0" w:color="000000"/>
              <w:bottom w:val="single" w:sz="4" w:space="0" w:color="000000"/>
            </w:tcBorders>
            <w:shd w:val="clear" w:color="auto" w:fill="auto"/>
            <w:vAlign w:val="center"/>
          </w:tcPr>
          <w:p w14:paraId="009B8A83" w14:textId="77777777" w:rsidR="00606AD8" w:rsidRPr="00386AFF" w:rsidRDefault="00606AD8" w:rsidP="00606AD8">
            <w:pPr>
              <w:snapToGrid w:val="0"/>
              <w:jc w:val="center"/>
              <w:rPr>
                <w:rFonts w:cs="Times New Roman"/>
                <w:sz w:val="20"/>
                <w:szCs w:val="20"/>
              </w:rPr>
            </w:pPr>
          </w:p>
        </w:tc>
        <w:tc>
          <w:tcPr>
            <w:tcW w:w="554" w:type="pct"/>
            <w:tcBorders>
              <w:left w:val="single" w:sz="4" w:space="0" w:color="000000"/>
              <w:bottom w:val="single" w:sz="4" w:space="0" w:color="000000"/>
            </w:tcBorders>
            <w:shd w:val="clear" w:color="auto" w:fill="auto"/>
            <w:vAlign w:val="center"/>
          </w:tcPr>
          <w:p w14:paraId="6A1D6262" w14:textId="77777777" w:rsidR="00606AD8" w:rsidRPr="00386AFF" w:rsidRDefault="00606AD8" w:rsidP="00606AD8">
            <w:pPr>
              <w:snapToGrid w:val="0"/>
              <w:jc w:val="center"/>
              <w:rPr>
                <w:rFonts w:cs="Times New Roman"/>
                <w:sz w:val="20"/>
                <w:szCs w:val="20"/>
              </w:rPr>
            </w:pPr>
          </w:p>
        </w:tc>
        <w:tc>
          <w:tcPr>
            <w:tcW w:w="345" w:type="pct"/>
            <w:tcBorders>
              <w:left w:val="single" w:sz="4" w:space="0" w:color="000000"/>
              <w:bottom w:val="single" w:sz="4" w:space="0" w:color="000000"/>
            </w:tcBorders>
          </w:tcPr>
          <w:p w14:paraId="2EA377DD" w14:textId="77777777" w:rsidR="00606AD8" w:rsidRPr="00386AFF" w:rsidRDefault="00606AD8" w:rsidP="00606AD8">
            <w:pPr>
              <w:snapToGrid w:val="0"/>
              <w:jc w:val="center"/>
              <w:rPr>
                <w:rFonts w:cs="Times New Roman"/>
                <w:sz w:val="20"/>
                <w:szCs w:val="20"/>
              </w:rPr>
            </w:pPr>
          </w:p>
        </w:tc>
        <w:tc>
          <w:tcPr>
            <w:tcW w:w="341" w:type="pct"/>
            <w:tcBorders>
              <w:top w:val="single" w:sz="4" w:space="0" w:color="000000"/>
              <w:left w:val="single" w:sz="4" w:space="0" w:color="000000"/>
              <w:bottom w:val="single" w:sz="4" w:space="0" w:color="000000"/>
              <w:right w:val="single" w:sz="4" w:space="0" w:color="auto"/>
            </w:tcBorders>
          </w:tcPr>
          <w:p w14:paraId="503A2B2E" w14:textId="77777777" w:rsidR="00606AD8" w:rsidRPr="00386AFF" w:rsidRDefault="00606AD8" w:rsidP="00606AD8">
            <w:pPr>
              <w:snapToGrid w:val="0"/>
              <w:jc w:val="center"/>
              <w:rPr>
                <w:rFonts w:cs="Times New Roman"/>
                <w:sz w:val="20"/>
                <w:szCs w:val="20"/>
              </w:rPr>
            </w:pPr>
          </w:p>
        </w:tc>
      </w:tr>
      <w:tr w:rsidR="00606AD8" w:rsidRPr="00386AFF" w14:paraId="0D45D53D" w14:textId="77777777" w:rsidTr="00AD1945">
        <w:trPr>
          <w:trHeight w:val="255"/>
        </w:trPr>
        <w:tc>
          <w:tcPr>
            <w:tcW w:w="630" w:type="pct"/>
            <w:tcBorders>
              <w:left w:val="single" w:sz="4" w:space="0" w:color="000000"/>
              <w:bottom w:val="single" w:sz="4" w:space="0" w:color="000000"/>
            </w:tcBorders>
            <w:vAlign w:val="center"/>
          </w:tcPr>
          <w:p w14:paraId="3D429781" w14:textId="0EDEBD81" w:rsidR="00606AD8" w:rsidRPr="00386AFF" w:rsidRDefault="00606AD8" w:rsidP="00606AD8">
            <w:pPr>
              <w:snapToGrid w:val="0"/>
              <w:jc w:val="center"/>
              <w:rPr>
                <w:rFonts w:cs="Times New Roman"/>
                <w:sz w:val="20"/>
                <w:szCs w:val="20"/>
              </w:rPr>
            </w:pPr>
            <w:r w:rsidRPr="00386AFF">
              <w:rPr>
                <w:rFonts w:cs="Times New Roman"/>
                <w:sz w:val="20"/>
                <w:szCs w:val="20"/>
              </w:rPr>
              <w:t>11.05.2019</w:t>
            </w:r>
          </w:p>
        </w:tc>
        <w:tc>
          <w:tcPr>
            <w:tcW w:w="630" w:type="pct"/>
            <w:tcBorders>
              <w:left w:val="single" w:sz="4" w:space="0" w:color="000000"/>
              <w:bottom w:val="single" w:sz="4" w:space="0" w:color="000000"/>
            </w:tcBorders>
            <w:vAlign w:val="center"/>
          </w:tcPr>
          <w:p w14:paraId="3EBB098E" w14:textId="1218C1FA" w:rsidR="00606AD8" w:rsidRPr="00386AFF" w:rsidRDefault="00606AD8" w:rsidP="00606AD8">
            <w:pPr>
              <w:snapToGrid w:val="0"/>
              <w:jc w:val="center"/>
              <w:rPr>
                <w:rFonts w:cs="Times New Roman"/>
                <w:sz w:val="20"/>
                <w:szCs w:val="20"/>
              </w:rPr>
            </w:pPr>
            <w:r w:rsidRPr="00386AFF">
              <w:rPr>
                <w:rFonts w:cs="Times New Roman"/>
                <w:sz w:val="20"/>
                <w:szCs w:val="20"/>
              </w:rPr>
              <w:t>13</w:t>
            </w:r>
          </w:p>
        </w:tc>
        <w:tc>
          <w:tcPr>
            <w:tcW w:w="630" w:type="pct"/>
            <w:tcBorders>
              <w:left w:val="single" w:sz="4" w:space="0" w:color="000000"/>
              <w:bottom w:val="single" w:sz="4" w:space="0" w:color="000000"/>
            </w:tcBorders>
            <w:vAlign w:val="center"/>
          </w:tcPr>
          <w:p w14:paraId="286A5053" w14:textId="5AD64B91" w:rsidR="00606AD8" w:rsidRPr="00386AFF" w:rsidRDefault="00606AD8" w:rsidP="00606AD8">
            <w:pPr>
              <w:snapToGrid w:val="0"/>
              <w:jc w:val="center"/>
              <w:rPr>
                <w:rFonts w:cs="Times New Roman"/>
                <w:sz w:val="20"/>
                <w:szCs w:val="20"/>
              </w:rPr>
            </w:pPr>
            <w:r w:rsidRPr="00386AFF">
              <w:rPr>
                <w:rFonts w:cs="Times New Roman"/>
                <w:sz w:val="20"/>
                <w:szCs w:val="20"/>
              </w:rPr>
              <w:t>16</w:t>
            </w:r>
          </w:p>
        </w:tc>
        <w:tc>
          <w:tcPr>
            <w:tcW w:w="345" w:type="pct"/>
            <w:tcBorders>
              <w:left w:val="single" w:sz="4" w:space="0" w:color="000000"/>
              <w:bottom w:val="single" w:sz="4" w:space="0" w:color="000000"/>
            </w:tcBorders>
          </w:tcPr>
          <w:p w14:paraId="250805BC" w14:textId="77777777" w:rsidR="00606AD8" w:rsidRPr="00386AFF" w:rsidRDefault="00606AD8" w:rsidP="00606AD8">
            <w:pPr>
              <w:snapToGrid w:val="0"/>
              <w:jc w:val="center"/>
              <w:rPr>
                <w:rFonts w:cs="Times New Roman"/>
                <w:sz w:val="20"/>
                <w:szCs w:val="20"/>
              </w:rPr>
            </w:pPr>
            <w:r w:rsidRPr="00386AFF">
              <w:rPr>
                <w:rFonts w:cs="Times New Roman"/>
                <w:sz w:val="20"/>
                <w:szCs w:val="20"/>
              </w:rPr>
              <w:t>2,8</w:t>
            </w:r>
          </w:p>
        </w:tc>
        <w:tc>
          <w:tcPr>
            <w:tcW w:w="346" w:type="pct"/>
            <w:tcBorders>
              <w:left w:val="single" w:sz="4" w:space="0" w:color="000000"/>
              <w:bottom w:val="single" w:sz="4" w:space="0" w:color="000000"/>
              <w:right w:val="single" w:sz="4" w:space="0" w:color="000000"/>
            </w:tcBorders>
          </w:tcPr>
          <w:p w14:paraId="3FD0BEB6" w14:textId="77777777" w:rsidR="00606AD8" w:rsidRPr="00386AFF" w:rsidRDefault="00606AD8" w:rsidP="00606AD8">
            <w:pPr>
              <w:snapToGrid w:val="0"/>
              <w:jc w:val="center"/>
              <w:rPr>
                <w:rFonts w:cs="Times New Roman"/>
                <w:sz w:val="20"/>
                <w:szCs w:val="20"/>
              </w:rPr>
            </w:pPr>
            <w:r w:rsidRPr="00386AFF">
              <w:rPr>
                <w:rFonts w:cs="Times New Roman"/>
                <w:sz w:val="20"/>
                <w:szCs w:val="20"/>
              </w:rPr>
              <w:t>-1,2</w:t>
            </w:r>
          </w:p>
        </w:tc>
        <w:tc>
          <w:tcPr>
            <w:tcW w:w="654" w:type="pct"/>
            <w:tcBorders>
              <w:left w:val="single" w:sz="4" w:space="0" w:color="000000"/>
              <w:bottom w:val="single" w:sz="4" w:space="0" w:color="000000"/>
            </w:tcBorders>
          </w:tcPr>
          <w:p w14:paraId="4631158C" w14:textId="77777777" w:rsidR="00606AD8" w:rsidRPr="00386AFF" w:rsidRDefault="00606AD8" w:rsidP="00606AD8">
            <w:pPr>
              <w:snapToGrid w:val="0"/>
              <w:jc w:val="center"/>
              <w:rPr>
                <w:rFonts w:cs="Times New Roman"/>
                <w:sz w:val="20"/>
                <w:szCs w:val="20"/>
              </w:rPr>
            </w:pPr>
            <w:r w:rsidRPr="00386AFF">
              <w:rPr>
                <w:rFonts w:cs="Times New Roman"/>
                <w:sz w:val="20"/>
                <w:szCs w:val="20"/>
              </w:rPr>
              <w:t>11.05.2019</w:t>
            </w:r>
          </w:p>
        </w:tc>
        <w:tc>
          <w:tcPr>
            <w:tcW w:w="526" w:type="pct"/>
            <w:tcBorders>
              <w:left w:val="single" w:sz="4" w:space="0" w:color="000000"/>
              <w:bottom w:val="single" w:sz="4" w:space="0" w:color="000000"/>
            </w:tcBorders>
            <w:shd w:val="clear" w:color="auto" w:fill="auto"/>
            <w:vAlign w:val="center"/>
          </w:tcPr>
          <w:p w14:paraId="641475FF" w14:textId="77777777" w:rsidR="00606AD8" w:rsidRPr="00386AFF" w:rsidRDefault="00606AD8" w:rsidP="00606AD8">
            <w:pPr>
              <w:snapToGrid w:val="0"/>
              <w:jc w:val="center"/>
              <w:rPr>
                <w:rFonts w:cs="Times New Roman"/>
                <w:sz w:val="20"/>
                <w:szCs w:val="20"/>
              </w:rPr>
            </w:pPr>
            <w:r w:rsidRPr="00386AFF">
              <w:rPr>
                <w:rFonts w:cs="Times New Roman"/>
                <w:sz w:val="20"/>
                <w:szCs w:val="20"/>
              </w:rPr>
              <w:t>9</w:t>
            </w:r>
          </w:p>
        </w:tc>
        <w:tc>
          <w:tcPr>
            <w:tcW w:w="554" w:type="pct"/>
            <w:tcBorders>
              <w:left w:val="single" w:sz="4" w:space="0" w:color="000000"/>
              <w:bottom w:val="single" w:sz="4" w:space="0" w:color="000000"/>
            </w:tcBorders>
            <w:shd w:val="clear" w:color="auto" w:fill="auto"/>
            <w:vAlign w:val="center"/>
          </w:tcPr>
          <w:p w14:paraId="7FFFA52E" w14:textId="77777777" w:rsidR="00606AD8" w:rsidRPr="00386AFF" w:rsidRDefault="00606AD8" w:rsidP="00606AD8">
            <w:pPr>
              <w:snapToGrid w:val="0"/>
              <w:jc w:val="center"/>
              <w:rPr>
                <w:rFonts w:cs="Times New Roman"/>
                <w:sz w:val="20"/>
                <w:szCs w:val="20"/>
              </w:rPr>
            </w:pPr>
            <w:r w:rsidRPr="00386AFF">
              <w:rPr>
                <w:rFonts w:cs="Times New Roman"/>
                <w:sz w:val="20"/>
                <w:szCs w:val="20"/>
              </w:rPr>
              <w:t>12</w:t>
            </w:r>
          </w:p>
        </w:tc>
        <w:tc>
          <w:tcPr>
            <w:tcW w:w="345" w:type="pct"/>
            <w:tcBorders>
              <w:left w:val="single" w:sz="4" w:space="0" w:color="000000"/>
              <w:bottom w:val="single" w:sz="4" w:space="0" w:color="000000"/>
            </w:tcBorders>
          </w:tcPr>
          <w:p w14:paraId="3A41A0FC" w14:textId="77777777" w:rsidR="00606AD8" w:rsidRPr="00386AFF" w:rsidRDefault="00606AD8" w:rsidP="00606AD8">
            <w:pPr>
              <w:snapToGrid w:val="0"/>
              <w:jc w:val="center"/>
              <w:rPr>
                <w:rFonts w:cs="Times New Roman"/>
                <w:sz w:val="20"/>
                <w:szCs w:val="20"/>
              </w:rPr>
            </w:pPr>
            <w:r w:rsidRPr="00386AFF">
              <w:rPr>
                <w:rFonts w:cs="Times New Roman"/>
                <w:sz w:val="20"/>
                <w:szCs w:val="20"/>
              </w:rPr>
              <w:t>2,8</w:t>
            </w:r>
          </w:p>
        </w:tc>
        <w:tc>
          <w:tcPr>
            <w:tcW w:w="341" w:type="pct"/>
            <w:tcBorders>
              <w:top w:val="single" w:sz="4" w:space="0" w:color="000000"/>
              <w:left w:val="single" w:sz="4" w:space="0" w:color="000000"/>
              <w:bottom w:val="single" w:sz="4" w:space="0" w:color="000000"/>
              <w:right w:val="single" w:sz="4" w:space="0" w:color="auto"/>
            </w:tcBorders>
          </w:tcPr>
          <w:p w14:paraId="02C9A82F" w14:textId="77777777" w:rsidR="00606AD8" w:rsidRPr="00386AFF" w:rsidRDefault="00606AD8" w:rsidP="00606AD8">
            <w:pPr>
              <w:snapToGrid w:val="0"/>
              <w:jc w:val="center"/>
              <w:rPr>
                <w:rFonts w:cs="Times New Roman"/>
                <w:sz w:val="20"/>
                <w:szCs w:val="20"/>
              </w:rPr>
            </w:pPr>
            <w:r w:rsidRPr="00386AFF">
              <w:rPr>
                <w:rFonts w:cs="Times New Roman"/>
                <w:sz w:val="20"/>
                <w:szCs w:val="20"/>
              </w:rPr>
              <w:t>-1,2</w:t>
            </w:r>
          </w:p>
        </w:tc>
      </w:tr>
    </w:tbl>
    <w:p w14:paraId="4B12478C" w14:textId="77777777" w:rsidR="00606AD8" w:rsidRPr="00386AFF" w:rsidRDefault="00606AD8" w:rsidP="00606AD8"/>
    <w:p w14:paraId="1CBE003E" w14:textId="16FA40BD" w:rsidR="00606AD8" w:rsidRPr="00386AFF" w:rsidRDefault="00842014" w:rsidP="00606AD8">
      <w:r>
        <w:t>T</w:t>
      </w:r>
      <w:r w:rsidR="00606AD8" w:rsidRPr="00386AFF">
        <w:t xml:space="preserve">abeli </w:t>
      </w:r>
      <w:r>
        <w:t xml:space="preserve">lisa 2 </w:t>
      </w:r>
      <w:r w:rsidR="00606AD8" w:rsidRPr="00386AFF">
        <w:t xml:space="preserve">väljade kirjeldused: </w:t>
      </w:r>
    </w:p>
    <w:p w14:paraId="401C0D6F" w14:textId="77777777" w:rsidR="00606AD8" w:rsidRPr="00386AFF" w:rsidRDefault="00606AD8" w:rsidP="00606AD8">
      <w:pPr>
        <w:tabs>
          <w:tab w:val="left" w:pos="0"/>
          <w:tab w:val="left" w:pos="426"/>
          <w:tab w:val="left" w:pos="709"/>
          <w:tab w:val="left" w:pos="993"/>
        </w:tabs>
        <w:ind w:hanging="1418"/>
        <w:jc w:val="both"/>
        <w:rPr>
          <w:u w:val="single"/>
        </w:rPr>
      </w:pPr>
    </w:p>
    <w:p w14:paraId="0F3C3D09" w14:textId="77777777" w:rsidR="00606AD8" w:rsidRPr="00386AFF" w:rsidRDefault="00606AD8" w:rsidP="00606AD8">
      <w:r w:rsidRPr="00386AFF">
        <w:t>TEE</w:t>
      </w:r>
      <w:r w:rsidRPr="00386AFF">
        <w:tab/>
      </w:r>
      <w:r w:rsidRPr="00386AFF">
        <w:tab/>
      </w:r>
      <w:r w:rsidRPr="00386AFF">
        <w:tab/>
        <w:t>Tee number</w:t>
      </w:r>
    </w:p>
    <w:p w14:paraId="14FE305A" w14:textId="77777777" w:rsidR="00606AD8" w:rsidRDefault="00606AD8" w:rsidP="00606AD8">
      <w:r w:rsidRPr="00386AFF">
        <w:t>SOSA</w:t>
      </w:r>
      <w:r w:rsidRPr="00386AFF">
        <w:tab/>
      </w:r>
      <w:r w:rsidRPr="00386AFF">
        <w:tab/>
      </w:r>
      <w:r w:rsidRPr="00386AFF">
        <w:tab/>
        <w:t>Sõidutee number</w:t>
      </w:r>
    </w:p>
    <w:p w14:paraId="6091064D" w14:textId="1E012023" w:rsidR="00842014" w:rsidRDefault="00842014" w:rsidP="00606AD8">
      <w:r>
        <w:t>LÕIGU ALG KM</w:t>
      </w:r>
      <w:r>
        <w:tab/>
        <w:t>Lõigu algus kilomeeter meetrites</w:t>
      </w:r>
    </w:p>
    <w:p w14:paraId="57568EE6" w14:textId="2768CD40" w:rsidR="00842014" w:rsidRPr="00386AFF" w:rsidRDefault="00842014" w:rsidP="00606AD8">
      <w:r>
        <w:t>LÕIGU LÕPP KM</w:t>
      </w:r>
      <w:r>
        <w:tab/>
        <w:t>Lõigu lõpp kilomeeter meetrites</w:t>
      </w:r>
    </w:p>
    <w:p w14:paraId="7691BB5E" w14:textId="77777777" w:rsidR="00606AD8" w:rsidRPr="00386AFF" w:rsidRDefault="00606AD8" w:rsidP="00606AD8">
      <w:pPr>
        <w:tabs>
          <w:tab w:val="left" w:pos="284"/>
        </w:tabs>
      </w:pPr>
      <w:r w:rsidRPr="00386AFF">
        <w:t>ALGTEEOSA</w:t>
      </w:r>
      <w:r w:rsidRPr="00386AFF">
        <w:tab/>
      </w:r>
      <w:r w:rsidRPr="00386AFF">
        <w:tab/>
        <w:t>Lõigu algusteeosa number</w:t>
      </w:r>
    </w:p>
    <w:p w14:paraId="4FCDFAB6" w14:textId="77777777" w:rsidR="00606AD8" w:rsidRPr="00386AFF" w:rsidRDefault="00606AD8" w:rsidP="00606AD8">
      <w:pPr>
        <w:tabs>
          <w:tab w:val="left" w:pos="284"/>
        </w:tabs>
      </w:pPr>
      <w:r w:rsidRPr="00386AFF">
        <w:t>ALGKAUGUS</w:t>
      </w:r>
      <w:r w:rsidRPr="00386AFF">
        <w:tab/>
        <w:t>Lõigu alguskaugus meetrites teeosa algusest</w:t>
      </w:r>
    </w:p>
    <w:p w14:paraId="2C17F1CF" w14:textId="77777777" w:rsidR="00606AD8" w:rsidRPr="00386AFF" w:rsidRDefault="00606AD8" w:rsidP="00606AD8">
      <w:pPr>
        <w:tabs>
          <w:tab w:val="left" w:pos="284"/>
        </w:tabs>
      </w:pPr>
      <w:r w:rsidRPr="00386AFF">
        <w:t>LOPPTEEOSA</w:t>
      </w:r>
      <w:r w:rsidRPr="00386AFF">
        <w:tab/>
        <w:t>Lõigu lõppteeosa number</w:t>
      </w:r>
    </w:p>
    <w:p w14:paraId="2DA455F0" w14:textId="77777777" w:rsidR="00606AD8" w:rsidRPr="00386AFF" w:rsidRDefault="00606AD8" w:rsidP="00606AD8">
      <w:pPr>
        <w:tabs>
          <w:tab w:val="left" w:pos="284"/>
        </w:tabs>
      </w:pPr>
      <w:r w:rsidRPr="00386AFF">
        <w:t>LOPPKAUGUS</w:t>
      </w:r>
      <w:r w:rsidRPr="00386AFF">
        <w:tab/>
        <w:t>Lõigu lõppkaugus meetrites teeosa algusest</w:t>
      </w:r>
    </w:p>
    <w:p w14:paraId="14819375" w14:textId="77777777" w:rsidR="00606AD8" w:rsidRPr="00386AFF" w:rsidRDefault="00606AD8" w:rsidP="00606AD8">
      <w:pPr>
        <w:rPr>
          <w:strike/>
        </w:rPr>
      </w:pPr>
      <w:r w:rsidRPr="00386AFF">
        <w:t>RBSKPVPS</w:t>
      </w:r>
      <w:r w:rsidRPr="00386AFF">
        <w:tab/>
      </w:r>
      <w:r w:rsidRPr="00386AFF">
        <w:tab/>
        <w:t xml:space="preserve">Roopa sügavuse mõõtmise kuupäev parempoolsel sõidurajal </w:t>
      </w:r>
    </w:p>
    <w:p w14:paraId="4A02BCFB" w14:textId="77777777" w:rsidR="00606AD8" w:rsidRPr="00386AFF" w:rsidRDefault="00606AD8" w:rsidP="00606AD8">
      <w:pPr>
        <w:ind w:left="2160" w:hanging="2160"/>
      </w:pPr>
      <w:r w:rsidRPr="00386AFF">
        <w:t>SISRBSPS</w:t>
      </w:r>
      <w:r w:rsidRPr="00386AFF">
        <w:tab/>
        <w:t xml:space="preserve">Roopa keskmine sügavus sõidutee parempoolse sõiduraja sisemises rattajäljes, mm </w:t>
      </w:r>
    </w:p>
    <w:p w14:paraId="6618BBFA" w14:textId="77777777" w:rsidR="00606AD8" w:rsidRPr="00386AFF" w:rsidRDefault="00606AD8" w:rsidP="00606AD8">
      <w:pPr>
        <w:ind w:left="2160" w:hanging="2160"/>
      </w:pPr>
      <w:r w:rsidRPr="00386AFF">
        <w:t>VALRBSPS</w:t>
      </w:r>
      <w:r w:rsidRPr="00386AFF">
        <w:tab/>
        <w:t xml:space="preserve">Roopa keskmine sügavus sõidutee parempoolse sõiduraja välimises rattajäljes, mm </w:t>
      </w:r>
    </w:p>
    <w:p w14:paraId="68E038DC" w14:textId="77777777" w:rsidR="00606AD8" w:rsidRPr="00386AFF" w:rsidRDefault="00606AD8" w:rsidP="00606AD8">
      <w:r w:rsidRPr="00386AFF">
        <w:t>KALLE 1ja2</w:t>
      </w:r>
      <w:r w:rsidRPr="00386AFF">
        <w:tab/>
      </w:r>
      <w:r w:rsidRPr="00386AFF">
        <w:tab/>
        <w:t>Põikkalle (+/- %) parempoolsel sõidurajal</w:t>
      </w:r>
    </w:p>
    <w:p w14:paraId="7CF247A7" w14:textId="77777777" w:rsidR="00606AD8" w:rsidRPr="00386AFF" w:rsidRDefault="00606AD8" w:rsidP="00606AD8">
      <w:r w:rsidRPr="00386AFF">
        <w:t>KURV 1ja2</w:t>
      </w:r>
      <w:r w:rsidRPr="00386AFF">
        <w:tab/>
      </w:r>
      <w:r w:rsidRPr="00386AFF">
        <w:tab/>
        <w:t>Kurvilisuse arv  +/-  (1000/R) parempoolsel sõidurajal</w:t>
      </w:r>
    </w:p>
    <w:p w14:paraId="75B3DBE8" w14:textId="77777777" w:rsidR="00606AD8" w:rsidRPr="00386AFF" w:rsidRDefault="00606AD8" w:rsidP="00606AD8">
      <w:r w:rsidRPr="00386AFF">
        <w:t>RBSKPVVS</w:t>
      </w:r>
      <w:r w:rsidRPr="00386AFF">
        <w:tab/>
      </w:r>
      <w:r w:rsidRPr="00386AFF">
        <w:tab/>
        <w:t xml:space="preserve">Roopa sügavuse mõõtmise kuupäev vasakpoolsel sõidurajal  </w:t>
      </w:r>
    </w:p>
    <w:p w14:paraId="1008586F" w14:textId="77777777" w:rsidR="00606AD8" w:rsidRPr="00386AFF" w:rsidRDefault="00606AD8" w:rsidP="00606AD8">
      <w:pPr>
        <w:ind w:left="2160" w:hanging="2160"/>
      </w:pPr>
      <w:r w:rsidRPr="00386AFF">
        <w:t>SISRBSVS</w:t>
      </w:r>
      <w:r w:rsidRPr="00386AFF">
        <w:tab/>
        <w:t xml:space="preserve">Roopa keskmine sügavus sõidutee vasakpoolse sõiduraja sisemises rattajäljes, mm </w:t>
      </w:r>
    </w:p>
    <w:p w14:paraId="2B354542" w14:textId="77777777" w:rsidR="00606AD8" w:rsidRPr="00386AFF" w:rsidRDefault="00606AD8" w:rsidP="00606AD8">
      <w:pPr>
        <w:ind w:left="2160" w:hanging="2160"/>
      </w:pPr>
      <w:r w:rsidRPr="00386AFF">
        <w:t>VALRBSVS</w:t>
      </w:r>
      <w:r w:rsidRPr="00386AFF">
        <w:tab/>
        <w:t xml:space="preserve">Roopa keskmine sügavus sõidutee vasakpoolse sõiduraja välimises rattajäljes, mm </w:t>
      </w:r>
    </w:p>
    <w:p w14:paraId="0EB6D44C" w14:textId="77777777" w:rsidR="00606AD8" w:rsidRPr="00386AFF" w:rsidRDefault="00606AD8" w:rsidP="00606AD8">
      <w:r w:rsidRPr="00386AFF">
        <w:t>KALLE 3ja4</w:t>
      </w:r>
      <w:r w:rsidRPr="00386AFF">
        <w:tab/>
      </w:r>
      <w:r w:rsidRPr="00386AFF">
        <w:tab/>
        <w:t>Põikkalle (+/- %) vasakpoolsel sõidurajal</w:t>
      </w:r>
    </w:p>
    <w:p w14:paraId="16FB317E" w14:textId="77777777" w:rsidR="00606AD8" w:rsidRPr="00386AFF" w:rsidRDefault="00606AD8" w:rsidP="00606AD8">
      <w:r w:rsidRPr="00386AFF">
        <w:t>KURV 3ja4</w:t>
      </w:r>
      <w:r w:rsidRPr="00386AFF">
        <w:tab/>
      </w:r>
      <w:r w:rsidRPr="00386AFF">
        <w:tab/>
        <w:t>Kurvilisuse arv +/- (1000/R) vasakpoolsel sõidurajal</w:t>
      </w:r>
    </w:p>
    <w:p w14:paraId="4382DE77" w14:textId="77777777" w:rsidR="00606AD8" w:rsidRPr="00386AFF" w:rsidRDefault="00606AD8" w:rsidP="00606AD8"/>
    <w:p w14:paraId="0E9D51B3" w14:textId="11A55224" w:rsidR="00606AD8" w:rsidRPr="00386AFF" w:rsidRDefault="00606AD8" w:rsidP="00606AD8">
      <w:r w:rsidRPr="00386AFF">
        <w:t xml:space="preserve">Märkus: </w:t>
      </w:r>
    </w:p>
    <w:p w14:paraId="44540B08" w14:textId="630A933A" w:rsidR="00606AD8" w:rsidRDefault="00606AD8" w:rsidP="00AD1945">
      <w:pPr>
        <w:pStyle w:val="Loendilik"/>
        <w:numPr>
          <w:ilvl w:val="0"/>
          <w:numId w:val="48"/>
        </w:numPr>
        <w:ind w:left="357" w:hanging="357"/>
      </w:pPr>
      <w:r>
        <w:t>R</w:t>
      </w:r>
      <w:r w:rsidRPr="00386AFF">
        <w:t>oopa sügavus</w:t>
      </w:r>
      <w:r>
        <w:t>e mõõtmistulemused</w:t>
      </w:r>
      <w:r w:rsidRPr="00386AFF">
        <w:t xml:space="preserve"> esitatakse </w:t>
      </w:r>
      <w:r>
        <w:t xml:space="preserve">täisarvuna mm </w:t>
      </w:r>
      <w:r w:rsidRPr="00386AFF">
        <w:t>täpsusega.</w:t>
      </w:r>
    </w:p>
    <w:p w14:paraId="2045902D" w14:textId="5E6682A7" w:rsidR="00606AD8" w:rsidRPr="00386AFF" w:rsidRDefault="00606AD8" w:rsidP="00AD1945">
      <w:pPr>
        <w:pStyle w:val="Loendilik"/>
        <w:numPr>
          <w:ilvl w:val="0"/>
          <w:numId w:val="48"/>
        </w:numPr>
        <w:ind w:left="357" w:hanging="357"/>
      </w:pPr>
      <w:r>
        <w:t>P</w:t>
      </w:r>
      <w:r w:rsidRPr="00386AFF">
        <w:t>õikkal</w:t>
      </w:r>
      <w:r>
        <w:t>d</w:t>
      </w:r>
      <w:r w:rsidRPr="00386AFF">
        <w:t>e ja kurvilisus</w:t>
      </w:r>
      <w:r>
        <w:t>e mõõtmistulemused</w:t>
      </w:r>
      <w:r w:rsidRPr="00386AFF">
        <w:t xml:space="preserve"> esitatakse täpsusega 0,1</w:t>
      </w:r>
      <w:r>
        <w:t xml:space="preserve"> ehk üks koht peale koma</w:t>
      </w:r>
      <w:r w:rsidRPr="00386AFF">
        <w:t>.</w:t>
      </w:r>
    </w:p>
    <w:sectPr w:rsidR="00606AD8" w:rsidRPr="00386AFF" w:rsidSect="001E74B1">
      <w:footerReference w:type="default" r:id="rId9"/>
      <w:pgSz w:w="11906" w:h="16838"/>
      <w:pgMar w:top="1496" w:right="707" w:bottom="1534" w:left="1560" w:header="1440" w:footer="1258"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CFAC9" w14:textId="77777777" w:rsidR="000138A7" w:rsidRDefault="000138A7">
      <w:r>
        <w:separator/>
      </w:r>
    </w:p>
  </w:endnote>
  <w:endnote w:type="continuationSeparator" w:id="0">
    <w:p w14:paraId="62D1AB05" w14:textId="77777777" w:rsidR="000138A7" w:rsidRDefault="000138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1F09F" w14:textId="77777777" w:rsidR="000138A7" w:rsidRDefault="000138A7">
    <w:pPr>
      <w:pStyle w:val="Jalus"/>
      <w:jc w:val="center"/>
    </w:pPr>
    <w:r>
      <w:fldChar w:fldCharType="begin"/>
    </w:r>
    <w:r>
      <w:instrText>PAGE   \* MERGEFORMAT</w:instrText>
    </w:r>
    <w:r>
      <w:fldChar w:fldCharType="separate"/>
    </w:r>
    <w:r>
      <w:rPr>
        <w:noProof/>
      </w:rPr>
      <w:t>8</w:t>
    </w:r>
    <w:r>
      <w:fldChar w:fldCharType="end"/>
    </w:r>
  </w:p>
  <w:p w14:paraId="75E901A3" w14:textId="77777777" w:rsidR="000138A7" w:rsidRDefault="000138A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26520" w14:textId="77777777" w:rsidR="000138A7" w:rsidRDefault="000138A7">
      <w:r>
        <w:separator/>
      </w:r>
    </w:p>
  </w:footnote>
  <w:footnote w:type="continuationSeparator" w:id="0">
    <w:p w14:paraId="7C762D8C" w14:textId="77777777" w:rsidR="000138A7" w:rsidRDefault="000138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319EF386"/>
    <w:lvl w:ilvl="0">
      <w:start w:val="1"/>
      <w:numFmt w:val="decimal"/>
      <w:lvlText w:val="%1."/>
      <w:lvlJc w:val="left"/>
      <w:pPr>
        <w:tabs>
          <w:tab w:val="num" w:pos="0"/>
        </w:tabs>
        <w:ind w:left="432" w:hanging="432"/>
      </w:pPr>
      <w:rPr>
        <w:rFonts w:hint="default"/>
      </w:rPr>
    </w:lvl>
    <w:lvl w:ilvl="1">
      <w:start w:val="2"/>
      <w:numFmt w:val="decimal"/>
      <w:lvlText w:val="2.%2"/>
      <w:lvlJc w:val="left"/>
      <w:pPr>
        <w:tabs>
          <w:tab w:val="num" w:pos="0"/>
        </w:tabs>
        <w:ind w:left="576" w:hanging="576"/>
      </w:pPr>
      <w:rPr>
        <w:rFonts w:hint="default"/>
      </w:rPr>
    </w:lvl>
    <w:lvl w:ilvl="2">
      <w:start w:val="1"/>
      <w:numFmt w:val="decimal"/>
      <w:lvlText w:val="4.3.%3"/>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1"/>
    <w:lvl w:ilvl="0">
      <w:start w:val="1"/>
      <w:numFmt w:val="decimal"/>
      <w:pStyle w:val="Loendinumber1"/>
      <w:lvlText w:val="%1."/>
      <w:lvlJc w:val="left"/>
      <w:pPr>
        <w:tabs>
          <w:tab w:val="num" w:pos="360"/>
        </w:tabs>
        <w:ind w:left="360" w:hanging="360"/>
      </w:pPr>
    </w:lvl>
  </w:abstractNum>
  <w:abstractNum w:abstractNumId="2" w15:restartNumberingAfterBreak="0">
    <w:nsid w:val="00000003"/>
    <w:multiLevelType w:val="multilevel"/>
    <w:tmpl w:val="00000003"/>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4"/>
    <w:multiLevelType w:val="singleLevel"/>
    <w:tmpl w:val="00000004"/>
    <w:name w:val="WW8Num9"/>
    <w:lvl w:ilvl="0">
      <w:start w:val="13"/>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00005"/>
    <w:multiLevelType w:val="singleLevel"/>
    <w:tmpl w:val="00000005"/>
    <w:name w:val="WW8Num10"/>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6"/>
    <w:multiLevelType w:val="multilevel"/>
    <w:tmpl w:val="00000006"/>
    <w:name w:val="WW8Num11"/>
    <w:lvl w:ilvl="0">
      <w:start w:val="1"/>
      <w:numFmt w:val="bullet"/>
      <w:lvlText w:val=""/>
      <w:lvlJc w:val="left"/>
      <w:pPr>
        <w:tabs>
          <w:tab w:val="num" w:pos="720"/>
        </w:tabs>
        <w:ind w:left="720" w:hanging="360"/>
      </w:pPr>
      <w:rPr>
        <w:rFonts w:ascii="Symbol" w:hAnsi="Symbol"/>
        <w:b/>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 w15:restartNumberingAfterBreak="0">
    <w:nsid w:val="00000007"/>
    <w:multiLevelType w:val="multilevel"/>
    <w:tmpl w:val="94109A6A"/>
    <w:name w:val="WW8Num12"/>
    <w:lvl w:ilvl="0">
      <w:start w:val="1"/>
      <w:numFmt w:val="decimal"/>
      <w:lvlText w:val="%1."/>
      <w:lvlJc w:val="left"/>
      <w:pPr>
        <w:tabs>
          <w:tab w:val="num" w:pos="0"/>
        </w:tabs>
        <w:ind w:left="720" w:hanging="360"/>
      </w:pPr>
      <w:rPr>
        <w:rFonts w:cs="Arial"/>
        <w:b/>
      </w:rPr>
    </w:lvl>
    <w:lvl w:ilvl="1">
      <w:start w:val="3"/>
      <w:numFmt w:val="decimal"/>
      <w:isLgl/>
      <w:lvlText w:val="%1.%2"/>
      <w:lvlJc w:val="left"/>
      <w:pPr>
        <w:ind w:left="102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7" w15:restartNumberingAfterBreak="0">
    <w:nsid w:val="00000008"/>
    <w:multiLevelType w:val="multilevel"/>
    <w:tmpl w:val="00000008"/>
    <w:name w:val="WW8Num13"/>
    <w:lvl w:ilvl="0">
      <w:start w:val="3"/>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15:restartNumberingAfterBreak="0">
    <w:nsid w:val="0165360C"/>
    <w:multiLevelType w:val="hybridMultilevel"/>
    <w:tmpl w:val="3A3453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1927C16"/>
    <w:multiLevelType w:val="hybridMultilevel"/>
    <w:tmpl w:val="542A60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020E70BA"/>
    <w:multiLevelType w:val="hybridMultilevel"/>
    <w:tmpl w:val="A42E2B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60870B3"/>
    <w:multiLevelType w:val="multilevel"/>
    <w:tmpl w:val="D0A03B62"/>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bullet"/>
      <w:lvlText w:val=""/>
      <w:lvlJc w:val="left"/>
      <w:pPr>
        <w:ind w:left="1428" w:hanging="720"/>
      </w:pPr>
      <w:rPr>
        <w:rFonts w:ascii="Symbol" w:hAnsi="Symbol"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9C55B27"/>
    <w:multiLevelType w:val="hybridMultilevel"/>
    <w:tmpl w:val="4B487D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B024F5F"/>
    <w:multiLevelType w:val="hybridMultilevel"/>
    <w:tmpl w:val="E566F8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2037456"/>
    <w:multiLevelType w:val="hybridMultilevel"/>
    <w:tmpl w:val="757444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76575B4"/>
    <w:multiLevelType w:val="multilevel"/>
    <w:tmpl w:val="247636DA"/>
    <w:lvl w:ilvl="0">
      <w:start w:val="1"/>
      <w:numFmt w:val="decimal"/>
      <w:lvlText w:val="%1."/>
      <w:lvlJc w:val="left"/>
      <w:pPr>
        <w:tabs>
          <w:tab w:val="num" w:pos="0"/>
        </w:tabs>
        <w:ind w:left="432" w:hanging="432"/>
      </w:pPr>
      <w:rPr>
        <w:rFonts w:hint="default"/>
      </w:rPr>
    </w:lvl>
    <w:lvl w:ilvl="1">
      <w:start w:val="2"/>
      <w:numFmt w:val="decimal"/>
      <w:lvlText w:val="2.%2"/>
      <w:lvlJc w:val="left"/>
      <w:pPr>
        <w:tabs>
          <w:tab w:val="num" w:pos="0"/>
        </w:tabs>
        <w:ind w:left="576" w:hanging="576"/>
      </w:pPr>
      <w:rPr>
        <w:rFonts w:hint="default"/>
      </w:rPr>
    </w:lvl>
    <w:lvl w:ilvl="2">
      <w:start w:val="2"/>
      <w:numFmt w:val="decimal"/>
      <w:lvlText w:val="4.3.%3"/>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6" w15:restartNumberingAfterBreak="0">
    <w:nsid w:val="2BF9199F"/>
    <w:multiLevelType w:val="multilevel"/>
    <w:tmpl w:val="013E103C"/>
    <w:lvl w:ilvl="0">
      <w:start w:val="4"/>
      <w:numFmt w:val="decimal"/>
      <w:lvlText w:val="%1."/>
      <w:lvlJc w:val="left"/>
      <w:pPr>
        <w:tabs>
          <w:tab w:val="num" w:pos="0"/>
        </w:tabs>
        <w:ind w:left="432" w:hanging="432"/>
      </w:pPr>
      <w:rPr>
        <w:rFonts w:hint="default"/>
      </w:rPr>
    </w:lvl>
    <w:lvl w:ilvl="1">
      <w:start w:val="2"/>
      <w:numFmt w:val="decimal"/>
      <w:lvlText w:val="2.%2"/>
      <w:lvlJc w:val="left"/>
      <w:pPr>
        <w:tabs>
          <w:tab w:val="num" w:pos="0"/>
        </w:tabs>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7" w15:restartNumberingAfterBreak="0">
    <w:nsid w:val="2E8315AD"/>
    <w:multiLevelType w:val="hybridMultilevel"/>
    <w:tmpl w:val="5FFCD06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F632A7F"/>
    <w:multiLevelType w:val="multilevel"/>
    <w:tmpl w:val="0CAEBF80"/>
    <w:lvl w:ilvl="0">
      <w:start w:val="1"/>
      <w:numFmt w:val="decimal"/>
      <w:lvlText w:val="%1."/>
      <w:lvlJc w:val="left"/>
      <w:pPr>
        <w:tabs>
          <w:tab w:val="num" w:pos="0"/>
        </w:tabs>
        <w:ind w:left="432" w:hanging="432"/>
      </w:pPr>
      <w:rPr>
        <w:rFonts w:hint="default"/>
      </w:rPr>
    </w:lvl>
    <w:lvl w:ilvl="1">
      <w:start w:val="2"/>
      <w:numFmt w:val="decimal"/>
      <w:lvlText w:val="2.%2"/>
      <w:lvlJc w:val="left"/>
      <w:pPr>
        <w:tabs>
          <w:tab w:val="num" w:pos="0"/>
        </w:tabs>
        <w:ind w:left="576" w:hanging="576"/>
      </w:pPr>
      <w:rPr>
        <w:rFonts w:hint="default"/>
      </w:rPr>
    </w:lvl>
    <w:lvl w:ilvl="2">
      <w:start w:val="1"/>
      <w:numFmt w:val="decimal"/>
      <w:lvlText w:val="4.3.%3"/>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9" w15:restartNumberingAfterBreak="0">
    <w:nsid w:val="2FD82D30"/>
    <w:multiLevelType w:val="hybridMultilevel"/>
    <w:tmpl w:val="8B82897E"/>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20" w15:restartNumberingAfterBreak="0">
    <w:nsid w:val="301D7FED"/>
    <w:multiLevelType w:val="multilevel"/>
    <w:tmpl w:val="F18042F0"/>
    <w:lvl w:ilvl="0">
      <w:start w:val="3"/>
      <w:numFmt w:val="decimal"/>
      <w:lvlText w:val="%1"/>
      <w:lvlJc w:val="left"/>
      <w:pPr>
        <w:ind w:left="480" w:hanging="480"/>
      </w:pPr>
      <w:rPr>
        <w:rFonts w:hint="default"/>
      </w:rPr>
    </w:lvl>
    <w:lvl w:ilvl="1">
      <w:start w:val="3"/>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32563CB5"/>
    <w:multiLevelType w:val="multilevel"/>
    <w:tmpl w:val="64E642B0"/>
    <w:lvl w:ilvl="0">
      <w:start w:val="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33450DF6"/>
    <w:multiLevelType w:val="hybridMultilevel"/>
    <w:tmpl w:val="6F688226"/>
    <w:lvl w:ilvl="0" w:tplc="CEA2DA38">
      <w:start w:val="1"/>
      <w:numFmt w:val="decimal"/>
      <w:lvlText w:val="2.%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8BF28A2"/>
    <w:multiLevelType w:val="multilevel"/>
    <w:tmpl w:val="D0A03B62"/>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bullet"/>
      <w:lvlText w:val=""/>
      <w:lvlJc w:val="left"/>
      <w:pPr>
        <w:ind w:left="1428" w:hanging="720"/>
      </w:pPr>
      <w:rPr>
        <w:rFonts w:ascii="Symbol" w:hAnsi="Symbol"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4" w15:restartNumberingAfterBreak="0">
    <w:nsid w:val="399D0463"/>
    <w:multiLevelType w:val="hybridMultilevel"/>
    <w:tmpl w:val="CCE2946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A242591"/>
    <w:multiLevelType w:val="hybridMultilevel"/>
    <w:tmpl w:val="9AD67BD8"/>
    <w:lvl w:ilvl="0" w:tplc="CEA2DA38">
      <w:start w:val="1"/>
      <w:numFmt w:val="decimal"/>
      <w:lvlText w:val="2.%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3A78471A"/>
    <w:multiLevelType w:val="hybridMultilevel"/>
    <w:tmpl w:val="F6604DCA"/>
    <w:lvl w:ilvl="0" w:tplc="8A94F7B0">
      <w:start w:val="1"/>
      <w:numFmt w:val="decimal"/>
      <w:lvlText w:val="4.%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3AC85235"/>
    <w:multiLevelType w:val="multilevel"/>
    <w:tmpl w:val="D0A03B62"/>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bullet"/>
      <w:lvlText w:val=""/>
      <w:lvlJc w:val="left"/>
      <w:pPr>
        <w:ind w:left="1428" w:hanging="720"/>
      </w:pPr>
      <w:rPr>
        <w:rFonts w:ascii="Symbol" w:hAnsi="Symbol"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3CB52BC4"/>
    <w:multiLevelType w:val="multilevel"/>
    <w:tmpl w:val="7BA6FD00"/>
    <w:lvl w:ilvl="0">
      <w:start w:val="3"/>
      <w:numFmt w:val="decimal"/>
      <w:lvlText w:val="%1."/>
      <w:lvlJc w:val="left"/>
      <w:pPr>
        <w:ind w:left="540" w:hanging="540"/>
      </w:pPr>
      <w:rPr>
        <w:rFonts w:hint="default"/>
      </w:rPr>
    </w:lvl>
    <w:lvl w:ilvl="1">
      <w:start w:val="1"/>
      <w:numFmt w:val="decimal"/>
      <w:lvlText w:val="%1.%2."/>
      <w:lvlJc w:val="left"/>
      <w:pPr>
        <w:ind w:left="1254" w:hanging="54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29" w15:restartNumberingAfterBreak="0">
    <w:nsid w:val="3CD04851"/>
    <w:multiLevelType w:val="hybridMultilevel"/>
    <w:tmpl w:val="5C06C64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3D2859D1"/>
    <w:multiLevelType w:val="hybridMultilevel"/>
    <w:tmpl w:val="B3988306"/>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3F5C6BEE"/>
    <w:multiLevelType w:val="hybridMultilevel"/>
    <w:tmpl w:val="90A6930E"/>
    <w:lvl w:ilvl="0" w:tplc="703A0296">
      <w:start w:val="3"/>
      <w:numFmt w:val="decimal"/>
      <w:lvlText w:val="2.%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428B0013"/>
    <w:multiLevelType w:val="hybridMultilevel"/>
    <w:tmpl w:val="F0C66C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81509AE"/>
    <w:multiLevelType w:val="multilevel"/>
    <w:tmpl w:val="01FC6CA2"/>
    <w:lvl w:ilvl="0">
      <w:start w:val="1"/>
      <w:numFmt w:val="decimal"/>
      <w:lvlText w:val="%1."/>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4" w15:restartNumberingAfterBreak="0">
    <w:nsid w:val="4B467976"/>
    <w:multiLevelType w:val="multilevel"/>
    <w:tmpl w:val="F92475E6"/>
    <w:lvl w:ilvl="0">
      <w:start w:val="1"/>
      <w:numFmt w:val="decimal"/>
      <w:lvlText w:val="%1."/>
      <w:lvlJc w:val="left"/>
      <w:pPr>
        <w:tabs>
          <w:tab w:val="num" w:pos="0"/>
        </w:tabs>
        <w:ind w:left="432" w:hanging="432"/>
      </w:pPr>
      <w:rPr>
        <w:rFonts w:hint="default"/>
      </w:rPr>
    </w:lvl>
    <w:lvl w:ilvl="1">
      <w:start w:val="2"/>
      <w:numFmt w:val="decimal"/>
      <w:lvlText w:val="2.%2"/>
      <w:lvlJc w:val="left"/>
      <w:pPr>
        <w:tabs>
          <w:tab w:val="num" w:pos="0"/>
        </w:tabs>
        <w:ind w:left="576" w:hanging="576"/>
      </w:pPr>
      <w:rPr>
        <w:rFonts w:hint="default"/>
      </w:rPr>
    </w:lvl>
    <w:lvl w:ilvl="2">
      <w:start w:val="3"/>
      <w:numFmt w:val="decimal"/>
      <w:lvlText w:val="4.3.%3"/>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35" w15:restartNumberingAfterBreak="0">
    <w:nsid w:val="4BF821B3"/>
    <w:multiLevelType w:val="multilevel"/>
    <w:tmpl w:val="D0A03B62"/>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bullet"/>
      <w:lvlText w:val=""/>
      <w:lvlJc w:val="left"/>
      <w:pPr>
        <w:ind w:left="1428" w:hanging="720"/>
      </w:pPr>
      <w:rPr>
        <w:rFonts w:ascii="Symbol" w:hAnsi="Symbol"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6" w15:restartNumberingAfterBreak="0">
    <w:nsid w:val="52567152"/>
    <w:multiLevelType w:val="hybridMultilevel"/>
    <w:tmpl w:val="4DC4C5B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53F4105A"/>
    <w:multiLevelType w:val="hybridMultilevel"/>
    <w:tmpl w:val="D6FC10A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56ED1C30"/>
    <w:multiLevelType w:val="multilevel"/>
    <w:tmpl w:val="D0A03B62"/>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bullet"/>
      <w:lvlText w:val=""/>
      <w:lvlJc w:val="left"/>
      <w:pPr>
        <w:ind w:left="1428" w:hanging="720"/>
      </w:pPr>
      <w:rPr>
        <w:rFonts w:ascii="Symbol" w:hAnsi="Symbol"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59986FE4"/>
    <w:multiLevelType w:val="multilevel"/>
    <w:tmpl w:val="A9D2555A"/>
    <w:lvl w:ilvl="0">
      <w:start w:val="1"/>
      <w:numFmt w:val="decimal"/>
      <w:lvlText w:val="%1."/>
      <w:lvlJc w:val="left"/>
      <w:pPr>
        <w:tabs>
          <w:tab w:val="num" w:pos="0"/>
        </w:tabs>
        <w:ind w:left="432" w:hanging="432"/>
      </w:pPr>
    </w:lvl>
    <w:lvl w:ilvl="1">
      <w:start w:val="1"/>
      <w:numFmt w:val="decimal"/>
      <w:lvlText w:val="2.%2"/>
      <w:lvlJc w:val="left"/>
      <w:pPr>
        <w:tabs>
          <w:tab w:val="num" w:pos="0"/>
        </w:tabs>
        <w:ind w:left="576" w:hanging="576"/>
      </w:pPr>
      <w:rPr>
        <w:rFonts w:hint="default"/>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0" w15:restartNumberingAfterBreak="0">
    <w:nsid w:val="620A5C1B"/>
    <w:multiLevelType w:val="multilevel"/>
    <w:tmpl w:val="D0A03B62"/>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bullet"/>
      <w:lvlText w:val=""/>
      <w:lvlJc w:val="left"/>
      <w:pPr>
        <w:ind w:left="1428" w:hanging="720"/>
      </w:pPr>
      <w:rPr>
        <w:rFonts w:ascii="Symbol" w:hAnsi="Symbol"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1" w15:restartNumberingAfterBreak="0">
    <w:nsid w:val="65DF6206"/>
    <w:multiLevelType w:val="multilevel"/>
    <w:tmpl w:val="B1FECA06"/>
    <w:lvl w:ilvl="0">
      <w:start w:val="1"/>
      <w:numFmt w:val="decimal"/>
      <w:lvlText w:val="%1."/>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2" w15:restartNumberingAfterBreak="0">
    <w:nsid w:val="66A10168"/>
    <w:multiLevelType w:val="hybridMultilevel"/>
    <w:tmpl w:val="CC462B3E"/>
    <w:lvl w:ilvl="0" w:tplc="09D460D8">
      <w:start w:val="1"/>
      <w:numFmt w:val="decimal"/>
      <w:lvlText w:val="4.%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69CA4159"/>
    <w:multiLevelType w:val="hybridMultilevel"/>
    <w:tmpl w:val="5FC224E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75743B09"/>
    <w:multiLevelType w:val="multilevel"/>
    <w:tmpl w:val="0B366F4E"/>
    <w:lvl w:ilvl="0">
      <w:start w:val="1"/>
      <w:numFmt w:val="decimal"/>
      <w:pStyle w:val="Pealkiri1"/>
      <w:lvlText w:val="%1."/>
      <w:lvlJc w:val="left"/>
      <w:pPr>
        <w:tabs>
          <w:tab w:val="num" w:pos="0"/>
        </w:tabs>
        <w:ind w:left="432" w:hanging="432"/>
      </w:pPr>
      <w:rPr>
        <w:rFonts w:hint="default"/>
      </w:rPr>
    </w:lvl>
    <w:lvl w:ilvl="1">
      <w:start w:val="2"/>
      <w:numFmt w:val="decimal"/>
      <w:lvlText w:val="2.%2"/>
      <w:lvlJc w:val="left"/>
      <w:pPr>
        <w:tabs>
          <w:tab w:val="num" w:pos="0"/>
        </w:tabs>
        <w:ind w:left="576" w:hanging="576"/>
      </w:pPr>
      <w:rPr>
        <w:rFonts w:hint="default"/>
      </w:rPr>
    </w:lvl>
    <w:lvl w:ilvl="2">
      <w:start w:val="1"/>
      <w:numFmt w:val="decimal"/>
      <w:pStyle w:val="Pealkiri3"/>
      <w:lvlText w:val="4.3.%3"/>
      <w:lvlJc w:val="left"/>
      <w:pPr>
        <w:ind w:left="1570" w:hanging="720"/>
      </w:pPr>
      <w:rPr>
        <w:rFonts w:hint="default"/>
      </w:rPr>
    </w:lvl>
    <w:lvl w:ilvl="3">
      <w:start w:val="1"/>
      <w:numFmt w:val="none"/>
      <w:pStyle w:val="Pealkiri4"/>
      <w:suff w:val="nothing"/>
      <w:lvlText w:val=""/>
      <w:lvlJc w:val="left"/>
      <w:pPr>
        <w:ind w:left="864" w:hanging="864"/>
      </w:pPr>
      <w:rPr>
        <w:rFonts w:hint="default"/>
      </w:rPr>
    </w:lvl>
    <w:lvl w:ilvl="4">
      <w:start w:val="1"/>
      <w:numFmt w:val="none"/>
      <w:pStyle w:val="Pealkiri5"/>
      <w:suff w:val="nothing"/>
      <w:lvlText w:val=""/>
      <w:lvlJc w:val="left"/>
      <w:pPr>
        <w:ind w:left="1008" w:hanging="1008"/>
      </w:pPr>
      <w:rPr>
        <w:rFonts w:hint="default"/>
      </w:rPr>
    </w:lvl>
    <w:lvl w:ilvl="5">
      <w:start w:val="1"/>
      <w:numFmt w:val="none"/>
      <w:pStyle w:val="Pealkiri6"/>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pStyle w:val="Pealkiri8"/>
      <w:suff w:val="nothing"/>
      <w:lvlText w:val=""/>
      <w:lvlJc w:val="left"/>
      <w:pPr>
        <w:ind w:left="1440" w:hanging="1440"/>
      </w:pPr>
      <w:rPr>
        <w:rFonts w:hint="default"/>
      </w:rPr>
    </w:lvl>
    <w:lvl w:ilvl="8">
      <w:start w:val="1"/>
      <w:numFmt w:val="none"/>
      <w:pStyle w:val="Pealkiri9"/>
      <w:suff w:val="nothing"/>
      <w:lvlText w:val=""/>
      <w:lvlJc w:val="left"/>
      <w:pPr>
        <w:ind w:left="1584" w:hanging="1584"/>
      </w:pPr>
      <w:rPr>
        <w:rFonts w:hint="default"/>
      </w:rPr>
    </w:lvl>
  </w:abstractNum>
  <w:abstractNum w:abstractNumId="45" w15:restartNumberingAfterBreak="0">
    <w:nsid w:val="7F9B2B56"/>
    <w:multiLevelType w:val="multilevel"/>
    <w:tmpl w:val="275EA408"/>
    <w:lvl w:ilvl="0">
      <w:start w:val="5"/>
      <w:numFmt w:val="decimal"/>
      <w:lvlText w:val="%1."/>
      <w:lvlJc w:val="left"/>
      <w:pPr>
        <w:ind w:left="720" w:hanging="360"/>
      </w:pPr>
      <w:rPr>
        <w:rFonts w:hint="default"/>
      </w:rPr>
    </w:lvl>
    <w:lvl w:ilvl="1">
      <w:start w:val="2"/>
      <w:numFmt w:val="decimal"/>
      <w:isLgl/>
      <w:lvlText w:val="%1.%2"/>
      <w:lvlJc w:val="left"/>
      <w:pPr>
        <w:ind w:left="990" w:hanging="6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584612424">
    <w:abstractNumId w:val="0"/>
  </w:num>
  <w:num w:numId="2" w16cid:durableId="1547136593">
    <w:abstractNumId w:val="1"/>
  </w:num>
  <w:num w:numId="3" w16cid:durableId="522592460">
    <w:abstractNumId w:val="2"/>
  </w:num>
  <w:num w:numId="4" w16cid:durableId="1183011306">
    <w:abstractNumId w:val="3"/>
  </w:num>
  <w:num w:numId="5" w16cid:durableId="1015962300">
    <w:abstractNumId w:val="4"/>
  </w:num>
  <w:num w:numId="6" w16cid:durableId="418331368">
    <w:abstractNumId w:val="5"/>
  </w:num>
  <w:num w:numId="7" w16cid:durableId="561527998">
    <w:abstractNumId w:val="6"/>
  </w:num>
  <w:num w:numId="8" w16cid:durableId="1607734133">
    <w:abstractNumId w:val="7"/>
  </w:num>
  <w:num w:numId="9" w16cid:durableId="2077047235">
    <w:abstractNumId w:val="12"/>
  </w:num>
  <w:num w:numId="10" w16cid:durableId="147481172">
    <w:abstractNumId w:val="8"/>
  </w:num>
  <w:num w:numId="11" w16cid:durableId="764306155">
    <w:abstractNumId w:val="9"/>
  </w:num>
  <w:num w:numId="12" w16cid:durableId="1815877241">
    <w:abstractNumId w:val="23"/>
  </w:num>
  <w:num w:numId="13" w16cid:durableId="2092853460">
    <w:abstractNumId w:val="11"/>
  </w:num>
  <w:num w:numId="14" w16cid:durableId="771978456">
    <w:abstractNumId w:val="21"/>
  </w:num>
  <w:num w:numId="15" w16cid:durableId="1251157681">
    <w:abstractNumId w:val="20"/>
  </w:num>
  <w:num w:numId="16" w16cid:durableId="1820459160">
    <w:abstractNumId w:val="33"/>
  </w:num>
  <w:num w:numId="17" w16cid:durableId="116604664">
    <w:abstractNumId w:val="41"/>
  </w:num>
  <w:num w:numId="18" w16cid:durableId="943460314">
    <w:abstractNumId w:val="24"/>
  </w:num>
  <w:num w:numId="19" w16cid:durableId="223682413">
    <w:abstractNumId w:val="39"/>
  </w:num>
  <w:num w:numId="20" w16cid:durableId="997155009">
    <w:abstractNumId w:val="22"/>
  </w:num>
  <w:num w:numId="21" w16cid:durableId="2114977907">
    <w:abstractNumId w:val="25"/>
  </w:num>
  <w:num w:numId="22" w16cid:durableId="1635867709">
    <w:abstractNumId w:val="31"/>
  </w:num>
  <w:num w:numId="23" w16cid:durableId="1809472379">
    <w:abstractNumId w:val="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1804740">
    <w:abstractNumId w:val="16"/>
  </w:num>
  <w:num w:numId="25" w16cid:durableId="1300839693">
    <w:abstractNumId w:val="42"/>
  </w:num>
  <w:num w:numId="26" w16cid:durableId="2140105984">
    <w:abstractNumId w:val="26"/>
  </w:num>
  <w:num w:numId="27" w16cid:durableId="1596740408">
    <w:abstractNumId w:val="18"/>
  </w:num>
  <w:num w:numId="28" w16cid:durableId="640817362">
    <w:abstractNumId w:val="15"/>
  </w:num>
  <w:num w:numId="29" w16cid:durableId="737555735">
    <w:abstractNumId w:val="34"/>
  </w:num>
  <w:num w:numId="30" w16cid:durableId="1686710628">
    <w:abstractNumId w:val="40"/>
  </w:num>
  <w:num w:numId="31" w16cid:durableId="5637031">
    <w:abstractNumId w:val="35"/>
  </w:num>
  <w:num w:numId="32" w16cid:durableId="307513111">
    <w:abstractNumId w:val="0"/>
    <w:lvlOverride w:ilvl="0">
      <w:startOverride w:val="3"/>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11242886">
    <w:abstractNumId w:val="44"/>
  </w:num>
  <w:num w:numId="34" w16cid:durableId="818613885">
    <w:abstractNumId w:val="45"/>
  </w:num>
  <w:num w:numId="35" w16cid:durableId="1775592946">
    <w:abstractNumId w:val="44"/>
    <w:lvlOverride w:ilvl="0">
      <w:startOverride w:val="1"/>
    </w:lvlOverride>
    <w:lvlOverride w:ilvl="1">
      <w:startOverride w:val="2"/>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103909235">
    <w:abstractNumId w:val="27"/>
  </w:num>
  <w:num w:numId="37" w16cid:durableId="707029798">
    <w:abstractNumId w:val="38"/>
  </w:num>
  <w:num w:numId="38" w16cid:durableId="2016809144">
    <w:abstractNumId w:val="19"/>
  </w:num>
  <w:num w:numId="39" w16cid:durableId="798568007">
    <w:abstractNumId w:val="43"/>
  </w:num>
  <w:num w:numId="40" w16cid:durableId="2059668686">
    <w:abstractNumId w:val="30"/>
  </w:num>
  <w:num w:numId="41" w16cid:durableId="1484665246">
    <w:abstractNumId w:val="17"/>
  </w:num>
  <w:num w:numId="42" w16cid:durableId="1709839524">
    <w:abstractNumId w:val="36"/>
  </w:num>
  <w:num w:numId="43" w16cid:durableId="1630549765">
    <w:abstractNumId w:val="28"/>
  </w:num>
  <w:num w:numId="44" w16cid:durableId="1475177234">
    <w:abstractNumId w:val="37"/>
  </w:num>
  <w:num w:numId="45" w16cid:durableId="1205482246">
    <w:abstractNumId w:val="29"/>
  </w:num>
  <w:num w:numId="46" w16cid:durableId="1955552171">
    <w:abstractNumId w:val="10"/>
  </w:num>
  <w:num w:numId="47" w16cid:durableId="2106262366">
    <w:abstractNumId w:val="32"/>
  </w:num>
  <w:num w:numId="48" w16cid:durableId="1547640352">
    <w:abstractNumId w:val="13"/>
  </w:num>
  <w:num w:numId="49" w16cid:durableId="145563736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allaa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55B"/>
    <w:rsid w:val="00003F47"/>
    <w:rsid w:val="000104F3"/>
    <w:rsid w:val="000138A7"/>
    <w:rsid w:val="00016335"/>
    <w:rsid w:val="0004095B"/>
    <w:rsid w:val="000417B8"/>
    <w:rsid w:val="00043F2D"/>
    <w:rsid w:val="00044487"/>
    <w:rsid w:val="000476B1"/>
    <w:rsid w:val="00053D50"/>
    <w:rsid w:val="00054BF3"/>
    <w:rsid w:val="0005675B"/>
    <w:rsid w:val="00063BAC"/>
    <w:rsid w:val="00071DB4"/>
    <w:rsid w:val="00083D2B"/>
    <w:rsid w:val="000860DA"/>
    <w:rsid w:val="00087380"/>
    <w:rsid w:val="00090487"/>
    <w:rsid w:val="000904E9"/>
    <w:rsid w:val="00094E16"/>
    <w:rsid w:val="00095A5B"/>
    <w:rsid w:val="00096311"/>
    <w:rsid w:val="000977A1"/>
    <w:rsid w:val="000A02AE"/>
    <w:rsid w:val="000A0577"/>
    <w:rsid w:val="000A2E61"/>
    <w:rsid w:val="000B18A2"/>
    <w:rsid w:val="000B251F"/>
    <w:rsid w:val="000B26CB"/>
    <w:rsid w:val="000B4DE1"/>
    <w:rsid w:val="000C6593"/>
    <w:rsid w:val="000C765E"/>
    <w:rsid w:val="000D2303"/>
    <w:rsid w:val="000F69F3"/>
    <w:rsid w:val="001041E3"/>
    <w:rsid w:val="00122205"/>
    <w:rsid w:val="00124750"/>
    <w:rsid w:val="001335A0"/>
    <w:rsid w:val="00134549"/>
    <w:rsid w:val="00134B16"/>
    <w:rsid w:val="001350F0"/>
    <w:rsid w:val="00141D46"/>
    <w:rsid w:val="0014336A"/>
    <w:rsid w:val="00144752"/>
    <w:rsid w:val="00147F3E"/>
    <w:rsid w:val="00152FD3"/>
    <w:rsid w:val="001574F0"/>
    <w:rsid w:val="001621DE"/>
    <w:rsid w:val="001810AF"/>
    <w:rsid w:val="00182DE3"/>
    <w:rsid w:val="001846AE"/>
    <w:rsid w:val="001922AA"/>
    <w:rsid w:val="001926A6"/>
    <w:rsid w:val="00193616"/>
    <w:rsid w:val="00197281"/>
    <w:rsid w:val="001A59E0"/>
    <w:rsid w:val="001B5845"/>
    <w:rsid w:val="001B63EB"/>
    <w:rsid w:val="001B6B23"/>
    <w:rsid w:val="001C1429"/>
    <w:rsid w:val="001C24E3"/>
    <w:rsid w:val="001C60F3"/>
    <w:rsid w:val="001C7DFD"/>
    <w:rsid w:val="001D6047"/>
    <w:rsid w:val="001E74B1"/>
    <w:rsid w:val="001F74C0"/>
    <w:rsid w:val="0021281B"/>
    <w:rsid w:val="00213DB9"/>
    <w:rsid w:val="002243A8"/>
    <w:rsid w:val="002243D4"/>
    <w:rsid w:val="00226E08"/>
    <w:rsid w:val="0022757E"/>
    <w:rsid w:val="002312DB"/>
    <w:rsid w:val="002323D0"/>
    <w:rsid w:val="002349F7"/>
    <w:rsid w:val="00240C87"/>
    <w:rsid w:val="00243A3D"/>
    <w:rsid w:val="0024634B"/>
    <w:rsid w:val="00253AA7"/>
    <w:rsid w:val="002635A5"/>
    <w:rsid w:val="002652DF"/>
    <w:rsid w:val="0026793A"/>
    <w:rsid w:val="0026798F"/>
    <w:rsid w:val="00267E6F"/>
    <w:rsid w:val="00276DFE"/>
    <w:rsid w:val="00283324"/>
    <w:rsid w:val="0028542A"/>
    <w:rsid w:val="00295F79"/>
    <w:rsid w:val="00297035"/>
    <w:rsid w:val="0029710C"/>
    <w:rsid w:val="002A1919"/>
    <w:rsid w:val="002B1BA2"/>
    <w:rsid w:val="002B3DB5"/>
    <w:rsid w:val="002B537B"/>
    <w:rsid w:val="002B5D4F"/>
    <w:rsid w:val="002C29DE"/>
    <w:rsid w:val="002C3A12"/>
    <w:rsid w:val="002C5655"/>
    <w:rsid w:val="002D6C12"/>
    <w:rsid w:val="002E4B43"/>
    <w:rsid w:val="002F0A3E"/>
    <w:rsid w:val="002F55C0"/>
    <w:rsid w:val="002F566F"/>
    <w:rsid w:val="0030540C"/>
    <w:rsid w:val="00305BBB"/>
    <w:rsid w:val="0032040B"/>
    <w:rsid w:val="00320B06"/>
    <w:rsid w:val="00322821"/>
    <w:rsid w:val="003255B4"/>
    <w:rsid w:val="003303B0"/>
    <w:rsid w:val="00341ABF"/>
    <w:rsid w:val="0035195D"/>
    <w:rsid w:val="00356361"/>
    <w:rsid w:val="003572C2"/>
    <w:rsid w:val="0036559C"/>
    <w:rsid w:val="0037108B"/>
    <w:rsid w:val="00372A6D"/>
    <w:rsid w:val="0037491F"/>
    <w:rsid w:val="00375360"/>
    <w:rsid w:val="003806BF"/>
    <w:rsid w:val="00381764"/>
    <w:rsid w:val="00386AFF"/>
    <w:rsid w:val="003A69F1"/>
    <w:rsid w:val="003A6B02"/>
    <w:rsid w:val="003B1946"/>
    <w:rsid w:val="003B1B6C"/>
    <w:rsid w:val="003B2070"/>
    <w:rsid w:val="003B47CA"/>
    <w:rsid w:val="003C256E"/>
    <w:rsid w:val="003C2CD4"/>
    <w:rsid w:val="003D2AA2"/>
    <w:rsid w:val="003D5110"/>
    <w:rsid w:val="003F1A09"/>
    <w:rsid w:val="003F474E"/>
    <w:rsid w:val="003F5FC5"/>
    <w:rsid w:val="00401D02"/>
    <w:rsid w:val="00403B79"/>
    <w:rsid w:val="004141BB"/>
    <w:rsid w:val="00415840"/>
    <w:rsid w:val="0041647D"/>
    <w:rsid w:val="00417F9D"/>
    <w:rsid w:val="004200BB"/>
    <w:rsid w:val="00425782"/>
    <w:rsid w:val="00432E78"/>
    <w:rsid w:val="00435AF3"/>
    <w:rsid w:val="00462C7E"/>
    <w:rsid w:val="00465211"/>
    <w:rsid w:val="004727C6"/>
    <w:rsid w:val="004731D3"/>
    <w:rsid w:val="00474DA0"/>
    <w:rsid w:val="00475963"/>
    <w:rsid w:val="00477181"/>
    <w:rsid w:val="004853FF"/>
    <w:rsid w:val="00486F89"/>
    <w:rsid w:val="00491326"/>
    <w:rsid w:val="004927D4"/>
    <w:rsid w:val="004B1530"/>
    <w:rsid w:val="004B3403"/>
    <w:rsid w:val="004B3961"/>
    <w:rsid w:val="004C0101"/>
    <w:rsid w:val="004C591B"/>
    <w:rsid w:val="004C7F76"/>
    <w:rsid w:val="004D2520"/>
    <w:rsid w:val="004E5B03"/>
    <w:rsid w:val="004E7FAB"/>
    <w:rsid w:val="004F23E3"/>
    <w:rsid w:val="005057EE"/>
    <w:rsid w:val="005343D2"/>
    <w:rsid w:val="00540813"/>
    <w:rsid w:val="00540D1E"/>
    <w:rsid w:val="00542F07"/>
    <w:rsid w:val="00546083"/>
    <w:rsid w:val="00547179"/>
    <w:rsid w:val="00547442"/>
    <w:rsid w:val="00557091"/>
    <w:rsid w:val="005619D7"/>
    <w:rsid w:val="005632C6"/>
    <w:rsid w:val="00566A92"/>
    <w:rsid w:val="00567545"/>
    <w:rsid w:val="00570C8B"/>
    <w:rsid w:val="005732E5"/>
    <w:rsid w:val="00580D61"/>
    <w:rsid w:val="0058259B"/>
    <w:rsid w:val="00582BB5"/>
    <w:rsid w:val="00582E44"/>
    <w:rsid w:val="00585BCA"/>
    <w:rsid w:val="0059653A"/>
    <w:rsid w:val="00597EEA"/>
    <w:rsid w:val="005A0834"/>
    <w:rsid w:val="005A78B6"/>
    <w:rsid w:val="005B5F90"/>
    <w:rsid w:val="005C4A7F"/>
    <w:rsid w:val="005D2EF4"/>
    <w:rsid w:val="005D6385"/>
    <w:rsid w:val="005D7B6A"/>
    <w:rsid w:val="005E3C70"/>
    <w:rsid w:val="005E4B3A"/>
    <w:rsid w:val="005F624E"/>
    <w:rsid w:val="00603556"/>
    <w:rsid w:val="006046D8"/>
    <w:rsid w:val="00605B58"/>
    <w:rsid w:val="00606703"/>
    <w:rsid w:val="00606AD8"/>
    <w:rsid w:val="006117B3"/>
    <w:rsid w:val="0061580B"/>
    <w:rsid w:val="0062140A"/>
    <w:rsid w:val="00621906"/>
    <w:rsid w:val="00630FC1"/>
    <w:rsid w:val="006332E0"/>
    <w:rsid w:val="00645F8C"/>
    <w:rsid w:val="00664695"/>
    <w:rsid w:val="00666887"/>
    <w:rsid w:val="00677089"/>
    <w:rsid w:val="00680112"/>
    <w:rsid w:val="00680F3C"/>
    <w:rsid w:val="00682765"/>
    <w:rsid w:val="0068652F"/>
    <w:rsid w:val="00690CD5"/>
    <w:rsid w:val="0069118B"/>
    <w:rsid w:val="00692D7E"/>
    <w:rsid w:val="006943C5"/>
    <w:rsid w:val="006A4DD9"/>
    <w:rsid w:val="006A5E82"/>
    <w:rsid w:val="006B12E5"/>
    <w:rsid w:val="006B5CF7"/>
    <w:rsid w:val="006B6B1F"/>
    <w:rsid w:val="006D0A8C"/>
    <w:rsid w:val="006D36FE"/>
    <w:rsid w:val="006E09AB"/>
    <w:rsid w:val="006E5966"/>
    <w:rsid w:val="006F214E"/>
    <w:rsid w:val="006F5540"/>
    <w:rsid w:val="007121D3"/>
    <w:rsid w:val="00712696"/>
    <w:rsid w:val="00714146"/>
    <w:rsid w:val="00714640"/>
    <w:rsid w:val="00714EDB"/>
    <w:rsid w:val="00720CD5"/>
    <w:rsid w:val="00731051"/>
    <w:rsid w:val="007342BE"/>
    <w:rsid w:val="00740F64"/>
    <w:rsid w:val="00741ACB"/>
    <w:rsid w:val="00751FDD"/>
    <w:rsid w:val="007541A2"/>
    <w:rsid w:val="00756CA8"/>
    <w:rsid w:val="00761ABA"/>
    <w:rsid w:val="00766197"/>
    <w:rsid w:val="00770973"/>
    <w:rsid w:val="007749E7"/>
    <w:rsid w:val="007851B8"/>
    <w:rsid w:val="007852C3"/>
    <w:rsid w:val="0079153F"/>
    <w:rsid w:val="007979BA"/>
    <w:rsid w:val="007D23DE"/>
    <w:rsid w:val="007D2706"/>
    <w:rsid w:val="007D7C64"/>
    <w:rsid w:val="007E273A"/>
    <w:rsid w:val="007E3CEE"/>
    <w:rsid w:val="007F287A"/>
    <w:rsid w:val="007F615D"/>
    <w:rsid w:val="00806FAD"/>
    <w:rsid w:val="008100DA"/>
    <w:rsid w:val="00811AFE"/>
    <w:rsid w:val="00812EC9"/>
    <w:rsid w:val="008155C8"/>
    <w:rsid w:val="00816600"/>
    <w:rsid w:val="0083559B"/>
    <w:rsid w:val="00842014"/>
    <w:rsid w:val="008425A7"/>
    <w:rsid w:val="00845E9D"/>
    <w:rsid w:val="00847C92"/>
    <w:rsid w:val="008512DC"/>
    <w:rsid w:val="0085408C"/>
    <w:rsid w:val="00855CB8"/>
    <w:rsid w:val="0085658F"/>
    <w:rsid w:val="0087101C"/>
    <w:rsid w:val="00873264"/>
    <w:rsid w:val="00892662"/>
    <w:rsid w:val="00895CEA"/>
    <w:rsid w:val="008A23E2"/>
    <w:rsid w:val="008A755F"/>
    <w:rsid w:val="008B42CD"/>
    <w:rsid w:val="008B729D"/>
    <w:rsid w:val="008C0C12"/>
    <w:rsid w:val="008C0E4D"/>
    <w:rsid w:val="008C43A4"/>
    <w:rsid w:val="008D0E7A"/>
    <w:rsid w:val="008E7DD8"/>
    <w:rsid w:val="008F4B14"/>
    <w:rsid w:val="0090168E"/>
    <w:rsid w:val="00903CAF"/>
    <w:rsid w:val="00912183"/>
    <w:rsid w:val="009237C2"/>
    <w:rsid w:val="00933C6D"/>
    <w:rsid w:val="009467C6"/>
    <w:rsid w:val="00946EB7"/>
    <w:rsid w:val="00953D0C"/>
    <w:rsid w:val="009540C2"/>
    <w:rsid w:val="00956F99"/>
    <w:rsid w:val="0096422B"/>
    <w:rsid w:val="00965B37"/>
    <w:rsid w:val="0097421C"/>
    <w:rsid w:val="00976A43"/>
    <w:rsid w:val="009837B0"/>
    <w:rsid w:val="00991523"/>
    <w:rsid w:val="009A06CE"/>
    <w:rsid w:val="009A253C"/>
    <w:rsid w:val="009B06B7"/>
    <w:rsid w:val="009B0CED"/>
    <w:rsid w:val="009B169D"/>
    <w:rsid w:val="009C1734"/>
    <w:rsid w:val="009C1B86"/>
    <w:rsid w:val="009C371A"/>
    <w:rsid w:val="009C6213"/>
    <w:rsid w:val="009C6504"/>
    <w:rsid w:val="009D1BD1"/>
    <w:rsid w:val="009D5105"/>
    <w:rsid w:val="009E1BE6"/>
    <w:rsid w:val="009E44D2"/>
    <w:rsid w:val="009E54B8"/>
    <w:rsid w:val="009E67E3"/>
    <w:rsid w:val="009E7CB5"/>
    <w:rsid w:val="00A01AE7"/>
    <w:rsid w:val="00A11AD6"/>
    <w:rsid w:val="00A21211"/>
    <w:rsid w:val="00A22EC9"/>
    <w:rsid w:val="00A23FDF"/>
    <w:rsid w:val="00A26D6C"/>
    <w:rsid w:val="00A3573B"/>
    <w:rsid w:val="00A374E9"/>
    <w:rsid w:val="00A41CD6"/>
    <w:rsid w:val="00A438F2"/>
    <w:rsid w:val="00A4516A"/>
    <w:rsid w:val="00A45A2C"/>
    <w:rsid w:val="00A47D75"/>
    <w:rsid w:val="00A51666"/>
    <w:rsid w:val="00A52D5B"/>
    <w:rsid w:val="00A55623"/>
    <w:rsid w:val="00A658BD"/>
    <w:rsid w:val="00A7216E"/>
    <w:rsid w:val="00A76B53"/>
    <w:rsid w:val="00A823A2"/>
    <w:rsid w:val="00A83E99"/>
    <w:rsid w:val="00A84FB0"/>
    <w:rsid w:val="00A85072"/>
    <w:rsid w:val="00A851C7"/>
    <w:rsid w:val="00A90EED"/>
    <w:rsid w:val="00A92C2E"/>
    <w:rsid w:val="00A951C6"/>
    <w:rsid w:val="00A97102"/>
    <w:rsid w:val="00AA1024"/>
    <w:rsid w:val="00AA1343"/>
    <w:rsid w:val="00AA1F26"/>
    <w:rsid w:val="00AA2A23"/>
    <w:rsid w:val="00AB14CE"/>
    <w:rsid w:val="00AB4792"/>
    <w:rsid w:val="00AC13A1"/>
    <w:rsid w:val="00AC14F2"/>
    <w:rsid w:val="00AC3583"/>
    <w:rsid w:val="00AD1945"/>
    <w:rsid w:val="00AD6680"/>
    <w:rsid w:val="00AE674B"/>
    <w:rsid w:val="00AF21AD"/>
    <w:rsid w:val="00AF2999"/>
    <w:rsid w:val="00AF6C3F"/>
    <w:rsid w:val="00AF7AA9"/>
    <w:rsid w:val="00B03879"/>
    <w:rsid w:val="00B05075"/>
    <w:rsid w:val="00B07B14"/>
    <w:rsid w:val="00B10267"/>
    <w:rsid w:val="00B16A2C"/>
    <w:rsid w:val="00B16CC1"/>
    <w:rsid w:val="00B236E8"/>
    <w:rsid w:val="00B32A2B"/>
    <w:rsid w:val="00B33C4F"/>
    <w:rsid w:val="00B37910"/>
    <w:rsid w:val="00B517EC"/>
    <w:rsid w:val="00B5355B"/>
    <w:rsid w:val="00B55FD9"/>
    <w:rsid w:val="00B60816"/>
    <w:rsid w:val="00B60D05"/>
    <w:rsid w:val="00B61DDB"/>
    <w:rsid w:val="00B640CF"/>
    <w:rsid w:val="00B645B5"/>
    <w:rsid w:val="00B71CA0"/>
    <w:rsid w:val="00B7466E"/>
    <w:rsid w:val="00B81973"/>
    <w:rsid w:val="00B853EB"/>
    <w:rsid w:val="00B87E3D"/>
    <w:rsid w:val="00B92FC0"/>
    <w:rsid w:val="00B936CE"/>
    <w:rsid w:val="00BA419F"/>
    <w:rsid w:val="00BA4DA5"/>
    <w:rsid w:val="00BA5506"/>
    <w:rsid w:val="00BA58E8"/>
    <w:rsid w:val="00BA7E80"/>
    <w:rsid w:val="00BC002A"/>
    <w:rsid w:val="00BC17AC"/>
    <w:rsid w:val="00BC264B"/>
    <w:rsid w:val="00BD07CF"/>
    <w:rsid w:val="00BD513E"/>
    <w:rsid w:val="00BE3FF7"/>
    <w:rsid w:val="00BE4CEC"/>
    <w:rsid w:val="00BE7418"/>
    <w:rsid w:val="00C02468"/>
    <w:rsid w:val="00C03045"/>
    <w:rsid w:val="00C2082E"/>
    <w:rsid w:val="00C268A8"/>
    <w:rsid w:val="00C3192E"/>
    <w:rsid w:val="00C31F33"/>
    <w:rsid w:val="00C32784"/>
    <w:rsid w:val="00C36E36"/>
    <w:rsid w:val="00C37ED8"/>
    <w:rsid w:val="00C4038F"/>
    <w:rsid w:val="00C4287B"/>
    <w:rsid w:val="00C4498F"/>
    <w:rsid w:val="00C51C7A"/>
    <w:rsid w:val="00C6725B"/>
    <w:rsid w:val="00C67392"/>
    <w:rsid w:val="00C677D6"/>
    <w:rsid w:val="00C82DF2"/>
    <w:rsid w:val="00C85139"/>
    <w:rsid w:val="00C94E95"/>
    <w:rsid w:val="00C9642D"/>
    <w:rsid w:val="00CA2D49"/>
    <w:rsid w:val="00CA363C"/>
    <w:rsid w:val="00CA54A4"/>
    <w:rsid w:val="00CA7642"/>
    <w:rsid w:val="00CB1970"/>
    <w:rsid w:val="00CB4539"/>
    <w:rsid w:val="00CC1E90"/>
    <w:rsid w:val="00CD386A"/>
    <w:rsid w:val="00CD6C6D"/>
    <w:rsid w:val="00CE0D32"/>
    <w:rsid w:val="00CE379B"/>
    <w:rsid w:val="00CE53C6"/>
    <w:rsid w:val="00CE5C79"/>
    <w:rsid w:val="00CE660A"/>
    <w:rsid w:val="00CE66F7"/>
    <w:rsid w:val="00CE6D1E"/>
    <w:rsid w:val="00CE7769"/>
    <w:rsid w:val="00CF2172"/>
    <w:rsid w:val="00CF2A4D"/>
    <w:rsid w:val="00CF2ECB"/>
    <w:rsid w:val="00CF3034"/>
    <w:rsid w:val="00D02707"/>
    <w:rsid w:val="00D07CDC"/>
    <w:rsid w:val="00D10533"/>
    <w:rsid w:val="00D14C65"/>
    <w:rsid w:val="00D14D3D"/>
    <w:rsid w:val="00D14E40"/>
    <w:rsid w:val="00D1691B"/>
    <w:rsid w:val="00D300C7"/>
    <w:rsid w:val="00D476E2"/>
    <w:rsid w:val="00D61767"/>
    <w:rsid w:val="00D67AA1"/>
    <w:rsid w:val="00D87611"/>
    <w:rsid w:val="00D87C3B"/>
    <w:rsid w:val="00D911C7"/>
    <w:rsid w:val="00D975D0"/>
    <w:rsid w:val="00DA5194"/>
    <w:rsid w:val="00DA57ED"/>
    <w:rsid w:val="00DA6310"/>
    <w:rsid w:val="00DC03E4"/>
    <w:rsid w:val="00DC49FD"/>
    <w:rsid w:val="00DD0417"/>
    <w:rsid w:val="00DE1E35"/>
    <w:rsid w:val="00DE705F"/>
    <w:rsid w:val="00DE7DE0"/>
    <w:rsid w:val="00DF0451"/>
    <w:rsid w:val="00DF6860"/>
    <w:rsid w:val="00DF7A40"/>
    <w:rsid w:val="00E05806"/>
    <w:rsid w:val="00E06FB0"/>
    <w:rsid w:val="00E11890"/>
    <w:rsid w:val="00E13784"/>
    <w:rsid w:val="00E20CF9"/>
    <w:rsid w:val="00E27AA5"/>
    <w:rsid w:val="00E30CCE"/>
    <w:rsid w:val="00E31CC6"/>
    <w:rsid w:val="00E5239D"/>
    <w:rsid w:val="00E5573D"/>
    <w:rsid w:val="00E61682"/>
    <w:rsid w:val="00E70A3E"/>
    <w:rsid w:val="00E9004A"/>
    <w:rsid w:val="00E95AB9"/>
    <w:rsid w:val="00EA5360"/>
    <w:rsid w:val="00EB32E4"/>
    <w:rsid w:val="00EB7D3C"/>
    <w:rsid w:val="00EC4471"/>
    <w:rsid w:val="00ED2FDD"/>
    <w:rsid w:val="00EE5A1F"/>
    <w:rsid w:val="00EE7892"/>
    <w:rsid w:val="00EF1A92"/>
    <w:rsid w:val="00EF2A2A"/>
    <w:rsid w:val="00EF5B2F"/>
    <w:rsid w:val="00F07047"/>
    <w:rsid w:val="00F14412"/>
    <w:rsid w:val="00F2429F"/>
    <w:rsid w:val="00F309CE"/>
    <w:rsid w:val="00F35108"/>
    <w:rsid w:val="00F4077A"/>
    <w:rsid w:val="00F419A6"/>
    <w:rsid w:val="00F43C8D"/>
    <w:rsid w:val="00F52298"/>
    <w:rsid w:val="00F55CF7"/>
    <w:rsid w:val="00F6068D"/>
    <w:rsid w:val="00F646DB"/>
    <w:rsid w:val="00F702BD"/>
    <w:rsid w:val="00F749BE"/>
    <w:rsid w:val="00F8436C"/>
    <w:rsid w:val="00F90BE9"/>
    <w:rsid w:val="00F94C00"/>
    <w:rsid w:val="00F97BA7"/>
    <w:rsid w:val="00FA0E65"/>
    <w:rsid w:val="00FA0F8D"/>
    <w:rsid w:val="00FA14AA"/>
    <w:rsid w:val="00FB5F83"/>
    <w:rsid w:val="00FB7BC5"/>
    <w:rsid w:val="00FD0C74"/>
    <w:rsid w:val="00FD3371"/>
    <w:rsid w:val="00FD497A"/>
    <w:rsid w:val="00FE2B54"/>
    <w:rsid w:val="00FE53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675541CD"/>
  <w15:chartTrackingRefBased/>
  <w15:docId w15:val="{E6CD4C06-7A17-49B6-9AB3-39DBE6EAA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uppressAutoHyphens/>
    </w:pPr>
    <w:rPr>
      <w:rFonts w:cs="Arial"/>
      <w:sz w:val="24"/>
      <w:szCs w:val="24"/>
      <w:lang w:eastAsia="ar-SA"/>
    </w:rPr>
  </w:style>
  <w:style w:type="paragraph" w:styleId="Pealkiri1">
    <w:name w:val="heading 1"/>
    <w:basedOn w:val="Normaallaad"/>
    <w:next w:val="Normaallaad"/>
    <w:qFormat/>
    <w:pPr>
      <w:keepNext/>
      <w:numPr>
        <w:numId w:val="33"/>
      </w:numPr>
      <w:outlineLvl w:val="0"/>
    </w:pPr>
    <w:rPr>
      <w:rFonts w:cs="Times New Roman"/>
      <w:szCs w:val="20"/>
      <w:lang w:val="sv-SE"/>
    </w:rPr>
  </w:style>
  <w:style w:type="paragraph" w:styleId="Pealkiri2">
    <w:name w:val="heading 2"/>
    <w:basedOn w:val="Normaallaad"/>
    <w:next w:val="Normaallaad"/>
    <w:qFormat/>
    <w:pPr>
      <w:keepNext/>
      <w:tabs>
        <w:tab w:val="left" w:pos="1418"/>
      </w:tabs>
      <w:jc w:val="both"/>
      <w:outlineLvl w:val="1"/>
    </w:pPr>
    <w:rPr>
      <w:rFonts w:cs="Times New Roman"/>
      <w:szCs w:val="20"/>
      <w:lang w:val="sv-SE"/>
    </w:rPr>
  </w:style>
  <w:style w:type="paragraph" w:styleId="Pealkiri3">
    <w:name w:val="heading 3"/>
    <w:basedOn w:val="Normaallaad"/>
    <w:next w:val="Normaallaad"/>
    <w:qFormat/>
    <w:pPr>
      <w:keepNext/>
      <w:widowControl w:val="0"/>
      <w:numPr>
        <w:ilvl w:val="2"/>
        <w:numId w:val="33"/>
      </w:numPr>
      <w:ind w:left="720"/>
      <w:jc w:val="center"/>
      <w:outlineLvl w:val="2"/>
    </w:pPr>
    <w:rPr>
      <w:rFonts w:cs="Times New Roman"/>
      <w:b/>
      <w:szCs w:val="20"/>
      <w:lang w:val="en-GB"/>
    </w:rPr>
  </w:style>
  <w:style w:type="paragraph" w:styleId="Pealkiri4">
    <w:name w:val="heading 4"/>
    <w:basedOn w:val="Normaallaad"/>
    <w:next w:val="Normaallaad"/>
    <w:qFormat/>
    <w:pPr>
      <w:keepNext/>
      <w:numPr>
        <w:ilvl w:val="3"/>
        <w:numId w:val="33"/>
      </w:numPr>
      <w:outlineLvl w:val="3"/>
    </w:pPr>
    <w:rPr>
      <w:rFonts w:cs="Times New Roman"/>
      <w:b/>
      <w:bCs/>
      <w:sz w:val="22"/>
      <w:szCs w:val="22"/>
      <w:lang w:val="sv-SE"/>
    </w:rPr>
  </w:style>
  <w:style w:type="paragraph" w:styleId="Pealkiri5">
    <w:name w:val="heading 5"/>
    <w:basedOn w:val="Normaallaad"/>
    <w:next w:val="Normaallaad"/>
    <w:qFormat/>
    <w:pPr>
      <w:keepNext/>
      <w:numPr>
        <w:ilvl w:val="4"/>
        <w:numId w:val="33"/>
      </w:numPr>
      <w:tabs>
        <w:tab w:val="left" w:pos="284"/>
        <w:tab w:val="left" w:pos="426"/>
        <w:tab w:val="left" w:pos="709"/>
        <w:tab w:val="left" w:pos="851"/>
        <w:tab w:val="left" w:pos="993"/>
        <w:tab w:val="left" w:pos="4820"/>
      </w:tabs>
      <w:jc w:val="right"/>
      <w:outlineLvl w:val="4"/>
    </w:pPr>
    <w:rPr>
      <w:rFonts w:cs="Times New Roman"/>
      <w:szCs w:val="20"/>
      <w:lang w:val="sv-SE"/>
    </w:rPr>
  </w:style>
  <w:style w:type="paragraph" w:styleId="Pealkiri6">
    <w:name w:val="heading 6"/>
    <w:basedOn w:val="Normaallaad"/>
    <w:next w:val="Normaallaad"/>
    <w:qFormat/>
    <w:pPr>
      <w:keepNext/>
      <w:numPr>
        <w:ilvl w:val="5"/>
        <w:numId w:val="33"/>
      </w:numPr>
      <w:tabs>
        <w:tab w:val="left" w:pos="567"/>
      </w:tabs>
      <w:jc w:val="both"/>
      <w:outlineLvl w:val="5"/>
    </w:pPr>
    <w:rPr>
      <w:rFonts w:cs="Times New Roman"/>
      <w:b/>
      <w:szCs w:val="20"/>
      <w:lang w:val="en-US"/>
    </w:rPr>
  </w:style>
  <w:style w:type="paragraph" w:styleId="Pealkiri8">
    <w:name w:val="heading 8"/>
    <w:basedOn w:val="Normaallaad"/>
    <w:next w:val="Normaallaad"/>
    <w:qFormat/>
    <w:pPr>
      <w:keepNext/>
      <w:numPr>
        <w:ilvl w:val="7"/>
        <w:numId w:val="33"/>
      </w:numPr>
      <w:outlineLvl w:val="7"/>
    </w:pPr>
    <w:rPr>
      <w:rFonts w:cs="Times New Roman"/>
      <w:b/>
      <w:bCs/>
      <w:szCs w:val="20"/>
      <w:lang w:val="sv-SE"/>
    </w:rPr>
  </w:style>
  <w:style w:type="paragraph" w:styleId="Pealkiri9">
    <w:name w:val="heading 9"/>
    <w:basedOn w:val="Normaallaad"/>
    <w:next w:val="Normaallaad"/>
    <w:qFormat/>
    <w:pPr>
      <w:keepNext/>
      <w:numPr>
        <w:ilvl w:val="8"/>
        <w:numId w:val="33"/>
      </w:numPr>
      <w:jc w:val="center"/>
      <w:outlineLvl w:val="8"/>
    </w:pPr>
    <w:rPr>
      <w:rFonts w:cs="Times New Roman"/>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WW8Num3z0">
    <w:name w:val="WW8Num3z0"/>
    <w:rPr>
      <w:rFonts w:ascii="Symbol" w:hAnsi="Symbol"/>
    </w:rPr>
  </w:style>
  <w:style w:type="character" w:customStyle="1" w:styleId="WW8Num4z0">
    <w:name w:val="WW8Num4z0"/>
    <w:rPr>
      <w:rFonts w:ascii="Times New Roman" w:hAnsi="Times New Roman" w:cs="Times New Roman"/>
    </w:rPr>
  </w:style>
  <w:style w:type="character" w:customStyle="1" w:styleId="WW8Num5z0">
    <w:name w:val="WW8Num5z0"/>
    <w:rPr>
      <w:rFonts w:ascii="Symbol" w:hAnsi="Symbol"/>
    </w:rPr>
  </w:style>
  <w:style w:type="character" w:customStyle="1" w:styleId="WW8Num6z0">
    <w:name w:val="WW8Num6z0"/>
    <w:rPr>
      <w:b/>
    </w:rPr>
  </w:style>
  <w:style w:type="character" w:customStyle="1" w:styleId="WW8Num8z0">
    <w:name w:val="WW8Num8z0"/>
    <w:rPr>
      <w:rFonts w:ascii="Symbol" w:hAnsi="Symbo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1z0">
    <w:name w:val="WW8Num11z0"/>
    <w:rPr>
      <w:b/>
    </w:rPr>
  </w:style>
  <w:style w:type="character" w:customStyle="1" w:styleId="WW8Num11z1">
    <w:name w:val="WW8Num11z1"/>
    <w:rPr>
      <w:rFonts w:ascii="Courier New" w:hAnsi="Courier New"/>
      <w:sz w:val="20"/>
    </w:rPr>
  </w:style>
  <w:style w:type="character" w:customStyle="1" w:styleId="WW8Num11z2">
    <w:name w:val="WW8Num11z2"/>
    <w:rPr>
      <w:rFonts w:ascii="Wingdings" w:hAnsi="Wingdings"/>
      <w:sz w:val="20"/>
    </w:rPr>
  </w:style>
  <w:style w:type="character" w:customStyle="1" w:styleId="WW8Num12z0">
    <w:name w:val="WW8Num12z0"/>
    <w:rPr>
      <w:rFonts w:cs="Arial"/>
      <w:b/>
    </w:rPr>
  </w:style>
  <w:style w:type="character" w:customStyle="1" w:styleId="Liguvaikefont2">
    <w:name w:val="Lõigu vaikefont2"/>
  </w:style>
  <w:style w:type="character" w:customStyle="1" w:styleId="WW8Num2z0">
    <w:name w:val="WW8Num2z0"/>
    <w:rPr>
      <w:b/>
    </w:rPr>
  </w:style>
  <w:style w:type="character" w:customStyle="1" w:styleId="WW8Num3z1">
    <w:name w:val="WW8Num3z1"/>
    <w:rPr>
      <w:b/>
      <w:i w:val="0"/>
    </w:rPr>
  </w:style>
  <w:style w:type="character" w:customStyle="1" w:styleId="WW8Num4z1">
    <w:name w:val="WW8Num4z1"/>
    <w:rPr>
      <w:b/>
      <w:i w:val="0"/>
      <w:color w:val="auto"/>
      <w:u w:val="none"/>
    </w:rPr>
  </w:style>
  <w:style w:type="character" w:customStyle="1" w:styleId="WW8Num4z2">
    <w:name w:val="WW8Num4z2"/>
    <w:rPr>
      <w:color w:val="auto"/>
      <w:u w:val="none"/>
    </w:rPr>
  </w:style>
  <w:style w:type="character" w:customStyle="1" w:styleId="WW8Num7z0">
    <w:name w:val="WW8Num7z0"/>
    <w:rPr>
      <w:b/>
    </w:rPr>
  </w:style>
  <w:style w:type="character" w:customStyle="1" w:styleId="WW8Num13z1">
    <w:name w:val="WW8Num13z1"/>
    <w:rPr>
      <w:b/>
      <w:i w:val="0"/>
    </w:rPr>
  </w:style>
  <w:style w:type="character" w:customStyle="1" w:styleId="WW8Num14z1">
    <w:name w:val="WW8Num14z1"/>
    <w:rPr>
      <w:b/>
      <w:i w:val="0"/>
    </w:rPr>
  </w:style>
  <w:style w:type="character" w:customStyle="1" w:styleId="WW8Num15z1">
    <w:name w:val="WW8Num15z1"/>
    <w:rPr>
      <w:b/>
      <w:i w:val="0"/>
    </w:rPr>
  </w:style>
  <w:style w:type="character" w:customStyle="1" w:styleId="WW8Num17z1">
    <w:name w:val="WW8Num17z1"/>
    <w:rPr>
      <w:b/>
      <w:i w:val="0"/>
    </w:rPr>
  </w:style>
  <w:style w:type="character" w:customStyle="1" w:styleId="WW8Num19z0">
    <w:name w:val="WW8Num19z0"/>
    <w:rPr>
      <w:rFonts w:cs="Arial"/>
      <w:b/>
    </w:rPr>
  </w:style>
  <w:style w:type="character" w:customStyle="1" w:styleId="Liguvaikefont1">
    <w:name w:val="Lõigu vaikefont1"/>
  </w:style>
  <w:style w:type="character" w:styleId="Lehekljenumber">
    <w:name w:val="page number"/>
    <w:basedOn w:val="Liguvaikefont1"/>
  </w:style>
  <w:style w:type="character" w:customStyle="1" w:styleId="JalusMrk">
    <w:name w:val="Jalus Märk"/>
    <w:rPr>
      <w:rFonts w:ascii="Times" w:hAnsi="Times"/>
      <w:sz w:val="24"/>
    </w:rPr>
  </w:style>
  <w:style w:type="character" w:customStyle="1" w:styleId="JutumullitekstMrk">
    <w:name w:val="Jutumullitekst Märk"/>
    <w:rPr>
      <w:rFonts w:ascii="Tahoma" w:hAnsi="Tahoma" w:cs="Tahoma"/>
      <w:sz w:val="16"/>
      <w:szCs w:val="16"/>
    </w:rPr>
  </w:style>
  <w:style w:type="character" w:customStyle="1" w:styleId="Kommentaariviide1">
    <w:name w:val="Kommentaari viide1"/>
    <w:rPr>
      <w:sz w:val="16"/>
      <w:szCs w:val="16"/>
    </w:rPr>
  </w:style>
  <w:style w:type="character" w:customStyle="1" w:styleId="KommentaaritekstMrk">
    <w:name w:val="Kommentaari tekst Märk"/>
    <w:rPr>
      <w:rFonts w:cs="Arial"/>
    </w:rPr>
  </w:style>
  <w:style w:type="character" w:customStyle="1" w:styleId="KommentaariteemaMrk">
    <w:name w:val="Kommentaari teema Märk"/>
    <w:rPr>
      <w:rFonts w:cs="Arial"/>
      <w:b/>
      <w:bCs/>
    </w:rPr>
  </w:style>
  <w:style w:type="character" w:customStyle="1" w:styleId="AllmrkusetekstMrk">
    <w:name w:val="Allmärkuse tekst Märk"/>
    <w:rPr>
      <w:rFonts w:cs="Arial"/>
    </w:rPr>
  </w:style>
  <w:style w:type="character" w:customStyle="1" w:styleId="FootnoteCharacters">
    <w:name w:val="Footnote Characters"/>
    <w:rPr>
      <w:vertAlign w:val="superscript"/>
    </w:rPr>
  </w:style>
  <w:style w:type="character" w:customStyle="1" w:styleId="Allmrkuseviide1">
    <w:name w:val="Allmärkuse viide1"/>
    <w:rPr>
      <w:vertAlign w:val="superscript"/>
    </w:rPr>
  </w:style>
  <w:style w:type="character" w:customStyle="1" w:styleId="EndnoteCharacters">
    <w:name w:val="Endnote Characters"/>
    <w:rPr>
      <w:vertAlign w:val="superscript"/>
    </w:rPr>
  </w:style>
  <w:style w:type="character" w:customStyle="1" w:styleId="WW-EndnoteCharacters">
    <w:name w:val="WW-Endnote Characters"/>
  </w:style>
  <w:style w:type="character" w:customStyle="1" w:styleId="Kommentaariviide2">
    <w:name w:val="Kommentaari viide2"/>
    <w:rPr>
      <w:sz w:val="16"/>
      <w:szCs w:val="16"/>
    </w:rPr>
  </w:style>
  <w:style w:type="character" w:customStyle="1" w:styleId="KommentaaritekstMrk1">
    <w:name w:val="Kommentaari tekst Märk1"/>
    <w:rPr>
      <w:rFonts w:cs="Arial"/>
    </w:rPr>
  </w:style>
  <w:style w:type="character" w:customStyle="1" w:styleId="TiitelMrk">
    <w:name w:val="Tiitel Märk"/>
    <w:rPr>
      <w:b/>
      <w:sz w:val="24"/>
    </w:rPr>
  </w:style>
  <w:style w:type="character" w:customStyle="1" w:styleId="PisMrk">
    <w:name w:val="Päis Märk"/>
    <w:rPr>
      <w:lang w:val="en-US"/>
    </w:rPr>
  </w:style>
  <w:style w:type="character" w:customStyle="1" w:styleId="Kehatekst3Mrk">
    <w:name w:val="Kehatekst 3 Märk"/>
    <w:rPr>
      <w:sz w:val="16"/>
      <w:szCs w:val="16"/>
    </w:rPr>
  </w:style>
  <w:style w:type="character" w:styleId="Hperlink">
    <w:name w:val="Hyperlink"/>
    <w:uiPriority w:val="99"/>
    <w:rPr>
      <w:color w:val="000080"/>
      <w:u w:val="single"/>
    </w:rPr>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line="360" w:lineRule="auto"/>
      <w:jc w:val="both"/>
    </w:pPr>
    <w:rPr>
      <w:rFonts w:cs="Times New Roman"/>
      <w:sz w:val="22"/>
      <w:szCs w:val="20"/>
      <w:lang w:val="en-US"/>
    </w:rPr>
  </w:style>
  <w:style w:type="paragraph" w:styleId="Loend">
    <w:name w:val="List"/>
    <w:basedOn w:val="Kehatekst"/>
    <w:rPr>
      <w:rFonts w:cs="Tahoma"/>
    </w:rPr>
  </w:style>
  <w:style w:type="paragraph" w:customStyle="1" w:styleId="Caption1">
    <w:name w:val="Caption1"/>
    <w:basedOn w:val="Normaallaad"/>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customStyle="1" w:styleId="Kehatekst21">
    <w:name w:val="Kehatekst 21"/>
    <w:basedOn w:val="Normaallaad"/>
    <w:rPr>
      <w:rFonts w:cs="Times New Roman"/>
      <w:b/>
      <w:caps/>
      <w:sz w:val="22"/>
      <w:szCs w:val="20"/>
      <w:lang w:val="en-US"/>
    </w:rPr>
  </w:style>
  <w:style w:type="paragraph" w:customStyle="1" w:styleId="Kehatekst31">
    <w:name w:val="Kehatekst 31"/>
    <w:basedOn w:val="Normaallaad"/>
    <w:pPr>
      <w:jc w:val="both"/>
    </w:pPr>
    <w:rPr>
      <w:rFonts w:cs="Times New Roman"/>
      <w:szCs w:val="20"/>
      <w:lang w:val="sv-SE"/>
    </w:rPr>
  </w:style>
  <w:style w:type="paragraph" w:customStyle="1" w:styleId="ldpealkiri">
    <w:name w:val="Üldpealkiri"/>
    <w:basedOn w:val="Normaallaad"/>
    <w:next w:val="Alapealkiri"/>
    <w:qFormat/>
    <w:pPr>
      <w:jc w:val="center"/>
    </w:pPr>
    <w:rPr>
      <w:rFonts w:cs="Times New Roman"/>
      <w:b/>
      <w:szCs w:val="20"/>
    </w:rPr>
  </w:style>
  <w:style w:type="paragraph" w:styleId="Alapealkiri">
    <w:name w:val="Subtitle"/>
    <w:basedOn w:val="Heading"/>
    <w:next w:val="Kehatekst"/>
    <w:qFormat/>
    <w:pPr>
      <w:jc w:val="center"/>
    </w:pPr>
    <w:rPr>
      <w:i/>
      <w:iCs/>
    </w:rPr>
  </w:style>
  <w:style w:type="paragraph" w:styleId="Pis">
    <w:name w:val="header"/>
    <w:basedOn w:val="Normaallaad"/>
    <w:pPr>
      <w:tabs>
        <w:tab w:val="center" w:pos="4320"/>
        <w:tab w:val="right" w:pos="8640"/>
      </w:tabs>
    </w:pPr>
    <w:rPr>
      <w:rFonts w:cs="Times New Roman"/>
      <w:sz w:val="20"/>
      <w:szCs w:val="20"/>
      <w:lang w:val="en-US"/>
    </w:rPr>
  </w:style>
  <w:style w:type="paragraph" w:styleId="Normaallaadveeb">
    <w:name w:val="Normal (Web)"/>
    <w:basedOn w:val="Normaallaad"/>
    <w:pPr>
      <w:spacing w:before="280" w:after="280"/>
    </w:pPr>
    <w:rPr>
      <w:rFonts w:ascii="Arial Unicode MS" w:eastAsia="Arial Unicode MS" w:hAnsi="Arial Unicode MS" w:cs="Arial Unicode MS"/>
      <w:lang w:val="en-GB"/>
    </w:rPr>
  </w:style>
  <w:style w:type="paragraph" w:styleId="Taandegakehatekst">
    <w:name w:val="Body Text Indent"/>
    <w:basedOn w:val="Normaallaad"/>
    <w:pPr>
      <w:tabs>
        <w:tab w:val="left" w:pos="567"/>
      </w:tabs>
      <w:ind w:left="567" w:hanging="567"/>
      <w:jc w:val="both"/>
    </w:pPr>
    <w:rPr>
      <w:rFonts w:cs="Times New Roman"/>
      <w:szCs w:val="20"/>
      <w:lang w:val="sv-SE"/>
    </w:rPr>
  </w:style>
  <w:style w:type="paragraph" w:customStyle="1" w:styleId="Taandegakehatekst21">
    <w:name w:val="Taandega kehatekst 21"/>
    <w:basedOn w:val="Normaallaad"/>
    <w:pPr>
      <w:ind w:left="1276" w:hanging="709"/>
      <w:jc w:val="both"/>
    </w:pPr>
    <w:rPr>
      <w:rFonts w:cs="Times New Roman"/>
      <w:szCs w:val="20"/>
      <w:lang w:val="en-US"/>
    </w:rPr>
  </w:style>
  <w:style w:type="paragraph" w:styleId="Jalus">
    <w:name w:val="footer"/>
    <w:basedOn w:val="Normaallaad"/>
    <w:link w:val="JalusMrk1"/>
    <w:uiPriority w:val="99"/>
    <w:pPr>
      <w:tabs>
        <w:tab w:val="center" w:pos="4153"/>
        <w:tab w:val="right" w:pos="8306"/>
      </w:tabs>
    </w:pPr>
    <w:rPr>
      <w:rFonts w:ascii="Times" w:hAnsi="Times" w:cs="Times New Roman"/>
      <w:szCs w:val="20"/>
    </w:rPr>
  </w:style>
  <w:style w:type="paragraph" w:styleId="Jutumullitekst">
    <w:name w:val="Balloon Text"/>
    <w:basedOn w:val="Normaallaad"/>
    <w:rPr>
      <w:rFonts w:ascii="Tahoma" w:hAnsi="Tahoma" w:cs="Tahoma"/>
      <w:sz w:val="16"/>
      <w:szCs w:val="16"/>
    </w:rPr>
  </w:style>
  <w:style w:type="paragraph" w:customStyle="1" w:styleId="Kommentaaritekst1">
    <w:name w:val="Kommentaari tekst1"/>
    <w:basedOn w:val="Normaallaad"/>
    <w:rPr>
      <w:sz w:val="20"/>
      <w:szCs w:val="20"/>
    </w:rPr>
  </w:style>
  <w:style w:type="paragraph" w:styleId="Kommentaariteema">
    <w:name w:val="annotation subject"/>
    <w:basedOn w:val="Kommentaaritekst1"/>
    <w:next w:val="Kommentaaritekst1"/>
    <w:rPr>
      <w:b/>
      <w:bCs/>
    </w:rPr>
  </w:style>
  <w:style w:type="paragraph" w:styleId="Allmrkusetekst">
    <w:name w:val="footnote text"/>
    <w:basedOn w:val="Normaallaad"/>
    <w:rPr>
      <w:sz w:val="20"/>
      <w:szCs w:val="20"/>
    </w:rPr>
  </w:style>
  <w:style w:type="paragraph" w:customStyle="1" w:styleId="TableContents">
    <w:name w:val="Table Contents"/>
    <w:basedOn w:val="Normaallaad"/>
    <w:pPr>
      <w:suppressLineNumbers/>
    </w:pPr>
  </w:style>
  <w:style w:type="paragraph" w:customStyle="1" w:styleId="TableHeading">
    <w:name w:val="Table Heading"/>
    <w:basedOn w:val="TableContents"/>
    <w:pPr>
      <w:jc w:val="center"/>
    </w:pPr>
    <w:rPr>
      <w:b/>
      <w:bCs/>
    </w:rPr>
  </w:style>
  <w:style w:type="paragraph" w:customStyle="1" w:styleId="Kommentaaritekst2">
    <w:name w:val="Kommentaari tekst2"/>
    <w:basedOn w:val="Normaallaad"/>
    <w:rPr>
      <w:sz w:val="20"/>
      <w:szCs w:val="20"/>
    </w:rPr>
  </w:style>
  <w:style w:type="paragraph" w:styleId="Redaktsioon">
    <w:name w:val="Revision"/>
    <w:pPr>
      <w:suppressAutoHyphens/>
    </w:pPr>
    <w:rPr>
      <w:rFonts w:eastAsia="Arial" w:cs="Arial"/>
      <w:sz w:val="24"/>
      <w:szCs w:val="24"/>
      <w:lang w:eastAsia="ar-SA"/>
    </w:rPr>
  </w:style>
  <w:style w:type="paragraph" w:customStyle="1" w:styleId="Loendinumber1">
    <w:name w:val="Loendinumber1"/>
    <w:basedOn w:val="Normaallaad"/>
    <w:pPr>
      <w:numPr>
        <w:numId w:val="2"/>
      </w:numPr>
      <w:suppressAutoHyphens w:val="0"/>
    </w:pPr>
    <w:rPr>
      <w:rFonts w:cs="Times New Roman"/>
      <w:sz w:val="20"/>
      <w:szCs w:val="20"/>
    </w:rPr>
  </w:style>
  <w:style w:type="paragraph" w:customStyle="1" w:styleId="Kehatekst32">
    <w:name w:val="Kehatekst 32"/>
    <w:basedOn w:val="Normaallaad"/>
    <w:pPr>
      <w:suppressAutoHyphens w:val="0"/>
      <w:spacing w:after="120"/>
    </w:pPr>
    <w:rPr>
      <w:rFonts w:cs="Times New Roman"/>
      <w:sz w:val="16"/>
      <w:szCs w:val="16"/>
    </w:rPr>
  </w:style>
  <w:style w:type="character" w:styleId="Kommentaariviide">
    <w:name w:val="annotation reference"/>
    <w:uiPriority w:val="99"/>
    <w:semiHidden/>
    <w:unhideWhenUsed/>
    <w:rsid w:val="00A21211"/>
    <w:rPr>
      <w:sz w:val="16"/>
      <w:szCs w:val="16"/>
    </w:rPr>
  </w:style>
  <w:style w:type="paragraph" w:styleId="Kommentaaritekst">
    <w:name w:val="annotation text"/>
    <w:basedOn w:val="Normaallaad"/>
    <w:link w:val="KommentaaritekstMrk2"/>
    <w:uiPriority w:val="99"/>
    <w:unhideWhenUsed/>
    <w:rsid w:val="00A21211"/>
    <w:rPr>
      <w:rFonts w:cs="Times New Roman"/>
      <w:sz w:val="20"/>
      <w:szCs w:val="20"/>
      <w:lang w:val="x-none"/>
    </w:rPr>
  </w:style>
  <w:style w:type="character" w:customStyle="1" w:styleId="KommentaaritekstMrk2">
    <w:name w:val="Kommentaari tekst Märk2"/>
    <w:link w:val="Kommentaaritekst"/>
    <w:uiPriority w:val="99"/>
    <w:rsid w:val="00A21211"/>
    <w:rPr>
      <w:rFonts w:cs="Arial"/>
      <w:lang w:eastAsia="ar-SA"/>
    </w:rPr>
  </w:style>
  <w:style w:type="character" w:styleId="Klastatudhperlink">
    <w:name w:val="FollowedHyperlink"/>
    <w:uiPriority w:val="99"/>
    <w:semiHidden/>
    <w:unhideWhenUsed/>
    <w:rsid w:val="007F287A"/>
    <w:rPr>
      <w:color w:val="800080"/>
      <w:u w:val="single"/>
    </w:rPr>
  </w:style>
  <w:style w:type="paragraph" w:styleId="Sisukorrapealkiri">
    <w:name w:val="TOC Heading"/>
    <w:basedOn w:val="Pealkiri1"/>
    <w:next w:val="Normaallaad"/>
    <w:uiPriority w:val="39"/>
    <w:semiHidden/>
    <w:unhideWhenUsed/>
    <w:qFormat/>
    <w:rsid w:val="0026798F"/>
    <w:pPr>
      <w:keepLines/>
      <w:numPr>
        <w:numId w:val="0"/>
      </w:numPr>
      <w:suppressAutoHyphens w:val="0"/>
      <w:spacing w:before="480" w:line="276" w:lineRule="auto"/>
      <w:outlineLvl w:val="9"/>
    </w:pPr>
    <w:rPr>
      <w:rFonts w:ascii="Cambria" w:hAnsi="Cambria"/>
      <w:b/>
      <w:bCs/>
      <w:color w:val="365F91"/>
      <w:sz w:val="28"/>
      <w:szCs w:val="28"/>
      <w:lang w:val="et-EE" w:eastAsia="et-EE"/>
    </w:rPr>
  </w:style>
  <w:style w:type="paragraph" w:styleId="SK1">
    <w:name w:val="toc 1"/>
    <w:basedOn w:val="Normaallaad"/>
    <w:next w:val="Normaallaad"/>
    <w:autoRedefine/>
    <w:uiPriority w:val="39"/>
    <w:unhideWhenUsed/>
    <w:rsid w:val="009E7CB5"/>
    <w:pPr>
      <w:tabs>
        <w:tab w:val="right" w:leader="dot" w:pos="9629"/>
      </w:tabs>
      <w:ind w:left="709" w:hanging="709"/>
    </w:pPr>
  </w:style>
  <w:style w:type="paragraph" w:styleId="SK2">
    <w:name w:val="toc 2"/>
    <w:basedOn w:val="Normaallaad"/>
    <w:next w:val="Normaallaad"/>
    <w:autoRedefine/>
    <w:uiPriority w:val="39"/>
    <w:unhideWhenUsed/>
    <w:rsid w:val="009E7CB5"/>
    <w:pPr>
      <w:tabs>
        <w:tab w:val="left" w:pos="880"/>
        <w:tab w:val="right" w:leader="dot" w:pos="9629"/>
      </w:tabs>
      <w:spacing w:before="120" w:after="120"/>
      <w:ind w:left="426" w:hanging="426"/>
    </w:pPr>
  </w:style>
  <w:style w:type="paragraph" w:styleId="SK3">
    <w:name w:val="toc 3"/>
    <w:basedOn w:val="Normaallaad"/>
    <w:next w:val="Normaallaad"/>
    <w:autoRedefine/>
    <w:uiPriority w:val="39"/>
    <w:unhideWhenUsed/>
    <w:rsid w:val="0026798F"/>
    <w:pPr>
      <w:ind w:left="480"/>
    </w:pPr>
  </w:style>
  <w:style w:type="character" w:customStyle="1" w:styleId="JalusMrk1">
    <w:name w:val="Jalus Märk1"/>
    <w:link w:val="Jalus"/>
    <w:uiPriority w:val="99"/>
    <w:rsid w:val="00A83E99"/>
    <w:rPr>
      <w:rFonts w:ascii="Times" w:hAnsi="Times"/>
      <w:sz w:val="24"/>
      <w:lang w:eastAsia="ar-SA"/>
    </w:rPr>
  </w:style>
  <w:style w:type="table" w:styleId="Kontuurtabel">
    <w:name w:val="Table Grid"/>
    <w:basedOn w:val="Normaaltabel"/>
    <w:uiPriority w:val="59"/>
    <w:rsid w:val="003303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9A06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54B31-041D-473E-8035-B10E565C3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13</Pages>
  <Words>3517</Words>
  <Characters>20405</Characters>
  <Application>Microsoft Office Word</Application>
  <DocSecurity>0</DocSecurity>
  <Lines>170</Lines>
  <Paragraphs>47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Lisa 1</vt:lpstr>
      <vt:lpstr>Lisa 1</vt:lpstr>
      <vt:lpstr>Lisa 1</vt:lpstr>
    </vt:vector>
  </TitlesOfParts>
  <Company/>
  <LinksUpToDate>false</LinksUpToDate>
  <CharactersWithSpaces>23875</CharactersWithSpaces>
  <SharedDoc>false</SharedDoc>
  <HLinks>
    <vt:vector size="114" baseType="variant">
      <vt:variant>
        <vt:i4>1179711</vt:i4>
      </vt:variant>
      <vt:variant>
        <vt:i4>110</vt:i4>
      </vt:variant>
      <vt:variant>
        <vt:i4>0</vt:i4>
      </vt:variant>
      <vt:variant>
        <vt:i4>5</vt:i4>
      </vt:variant>
      <vt:variant>
        <vt:lpwstr/>
      </vt:variant>
      <vt:variant>
        <vt:lpwstr>_Toc457382419</vt:lpwstr>
      </vt:variant>
      <vt:variant>
        <vt:i4>1179711</vt:i4>
      </vt:variant>
      <vt:variant>
        <vt:i4>104</vt:i4>
      </vt:variant>
      <vt:variant>
        <vt:i4>0</vt:i4>
      </vt:variant>
      <vt:variant>
        <vt:i4>5</vt:i4>
      </vt:variant>
      <vt:variant>
        <vt:lpwstr/>
      </vt:variant>
      <vt:variant>
        <vt:lpwstr>_Toc457382418</vt:lpwstr>
      </vt:variant>
      <vt:variant>
        <vt:i4>1179711</vt:i4>
      </vt:variant>
      <vt:variant>
        <vt:i4>98</vt:i4>
      </vt:variant>
      <vt:variant>
        <vt:i4>0</vt:i4>
      </vt:variant>
      <vt:variant>
        <vt:i4>5</vt:i4>
      </vt:variant>
      <vt:variant>
        <vt:lpwstr/>
      </vt:variant>
      <vt:variant>
        <vt:lpwstr>_Toc457382417</vt:lpwstr>
      </vt:variant>
      <vt:variant>
        <vt:i4>1179711</vt:i4>
      </vt:variant>
      <vt:variant>
        <vt:i4>92</vt:i4>
      </vt:variant>
      <vt:variant>
        <vt:i4>0</vt:i4>
      </vt:variant>
      <vt:variant>
        <vt:i4>5</vt:i4>
      </vt:variant>
      <vt:variant>
        <vt:lpwstr/>
      </vt:variant>
      <vt:variant>
        <vt:lpwstr>_Toc457382416</vt:lpwstr>
      </vt:variant>
      <vt:variant>
        <vt:i4>1179711</vt:i4>
      </vt:variant>
      <vt:variant>
        <vt:i4>86</vt:i4>
      </vt:variant>
      <vt:variant>
        <vt:i4>0</vt:i4>
      </vt:variant>
      <vt:variant>
        <vt:i4>5</vt:i4>
      </vt:variant>
      <vt:variant>
        <vt:lpwstr/>
      </vt:variant>
      <vt:variant>
        <vt:lpwstr>_Toc457382415</vt:lpwstr>
      </vt:variant>
      <vt:variant>
        <vt:i4>1179711</vt:i4>
      </vt:variant>
      <vt:variant>
        <vt:i4>80</vt:i4>
      </vt:variant>
      <vt:variant>
        <vt:i4>0</vt:i4>
      </vt:variant>
      <vt:variant>
        <vt:i4>5</vt:i4>
      </vt:variant>
      <vt:variant>
        <vt:lpwstr/>
      </vt:variant>
      <vt:variant>
        <vt:lpwstr>_Toc457382414</vt:lpwstr>
      </vt:variant>
      <vt:variant>
        <vt:i4>1179711</vt:i4>
      </vt:variant>
      <vt:variant>
        <vt:i4>74</vt:i4>
      </vt:variant>
      <vt:variant>
        <vt:i4>0</vt:i4>
      </vt:variant>
      <vt:variant>
        <vt:i4>5</vt:i4>
      </vt:variant>
      <vt:variant>
        <vt:lpwstr/>
      </vt:variant>
      <vt:variant>
        <vt:lpwstr>_Toc457382413</vt:lpwstr>
      </vt:variant>
      <vt:variant>
        <vt:i4>1179711</vt:i4>
      </vt:variant>
      <vt:variant>
        <vt:i4>68</vt:i4>
      </vt:variant>
      <vt:variant>
        <vt:i4>0</vt:i4>
      </vt:variant>
      <vt:variant>
        <vt:i4>5</vt:i4>
      </vt:variant>
      <vt:variant>
        <vt:lpwstr/>
      </vt:variant>
      <vt:variant>
        <vt:lpwstr>_Toc457382412</vt:lpwstr>
      </vt:variant>
      <vt:variant>
        <vt:i4>1179711</vt:i4>
      </vt:variant>
      <vt:variant>
        <vt:i4>62</vt:i4>
      </vt:variant>
      <vt:variant>
        <vt:i4>0</vt:i4>
      </vt:variant>
      <vt:variant>
        <vt:i4>5</vt:i4>
      </vt:variant>
      <vt:variant>
        <vt:lpwstr/>
      </vt:variant>
      <vt:variant>
        <vt:lpwstr>_Toc457382411</vt:lpwstr>
      </vt:variant>
      <vt:variant>
        <vt:i4>1179711</vt:i4>
      </vt:variant>
      <vt:variant>
        <vt:i4>56</vt:i4>
      </vt:variant>
      <vt:variant>
        <vt:i4>0</vt:i4>
      </vt:variant>
      <vt:variant>
        <vt:i4>5</vt:i4>
      </vt:variant>
      <vt:variant>
        <vt:lpwstr/>
      </vt:variant>
      <vt:variant>
        <vt:lpwstr>_Toc457382410</vt:lpwstr>
      </vt:variant>
      <vt:variant>
        <vt:i4>1245247</vt:i4>
      </vt:variant>
      <vt:variant>
        <vt:i4>50</vt:i4>
      </vt:variant>
      <vt:variant>
        <vt:i4>0</vt:i4>
      </vt:variant>
      <vt:variant>
        <vt:i4>5</vt:i4>
      </vt:variant>
      <vt:variant>
        <vt:lpwstr/>
      </vt:variant>
      <vt:variant>
        <vt:lpwstr>_Toc457382409</vt:lpwstr>
      </vt:variant>
      <vt:variant>
        <vt:i4>1245247</vt:i4>
      </vt:variant>
      <vt:variant>
        <vt:i4>44</vt:i4>
      </vt:variant>
      <vt:variant>
        <vt:i4>0</vt:i4>
      </vt:variant>
      <vt:variant>
        <vt:i4>5</vt:i4>
      </vt:variant>
      <vt:variant>
        <vt:lpwstr/>
      </vt:variant>
      <vt:variant>
        <vt:lpwstr>_Toc457382408</vt:lpwstr>
      </vt:variant>
      <vt:variant>
        <vt:i4>1245247</vt:i4>
      </vt:variant>
      <vt:variant>
        <vt:i4>38</vt:i4>
      </vt:variant>
      <vt:variant>
        <vt:i4>0</vt:i4>
      </vt:variant>
      <vt:variant>
        <vt:i4>5</vt:i4>
      </vt:variant>
      <vt:variant>
        <vt:lpwstr/>
      </vt:variant>
      <vt:variant>
        <vt:lpwstr>_Toc457382407</vt:lpwstr>
      </vt:variant>
      <vt:variant>
        <vt:i4>1245247</vt:i4>
      </vt:variant>
      <vt:variant>
        <vt:i4>32</vt:i4>
      </vt:variant>
      <vt:variant>
        <vt:i4>0</vt:i4>
      </vt:variant>
      <vt:variant>
        <vt:i4>5</vt:i4>
      </vt:variant>
      <vt:variant>
        <vt:lpwstr/>
      </vt:variant>
      <vt:variant>
        <vt:lpwstr>_Toc457382406</vt:lpwstr>
      </vt:variant>
      <vt:variant>
        <vt:i4>1245247</vt:i4>
      </vt:variant>
      <vt:variant>
        <vt:i4>26</vt:i4>
      </vt:variant>
      <vt:variant>
        <vt:i4>0</vt:i4>
      </vt:variant>
      <vt:variant>
        <vt:i4>5</vt:i4>
      </vt:variant>
      <vt:variant>
        <vt:lpwstr/>
      </vt:variant>
      <vt:variant>
        <vt:lpwstr>_Toc457382405</vt:lpwstr>
      </vt:variant>
      <vt:variant>
        <vt:i4>1245247</vt:i4>
      </vt:variant>
      <vt:variant>
        <vt:i4>20</vt:i4>
      </vt:variant>
      <vt:variant>
        <vt:i4>0</vt:i4>
      </vt:variant>
      <vt:variant>
        <vt:i4>5</vt:i4>
      </vt:variant>
      <vt:variant>
        <vt:lpwstr/>
      </vt:variant>
      <vt:variant>
        <vt:lpwstr>_Toc457382404</vt:lpwstr>
      </vt:variant>
      <vt:variant>
        <vt:i4>1245247</vt:i4>
      </vt:variant>
      <vt:variant>
        <vt:i4>14</vt:i4>
      </vt:variant>
      <vt:variant>
        <vt:i4>0</vt:i4>
      </vt:variant>
      <vt:variant>
        <vt:i4>5</vt:i4>
      </vt:variant>
      <vt:variant>
        <vt:lpwstr/>
      </vt:variant>
      <vt:variant>
        <vt:lpwstr>_Toc457382403</vt:lpwstr>
      </vt:variant>
      <vt:variant>
        <vt:i4>1245247</vt:i4>
      </vt:variant>
      <vt:variant>
        <vt:i4>8</vt:i4>
      </vt:variant>
      <vt:variant>
        <vt:i4>0</vt:i4>
      </vt:variant>
      <vt:variant>
        <vt:i4>5</vt:i4>
      </vt:variant>
      <vt:variant>
        <vt:lpwstr/>
      </vt:variant>
      <vt:variant>
        <vt:lpwstr>_Toc457382402</vt:lpwstr>
      </vt:variant>
      <vt:variant>
        <vt:i4>1245247</vt:i4>
      </vt:variant>
      <vt:variant>
        <vt:i4>2</vt:i4>
      </vt:variant>
      <vt:variant>
        <vt:i4>0</vt:i4>
      </vt:variant>
      <vt:variant>
        <vt:i4>5</vt:i4>
      </vt:variant>
      <vt:variant>
        <vt:lpwstr/>
      </vt:variant>
      <vt:variant>
        <vt:lpwstr>_Toc457382401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1</dc:title>
  <dc:subject/>
  <dc:creator>Jaan Ingermaa</dc:creator>
  <cp:keywords/>
  <cp:lastModifiedBy>Ave Aujärv</cp:lastModifiedBy>
  <cp:revision>50</cp:revision>
  <cp:lastPrinted>2010-06-25T11:02:00Z</cp:lastPrinted>
  <dcterms:created xsi:type="dcterms:W3CDTF">2022-08-09T06:06:00Z</dcterms:created>
  <dcterms:modified xsi:type="dcterms:W3CDTF">2025-11-14T09:27:00Z</dcterms:modified>
</cp:coreProperties>
</file>